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116FD7" w:rsidRDefault="0049100D" w:rsidP="00116FD7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116FD7">
        <w:rPr>
          <w:rFonts w:ascii="Bookman Old Style" w:hAnsi="Bookman Old Style"/>
          <w:b/>
          <w:sz w:val="24"/>
        </w:rPr>
        <w:t>Umow</w:t>
      </w:r>
      <w:r w:rsidR="004C479A" w:rsidRPr="00116FD7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116FD7">
        <w:rPr>
          <w:rFonts w:ascii="Bookman Old Style" w:hAnsi="Bookman Old Style"/>
          <w:b/>
          <w:sz w:val="24"/>
        </w:rPr>
        <w:t xml:space="preserve">Nr </w:t>
      </w:r>
      <w:r w:rsidR="00592290" w:rsidRPr="00116FD7">
        <w:rPr>
          <w:rFonts w:ascii="Bookman Old Style" w:hAnsi="Bookman Old Style"/>
          <w:b/>
          <w:sz w:val="24"/>
        </w:rPr>
        <w:t>DZP</w:t>
      </w:r>
      <w:r w:rsidR="00E75E84" w:rsidRPr="00116FD7">
        <w:rPr>
          <w:rFonts w:ascii="Bookman Old Style" w:hAnsi="Bookman Old Style"/>
          <w:b/>
          <w:sz w:val="24"/>
        </w:rPr>
        <w:t>/</w:t>
      </w:r>
      <w:r w:rsidR="00592290" w:rsidRPr="00116FD7">
        <w:rPr>
          <w:rFonts w:ascii="Bookman Old Style" w:hAnsi="Bookman Old Style"/>
          <w:b/>
          <w:sz w:val="24"/>
        </w:rPr>
        <w:t>KO</w:t>
      </w:r>
      <w:r w:rsidR="00E75E84" w:rsidRPr="00116FD7">
        <w:rPr>
          <w:rFonts w:ascii="Bookman Old Style" w:hAnsi="Bookman Old Style"/>
          <w:b/>
          <w:sz w:val="24"/>
        </w:rPr>
        <w:t>/</w:t>
      </w:r>
      <w:r w:rsidR="00B31D86" w:rsidRPr="00116FD7">
        <w:rPr>
          <w:rFonts w:ascii="Bookman Old Style" w:hAnsi="Bookman Old Style"/>
          <w:b/>
          <w:sz w:val="24"/>
          <w:lang w:val="pl-PL"/>
        </w:rPr>
        <w:t>……</w:t>
      </w:r>
      <w:r w:rsidR="00592290" w:rsidRPr="00116FD7">
        <w:rPr>
          <w:rFonts w:ascii="Bookman Old Style" w:hAnsi="Bookman Old Style"/>
          <w:b/>
          <w:sz w:val="24"/>
        </w:rPr>
        <w:t>/201</w:t>
      </w:r>
      <w:r w:rsidR="00742806" w:rsidRPr="00116FD7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116FD7" w:rsidRDefault="00E75E84" w:rsidP="00116FD7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116FD7">
        <w:rPr>
          <w:rFonts w:ascii="Bookman Old Style" w:hAnsi="Bookman Old Style"/>
          <w:b/>
          <w:sz w:val="24"/>
        </w:rPr>
        <w:t xml:space="preserve">na </w:t>
      </w:r>
      <w:r w:rsidR="00E27A6C" w:rsidRPr="00116FD7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45915E26" w:rsidR="00E75E84" w:rsidRPr="00116FD7" w:rsidRDefault="00E62536" w:rsidP="00116FD7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16FD7">
        <w:rPr>
          <w:rFonts w:ascii="Bookman Old Style" w:hAnsi="Bookman Old Style"/>
          <w:b/>
          <w:szCs w:val="20"/>
        </w:rPr>
        <w:t>zawarta d</w:t>
      </w:r>
      <w:r w:rsidR="00E75E84" w:rsidRPr="00116FD7">
        <w:rPr>
          <w:rFonts w:ascii="Bookman Old Style" w:hAnsi="Bookman Old Style"/>
          <w:b/>
          <w:szCs w:val="20"/>
        </w:rPr>
        <w:t>nia</w:t>
      </w:r>
      <w:r w:rsidR="00205954" w:rsidRPr="00116FD7">
        <w:rPr>
          <w:rFonts w:ascii="Bookman Old Style" w:hAnsi="Bookman Old Style"/>
          <w:b/>
          <w:szCs w:val="20"/>
        </w:rPr>
        <w:t xml:space="preserve"> </w:t>
      </w:r>
      <w:r w:rsidR="00B31D86" w:rsidRPr="00116FD7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116FD7">
        <w:rPr>
          <w:rFonts w:ascii="Bookman Old Style" w:hAnsi="Bookman Old Style"/>
          <w:b/>
          <w:szCs w:val="20"/>
        </w:rPr>
        <w:t>20</w:t>
      </w:r>
      <w:r w:rsidR="00C741C7" w:rsidRPr="00116FD7">
        <w:rPr>
          <w:rFonts w:ascii="Bookman Old Style" w:hAnsi="Bookman Old Style"/>
          <w:b/>
          <w:szCs w:val="20"/>
        </w:rPr>
        <w:t>1</w:t>
      </w:r>
      <w:r w:rsidR="00F2424B" w:rsidRPr="00116FD7">
        <w:rPr>
          <w:rFonts w:ascii="Bookman Old Style" w:hAnsi="Bookman Old Style"/>
          <w:b/>
          <w:szCs w:val="20"/>
        </w:rPr>
        <w:t>8</w:t>
      </w:r>
      <w:r w:rsidR="00205954" w:rsidRPr="00116FD7">
        <w:rPr>
          <w:rFonts w:ascii="Bookman Old Style" w:hAnsi="Bookman Old Style"/>
          <w:b/>
          <w:szCs w:val="20"/>
        </w:rPr>
        <w:t>r.</w:t>
      </w:r>
      <w:r w:rsidR="00E75E84" w:rsidRPr="00116FD7">
        <w:rPr>
          <w:rFonts w:ascii="Bookman Old Style" w:hAnsi="Bookman Old Style"/>
          <w:b/>
          <w:szCs w:val="20"/>
        </w:rPr>
        <w:t>,</w:t>
      </w:r>
      <w:r w:rsidR="00205954" w:rsidRPr="00116FD7">
        <w:rPr>
          <w:rFonts w:ascii="Bookman Old Style" w:hAnsi="Bookman Old Style"/>
          <w:b/>
          <w:szCs w:val="20"/>
        </w:rPr>
        <w:t xml:space="preserve"> w Kup</w:t>
      </w:r>
    </w:p>
    <w:p w14:paraId="50026E8A" w14:textId="77777777" w:rsidR="00116FD7" w:rsidRDefault="00116FD7" w:rsidP="00116FD7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2D9" w14:textId="77777777" w:rsidR="00261C90" w:rsidRPr="00116FD7" w:rsidRDefault="00261C90" w:rsidP="00116FD7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116FD7" w:rsidRDefault="00E065E0" w:rsidP="00116FD7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116FD7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116FD7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116FD7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 w:rsidRPr="00116FD7">
        <w:rPr>
          <w:rFonts w:ascii="Bookman Old Style" w:hAnsi="Bookman Old Style"/>
          <w:sz w:val="20"/>
          <w:szCs w:val="20"/>
        </w:rPr>
        <w:t>itał zakładowy w wysokości: 11.9</w:t>
      </w:r>
      <w:r w:rsidRPr="00116FD7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7E8CA966" w:rsidR="00264D69" w:rsidRPr="00116FD7" w:rsidRDefault="00E065E0" w:rsidP="00116FD7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reprezentowaną przez </w:t>
      </w:r>
      <w:r w:rsidR="00F2424B" w:rsidRPr="00116FD7">
        <w:rPr>
          <w:rFonts w:ascii="Bookman Old Style" w:hAnsi="Bookman Old Style"/>
          <w:b/>
          <w:sz w:val="20"/>
          <w:szCs w:val="20"/>
        </w:rPr>
        <w:t xml:space="preserve">Sonię </w:t>
      </w:r>
      <w:proofErr w:type="spellStart"/>
      <w:r w:rsidR="00F2424B" w:rsidRPr="00116FD7">
        <w:rPr>
          <w:rFonts w:ascii="Bookman Old Style" w:hAnsi="Bookman Old Style"/>
          <w:b/>
          <w:sz w:val="20"/>
          <w:szCs w:val="20"/>
        </w:rPr>
        <w:t>Cebulla</w:t>
      </w:r>
      <w:proofErr w:type="spellEnd"/>
      <w:r w:rsidR="00F2424B" w:rsidRPr="00116FD7">
        <w:rPr>
          <w:rFonts w:ascii="Bookman Old Style" w:hAnsi="Bookman Old Style"/>
          <w:b/>
          <w:sz w:val="20"/>
          <w:szCs w:val="20"/>
        </w:rPr>
        <w:t xml:space="preserve"> </w:t>
      </w:r>
      <w:r w:rsidRPr="00116FD7">
        <w:rPr>
          <w:rFonts w:ascii="Bookman Old Style" w:hAnsi="Bookman Old Style"/>
          <w:sz w:val="20"/>
          <w:szCs w:val="20"/>
        </w:rPr>
        <w:t xml:space="preserve">– </w:t>
      </w:r>
      <w:r w:rsidR="00F2424B" w:rsidRPr="00116FD7">
        <w:rPr>
          <w:rFonts w:ascii="Bookman Old Style" w:hAnsi="Bookman Old Style"/>
          <w:b/>
          <w:sz w:val="20"/>
          <w:szCs w:val="20"/>
        </w:rPr>
        <w:t>Prokurenta</w:t>
      </w:r>
      <w:r w:rsidR="00264D69" w:rsidRPr="00116FD7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116FD7" w:rsidRDefault="00264D69" w:rsidP="00116FD7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zwaną w treści umowy „</w:t>
      </w:r>
      <w:r w:rsidR="00D76963" w:rsidRPr="00116FD7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116FD7">
        <w:rPr>
          <w:rFonts w:ascii="Bookman Old Style" w:hAnsi="Bookman Old Style"/>
          <w:b/>
          <w:sz w:val="20"/>
          <w:szCs w:val="20"/>
        </w:rPr>
        <w:t>amówienia</w:t>
      </w:r>
      <w:r w:rsidRPr="00116FD7">
        <w:rPr>
          <w:rFonts w:ascii="Bookman Old Style" w:hAnsi="Bookman Old Style"/>
          <w:b/>
          <w:sz w:val="20"/>
          <w:szCs w:val="20"/>
        </w:rPr>
        <w:t>”</w:t>
      </w:r>
      <w:r w:rsidR="00261C90" w:rsidRPr="00116FD7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116FD7" w:rsidRDefault="00261C90" w:rsidP="00116FD7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116FD7" w:rsidRDefault="00B31D86" w:rsidP="00116FD7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16FD7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16FD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16FD7">
        <w:rPr>
          <w:rFonts w:ascii="Bookman Old Style" w:hAnsi="Bookman Old Style" w:cs="Arial Narrow"/>
          <w:sz w:val="20"/>
          <w:szCs w:val="20"/>
        </w:rPr>
        <w:t>prowadząc</w:t>
      </w:r>
      <w:r w:rsidRPr="00116FD7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116FD7">
        <w:rPr>
          <w:rFonts w:ascii="Bookman Old Style" w:hAnsi="Bookman Old Style" w:cs="Arial Narrow"/>
          <w:sz w:val="20"/>
          <w:szCs w:val="20"/>
        </w:rPr>
        <w:t>Prywatn</w:t>
      </w:r>
      <w:r w:rsidR="00CD2961" w:rsidRPr="00116FD7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116FD7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116FD7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16FD7">
        <w:rPr>
          <w:rFonts w:ascii="Bookman Old Style" w:hAnsi="Bookman Old Style" w:cs="Arial Narrow"/>
          <w:sz w:val="20"/>
          <w:szCs w:val="20"/>
        </w:rPr>
        <w:t xml:space="preserve">, ul. </w:t>
      </w:r>
      <w:r w:rsidRPr="00116FD7">
        <w:rPr>
          <w:rFonts w:ascii="Bookman Old Style" w:hAnsi="Bookman Old Style" w:cs="Arial Narrow"/>
          <w:sz w:val="20"/>
          <w:szCs w:val="20"/>
        </w:rPr>
        <w:t>………</w:t>
      </w:r>
      <w:r w:rsidR="001E7600" w:rsidRPr="00116FD7">
        <w:rPr>
          <w:rFonts w:ascii="Bookman Old Style" w:hAnsi="Bookman Old Style" w:cs="Arial Narrow"/>
          <w:sz w:val="20"/>
          <w:szCs w:val="20"/>
        </w:rPr>
        <w:t xml:space="preserve">, </w:t>
      </w:r>
      <w:r w:rsidRPr="00116FD7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16FD7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16FD7">
        <w:rPr>
          <w:rFonts w:ascii="Bookman Old Style" w:hAnsi="Bookman Old Style" w:cs="Arial Narrow"/>
          <w:sz w:val="20"/>
          <w:szCs w:val="20"/>
        </w:rPr>
        <w:t>posiadając</w:t>
      </w:r>
      <w:r w:rsidRPr="00116FD7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16FD7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16FD7">
        <w:rPr>
          <w:rFonts w:ascii="Bookman Old Style" w:hAnsi="Bookman Old Style" w:cs="Arial Narrow"/>
          <w:sz w:val="20"/>
          <w:szCs w:val="20"/>
        </w:rPr>
        <w:t>,</w:t>
      </w:r>
      <w:r w:rsidR="001B558B" w:rsidRPr="00116FD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16FD7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16FD7">
        <w:rPr>
          <w:rFonts w:ascii="Bookman Old Style" w:hAnsi="Bookman Old Style" w:cs="Arial Narrow"/>
          <w:sz w:val="20"/>
          <w:szCs w:val="20"/>
        </w:rPr>
        <w:t>,</w:t>
      </w:r>
      <w:r w:rsidR="001B558B" w:rsidRPr="00116FD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16FD7">
        <w:rPr>
          <w:rFonts w:ascii="Bookman Old Style" w:hAnsi="Bookman Old Style"/>
          <w:sz w:val="20"/>
          <w:szCs w:val="20"/>
        </w:rPr>
        <w:t xml:space="preserve">posługującym się NIP: </w:t>
      </w:r>
      <w:r w:rsidRPr="00116FD7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116FD7">
        <w:rPr>
          <w:rFonts w:ascii="Bookman Old Style" w:hAnsi="Bookman Old Style"/>
          <w:sz w:val="20"/>
          <w:szCs w:val="20"/>
        </w:rPr>
        <w:t>o</w:t>
      </w:r>
      <w:r w:rsidR="001B558B" w:rsidRPr="00116FD7">
        <w:rPr>
          <w:rFonts w:ascii="Bookman Old Style" w:hAnsi="Bookman Old Style"/>
          <w:sz w:val="20"/>
          <w:szCs w:val="20"/>
        </w:rPr>
        <w:t>raz</w:t>
      </w:r>
      <w:r w:rsidR="003C56F7" w:rsidRPr="00116FD7">
        <w:rPr>
          <w:rFonts w:ascii="Bookman Old Style" w:hAnsi="Bookman Old Style"/>
          <w:sz w:val="20"/>
          <w:szCs w:val="20"/>
        </w:rPr>
        <w:t xml:space="preserve"> </w:t>
      </w:r>
      <w:r w:rsidR="001B558B" w:rsidRPr="00116FD7">
        <w:rPr>
          <w:rFonts w:ascii="Bookman Old Style" w:hAnsi="Bookman Old Style"/>
          <w:sz w:val="20"/>
          <w:szCs w:val="20"/>
        </w:rPr>
        <w:t>REGON</w:t>
      </w:r>
      <w:r w:rsidR="001E7600" w:rsidRPr="00116FD7">
        <w:rPr>
          <w:rFonts w:ascii="Bookman Old Style" w:hAnsi="Bookman Old Style"/>
          <w:sz w:val="20"/>
          <w:szCs w:val="20"/>
        </w:rPr>
        <w:t xml:space="preserve">: </w:t>
      </w:r>
      <w:r w:rsidRPr="00116FD7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116FD7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116FD7" w:rsidRDefault="001B558B" w:rsidP="00116FD7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zwan</w:t>
      </w:r>
      <w:r w:rsidR="00E62536" w:rsidRPr="00116FD7">
        <w:rPr>
          <w:rFonts w:ascii="Bookman Old Style" w:hAnsi="Bookman Old Style"/>
          <w:sz w:val="20"/>
          <w:szCs w:val="20"/>
        </w:rPr>
        <w:t>ym</w:t>
      </w:r>
      <w:r w:rsidR="001E7600" w:rsidRPr="00116FD7">
        <w:rPr>
          <w:rFonts w:ascii="Bookman Old Style" w:hAnsi="Bookman Old Style"/>
          <w:sz w:val="20"/>
          <w:szCs w:val="20"/>
        </w:rPr>
        <w:t xml:space="preserve"> </w:t>
      </w:r>
      <w:r w:rsidRPr="00116FD7">
        <w:rPr>
          <w:rFonts w:ascii="Bookman Old Style" w:hAnsi="Bookman Old Style"/>
          <w:sz w:val="20"/>
          <w:szCs w:val="20"/>
        </w:rPr>
        <w:t xml:space="preserve">dalej </w:t>
      </w:r>
      <w:r w:rsidR="00D76963" w:rsidRPr="00116FD7">
        <w:rPr>
          <w:rFonts w:ascii="Bookman Old Style" w:hAnsi="Bookman Old Style"/>
          <w:b/>
          <w:sz w:val="20"/>
          <w:szCs w:val="20"/>
        </w:rPr>
        <w:t>Przyjmującym Z</w:t>
      </w:r>
      <w:r w:rsidRPr="00116FD7">
        <w:rPr>
          <w:rFonts w:ascii="Bookman Old Style" w:hAnsi="Bookman Old Style"/>
          <w:b/>
          <w:sz w:val="20"/>
          <w:szCs w:val="20"/>
        </w:rPr>
        <w:t>amówienie</w:t>
      </w:r>
      <w:r w:rsidR="00D76963" w:rsidRPr="00116FD7">
        <w:rPr>
          <w:rFonts w:ascii="Bookman Old Style" w:hAnsi="Bookman Old Style"/>
          <w:b/>
          <w:sz w:val="20"/>
          <w:szCs w:val="20"/>
        </w:rPr>
        <w:t>,</w:t>
      </w:r>
    </w:p>
    <w:p w14:paraId="684F505F" w14:textId="77777777" w:rsidR="00EB1A70" w:rsidRDefault="00EB1A70" w:rsidP="00116FD7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8577416" w14:textId="77777777" w:rsidR="00116FD7" w:rsidRDefault="00116FD7" w:rsidP="00116FD7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1E0D1C34" w14:textId="77777777" w:rsidR="00116FD7" w:rsidRPr="00116FD7" w:rsidRDefault="00116FD7" w:rsidP="00116FD7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3543388F" w:rsidR="007F52DA" w:rsidRPr="00116FD7" w:rsidRDefault="007F52DA" w:rsidP="00116FD7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116FD7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5E1496" w:rsidRPr="00116FD7">
        <w:rPr>
          <w:rFonts w:ascii="Bookman Old Style" w:eastAsia="Bookman Old Style" w:hAnsi="Bookman Old Style"/>
          <w:sz w:val="20"/>
          <w:szCs w:val="20"/>
        </w:rPr>
        <w:t>8</w:t>
      </w:r>
      <w:r w:rsidRPr="00116FD7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5E1496" w:rsidRPr="00116FD7">
        <w:rPr>
          <w:rFonts w:ascii="Bookman Old Style" w:eastAsia="Bookman Old Style" w:hAnsi="Bookman Old Style"/>
          <w:sz w:val="20"/>
          <w:szCs w:val="20"/>
        </w:rPr>
        <w:t>160</w:t>
      </w:r>
      <w:r w:rsidRPr="00116FD7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116FD7">
        <w:rPr>
          <w:rFonts w:ascii="Bookman Old Style" w:eastAsia="Bookman Old Style" w:hAnsi="Bookman Old Style"/>
          <w:sz w:val="20"/>
          <w:szCs w:val="20"/>
        </w:rPr>
        <w:t xml:space="preserve">lekarza </w:t>
      </w:r>
      <w:r w:rsidR="00C65B4F" w:rsidRPr="00116FD7">
        <w:rPr>
          <w:rFonts w:ascii="Bookman Old Style" w:eastAsia="Bookman Old Style" w:hAnsi="Bookman Old Style"/>
          <w:sz w:val="20"/>
          <w:szCs w:val="20"/>
        </w:rPr>
        <w:t xml:space="preserve">Oddziału </w:t>
      </w:r>
      <w:r w:rsidR="00F2424B" w:rsidRPr="00116FD7">
        <w:rPr>
          <w:rFonts w:ascii="Bookman Old Style" w:eastAsia="Bookman Old Style" w:hAnsi="Bookman Old Style"/>
          <w:sz w:val="20"/>
          <w:szCs w:val="20"/>
        </w:rPr>
        <w:t>Geriatrycznego</w:t>
      </w:r>
      <w:r w:rsidRPr="00116FD7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624C06C2" w14:textId="77777777" w:rsidR="00F2424B" w:rsidRPr="00116FD7" w:rsidRDefault="00F2424B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1.</w:t>
      </w:r>
    </w:p>
    <w:p w14:paraId="7B9708FE" w14:textId="146ADA79" w:rsidR="000C459E" w:rsidRPr="00116FD7" w:rsidRDefault="00C65B4F" w:rsidP="00116FD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116FD7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116FD7">
        <w:rPr>
          <w:rFonts w:ascii="Bookman Old Style" w:eastAsia="Bookman Old Style" w:hAnsi="Bookman Old Style"/>
        </w:rPr>
        <w:t xml:space="preserve">polegających na pełnieniu </w:t>
      </w:r>
      <w:r w:rsidRPr="00116FD7">
        <w:rPr>
          <w:rFonts w:ascii="Bookman Old Style" w:hAnsi="Bookman Old Style"/>
          <w:color w:val="000000"/>
          <w:kern w:val="144"/>
        </w:rPr>
        <w:t xml:space="preserve">obowiązków </w:t>
      </w:r>
      <w:r w:rsidR="00CB664B" w:rsidRPr="00116FD7">
        <w:rPr>
          <w:rFonts w:ascii="Bookman Old Style" w:hAnsi="Bookman Old Style"/>
          <w:b/>
          <w:color w:val="000000"/>
          <w:kern w:val="144"/>
        </w:rPr>
        <w:t xml:space="preserve">Lekarza </w:t>
      </w:r>
      <w:r w:rsidRPr="00116FD7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F2424B" w:rsidRPr="00116FD7">
        <w:rPr>
          <w:rFonts w:ascii="Bookman Old Style" w:hAnsi="Bookman Old Style"/>
          <w:b/>
          <w:color w:val="000000"/>
          <w:kern w:val="144"/>
        </w:rPr>
        <w:t>Geriatrycznego.</w:t>
      </w:r>
    </w:p>
    <w:p w14:paraId="07F37E33" w14:textId="6C89B351" w:rsidR="00EA1C0F" w:rsidRPr="00116FD7" w:rsidRDefault="002F4FD6" w:rsidP="00116FD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</w:rPr>
      </w:pPr>
      <w:r w:rsidRPr="00116FD7">
        <w:rPr>
          <w:rFonts w:ascii="Bookman Old Style" w:hAnsi="Bookman Old Style"/>
        </w:rPr>
        <w:t xml:space="preserve">Obowiązki lekarza muszą być pełnione </w:t>
      </w:r>
      <w:r w:rsidR="00EA1C0F" w:rsidRPr="00116FD7">
        <w:rPr>
          <w:rFonts w:ascii="Bookman Old Style" w:hAnsi="Bookman Old Style"/>
          <w:b/>
        </w:rPr>
        <w:t>w wymiarze od 6 do 15 godzin tygodniowo, minimum dwa razy w tygodniu w godzinach przedpołudniowych</w:t>
      </w:r>
      <w:r w:rsidR="00EA1C0F" w:rsidRPr="00116FD7">
        <w:rPr>
          <w:rFonts w:ascii="Bookman Old Style" w:hAnsi="Bookman Old Style"/>
        </w:rPr>
        <w:t>.</w:t>
      </w:r>
    </w:p>
    <w:p w14:paraId="37430F2C" w14:textId="77777777" w:rsidR="00C65B4F" w:rsidRPr="00116FD7" w:rsidRDefault="00C65B4F" w:rsidP="00116FD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116FD7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116FD7" w:rsidRDefault="00C65B4F" w:rsidP="00116FD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116FD7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116FD7" w:rsidRDefault="00C65B4F" w:rsidP="00116FD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116FD7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116FD7" w:rsidRDefault="00C65B4F" w:rsidP="00116FD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116FD7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116FD7">
        <w:rPr>
          <w:rFonts w:ascii="Bookman Old Style" w:hAnsi="Bookman Old Style"/>
        </w:rPr>
        <w:t>.</w:t>
      </w:r>
    </w:p>
    <w:p w14:paraId="20A36BBE" w14:textId="77777777" w:rsidR="004F78F4" w:rsidRPr="00116FD7" w:rsidRDefault="004F78F4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116FD7" w:rsidRDefault="00261C90" w:rsidP="00116FD7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116FD7" w:rsidRDefault="00261C90" w:rsidP="00116FD7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1)</w:t>
      </w:r>
      <w:r w:rsidRPr="00116FD7">
        <w:rPr>
          <w:rFonts w:ascii="Bookman Old Style" w:hAnsi="Bookman Old Style"/>
          <w:sz w:val="20"/>
          <w:szCs w:val="20"/>
        </w:rPr>
        <w:tab/>
        <w:t>Szc</w:t>
      </w:r>
      <w:r w:rsidR="00905DF3" w:rsidRPr="00116FD7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116FD7" w:rsidRDefault="00261C90" w:rsidP="00116FD7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2)</w:t>
      </w:r>
      <w:r w:rsidRPr="00116FD7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="001C5CF4" w:rsidRPr="00116FD7">
        <w:rPr>
          <w:rFonts w:ascii="Bookman Old Style" w:hAnsi="Bookman Old Style"/>
          <w:sz w:val="20"/>
          <w:szCs w:val="20"/>
        </w:rPr>
        <w:t>amówienie.</w:t>
      </w:r>
    </w:p>
    <w:p w14:paraId="491C7713" w14:textId="77777777" w:rsidR="00F2424B" w:rsidRPr="00116FD7" w:rsidRDefault="00F2424B" w:rsidP="00116FD7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77FFB0CF" w14:textId="77777777" w:rsidR="00116FD7" w:rsidRDefault="00116FD7" w:rsidP="00116FD7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116FD7" w:rsidRDefault="00261C90" w:rsidP="00116FD7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116FD7" w:rsidRDefault="00B74541" w:rsidP="00116FD7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="00261C90" w:rsidRPr="00116FD7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="00261C90" w:rsidRPr="00116FD7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116FD7">
        <w:rPr>
          <w:rFonts w:ascii="Bookman Old Style" w:hAnsi="Bookman Old Style"/>
          <w:sz w:val="20"/>
          <w:szCs w:val="20"/>
        </w:rPr>
        <w:t>A</w:t>
      </w:r>
      <w:r w:rsidR="00261C90" w:rsidRPr="00116FD7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116FD7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116F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116FD7">
        <w:rPr>
          <w:rFonts w:ascii="Bookman Old Style" w:hAnsi="Bookman Old Style"/>
          <w:sz w:val="20"/>
          <w:szCs w:val="20"/>
        </w:rPr>
        <w:t>oraz wewnętrzn</w:t>
      </w:r>
      <w:r w:rsidR="00737E43" w:rsidRPr="00116FD7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116FD7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116FD7">
        <w:rPr>
          <w:rFonts w:ascii="Bookman Old Style" w:hAnsi="Bookman Old Style"/>
          <w:sz w:val="20"/>
          <w:szCs w:val="20"/>
        </w:rPr>
        <w:t>ddział</w:t>
      </w:r>
      <w:r w:rsidR="00D75A28" w:rsidRPr="00116FD7">
        <w:rPr>
          <w:rFonts w:ascii="Bookman Old Style" w:hAnsi="Bookman Old Style"/>
          <w:sz w:val="20"/>
          <w:szCs w:val="20"/>
        </w:rPr>
        <w:t xml:space="preserve">ów, </w:t>
      </w:r>
      <w:r w:rsidR="00166852" w:rsidRPr="00116FD7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116FD7">
        <w:rPr>
          <w:rFonts w:ascii="Bookman Old Style" w:hAnsi="Bookman Old Style"/>
          <w:sz w:val="20"/>
          <w:szCs w:val="20"/>
        </w:rPr>
        <w:t>a w szczególności</w:t>
      </w:r>
      <w:r w:rsidR="00803170" w:rsidRPr="00116FD7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116FD7" w:rsidRDefault="002B5A4A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116FD7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116FD7">
        <w:rPr>
          <w:rFonts w:ascii="Bookman Old Style" w:hAnsi="Bookman Old Style"/>
          <w:sz w:val="20"/>
          <w:szCs w:val="20"/>
        </w:rPr>
        <w:t>SCM Sp. z o. o.</w:t>
      </w:r>
      <w:r w:rsidR="00F44F0F" w:rsidRPr="00116FD7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116FD7" w:rsidRDefault="00D75A28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116FD7" w:rsidRDefault="00803170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116FD7" w:rsidRDefault="00803170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116FD7" w:rsidRDefault="00803170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116FD7">
        <w:rPr>
          <w:rFonts w:ascii="Bookman Old Style" w:hAnsi="Bookman Old Style"/>
          <w:sz w:val="20"/>
          <w:szCs w:val="20"/>
        </w:rPr>
        <w:t xml:space="preserve"> i Ministra Zdrowia</w:t>
      </w:r>
      <w:r w:rsidRPr="00116FD7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116FD7" w:rsidRDefault="00104A37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116FD7" w:rsidRDefault="00803170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116FD7">
        <w:rPr>
          <w:rFonts w:ascii="Bookman Old Style" w:hAnsi="Bookman Old Style"/>
          <w:sz w:val="20"/>
          <w:szCs w:val="20"/>
        </w:rPr>
        <w:t>SCM Sp. z o. o.</w:t>
      </w:r>
      <w:r w:rsidR="00B74541" w:rsidRPr="00116FD7">
        <w:rPr>
          <w:rFonts w:ascii="Bookman Old Style" w:hAnsi="Bookman Old Style"/>
          <w:sz w:val="20"/>
          <w:szCs w:val="20"/>
        </w:rPr>
        <w:t>,</w:t>
      </w:r>
      <w:r w:rsidR="0088305E" w:rsidRPr="00116FD7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116FD7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116FD7">
        <w:rPr>
          <w:rFonts w:ascii="Bookman Old Style" w:hAnsi="Bookman Old Style"/>
          <w:sz w:val="20"/>
          <w:szCs w:val="20"/>
        </w:rPr>
        <w:t xml:space="preserve"> </w:t>
      </w:r>
      <w:r w:rsidR="00E03CD7" w:rsidRPr="00116FD7">
        <w:rPr>
          <w:rFonts w:ascii="Bookman Old Style" w:hAnsi="Bookman Old Style"/>
          <w:sz w:val="20"/>
          <w:szCs w:val="20"/>
        </w:rPr>
        <w:t>t</w:t>
      </w:r>
      <w:r w:rsidR="0088305E" w:rsidRPr="00116FD7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116FD7" w:rsidRDefault="00B74541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116FD7">
        <w:rPr>
          <w:rFonts w:ascii="Bookman Old Style" w:hAnsi="Bookman Old Style"/>
          <w:sz w:val="20"/>
          <w:szCs w:val="20"/>
        </w:rPr>
        <w:t xml:space="preserve">zasad </w:t>
      </w:r>
      <w:r w:rsidRPr="00116FD7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116FD7" w:rsidRDefault="00B74541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posiadania</w:t>
      </w:r>
      <w:r w:rsidR="00A21188" w:rsidRPr="00116FD7">
        <w:rPr>
          <w:rFonts w:ascii="Bookman Old Style" w:hAnsi="Bookman Old Style"/>
          <w:sz w:val="20"/>
          <w:szCs w:val="20"/>
        </w:rPr>
        <w:t xml:space="preserve"> </w:t>
      </w:r>
      <w:r w:rsidR="007A4645" w:rsidRPr="00116FD7">
        <w:rPr>
          <w:rFonts w:ascii="Bookman Old Style" w:hAnsi="Bookman Old Style"/>
          <w:sz w:val="20"/>
          <w:szCs w:val="20"/>
        </w:rPr>
        <w:t xml:space="preserve">aktualnych uprawnień </w:t>
      </w:r>
      <w:r w:rsidRPr="00116FD7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116FD7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116FD7" w:rsidRDefault="00E430AE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2476723" w:rsidR="003C7BD9" w:rsidRPr="00116FD7" w:rsidRDefault="00F0223B" w:rsidP="00116FD7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6F66F8" w:rsidRPr="00116FD7">
        <w:rPr>
          <w:rFonts w:ascii="Bookman Old Style" w:hAnsi="Bookman Old Style"/>
          <w:sz w:val="20"/>
          <w:szCs w:val="20"/>
        </w:rPr>
        <w:t xml:space="preserve">                   </w:t>
      </w:r>
      <w:r w:rsidRPr="00116FD7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116FD7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116FD7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6F66F8" w:rsidRPr="00116FD7">
        <w:rPr>
          <w:rFonts w:ascii="Bookman Old Style" w:hAnsi="Bookman Old Style"/>
          <w:sz w:val="20"/>
          <w:szCs w:val="20"/>
        </w:rPr>
        <w:t xml:space="preserve">                       </w:t>
      </w:r>
      <w:r w:rsidRPr="00116FD7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116FD7" w:rsidRDefault="00261C90" w:rsidP="00116FD7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amówienie.</w:t>
      </w:r>
    </w:p>
    <w:p w14:paraId="2B7DD08C" w14:textId="2BD53A89" w:rsidR="00F0223B" w:rsidRPr="00116FD7" w:rsidRDefault="00F0223B" w:rsidP="00116FD7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116FD7">
        <w:rPr>
          <w:rFonts w:ascii="Bookman Old Style" w:hAnsi="Bookman Old Style"/>
          <w:b/>
          <w:sz w:val="20"/>
          <w:szCs w:val="20"/>
        </w:rPr>
        <w:t>nieodpłatnej</w:t>
      </w:r>
      <w:r w:rsidRPr="00116FD7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="00EA1C0F" w:rsidRPr="00116FD7">
        <w:rPr>
          <w:rFonts w:ascii="Bookman Old Style" w:hAnsi="Bookman Old Style"/>
          <w:b/>
          <w:sz w:val="20"/>
          <w:szCs w:val="20"/>
        </w:rPr>
        <w:t>10</w:t>
      </w:r>
      <w:r w:rsidRPr="00116FD7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116FD7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116FD7">
        <w:rPr>
          <w:rFonts w:ascii="Bookman Old Style" w:hAnsi="Bookman Old Style"/>
          <w:sz w:val="20"/>
          <w:szCs w:val="20"/>
        </w:rPr>
        <w:t xml:space="preserve"> umowy, w terminie uzgodnionym z Udzielającym zamówienia.</w:t>
      </w:r>
    </w:p>
    <w:p w14:paraId="46B5C8DB" w14:textId="6D31D4A5" w:rsidR="00C65B4F" w:rsidRPr="00116FD7" w:rsidRDefault="00C65B4F" w:rsidP="00116FD7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116FD7">
        <w:rPr>
          <w:rFonts w:ascii="Bookman Old Style" w:hAnsi="Bookman Old Style"/>
          <w:b/>
          <w:sz w:val="20"/>
          <w:szCs w:val="20"/>
        </w:rPr>
        <w:t>30 dni przed</w:t>
      </w:r>
      <w:r w:rsidRPr="00116FD7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116FD7" w:rsidRDefault="00261C90" w:rsidP="00116FD7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116FD7">
        <w:rPr>
          <w:rFonts w:ascii="Bookman Old Style" w:hAnsi="Bookman Old Style" w:cs="Arial Narrow"/>
          <w:bCs/>
          <w:sz w:val="20"/>
          <w:szCs w:val="20"/>
        </w:rPr>
        <w:t>Z</w:t>
      </w:r>
      <w:r w:rsidRPr="00116FD7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116FD7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AF594CF" w:rsidR="00597E52" w:rsidRPr="00116FD7" w:rsidRDefault="00261C90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116FD7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116FD7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116FD7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116FD7">
        <w:rPr>
          <w:rFonts w:ascii="Bookman Old Style" w:hAnsi="Bookman Old Style" w:cs="Arial Narrow"/>
          <w:sz w:val="20"/>
          <w:szCs w:val="20"/>
        </w:rPr>
        <w:t>z 201</w:t>
      </w:r>
      <w:r w:rsidR="005E1496" w:rsidRPr="00116FD7">
        <w:rPr>
          <w:rFonts w:ascii="Bookman Old Style" w:hAnsi="Bookman Old Style" w:cs="Arial Narrow"/>
          <w:sz w:val="20"/>
          <w:szCs w:val="20"/>
        </w:rPr>
        <w:t>8</w:t>
      </w:r>
      <w:r w:rsidR="00F8161E" w:rsidRPr="00116FD7">
        <w:rPr>
          <w:rFonts w:ascii="Bookman Old Style" w:hAnsi="Bookman Old Style" w:cs="Arial Narrow"/>
          <w:sz w:val="20"/>
          <w:szCs w:val="20"/>
        </w:rPr>
        <w:t>r.</w:t>
      </w:r>
      <w:r w:rsidRPr="00116FD7">
        <w:rPr>
          <w:rFonts w:ascii="Bookman Old Style" w:hAnsi="Bookman Old Style" w:cs="Arial Narrow"/>
          <w:sz w:val="20"/>
          <w:szCs w:val="20"/>
        </w:rPr>
        <w:t xml:space="preserve">, poz. </w:t>
      </w:r>
      <w:r w:rsidR="006942D6" w:rsidRPr="00116FD7">
        <w:rPr>
          <w:rFonts w:ascii="Bookman Old Style" w:hAnsi="Bookman Old Style" w:cs="Arial Narrow"/>
          <w:sz w:val="20"/>
          <w:szCs w:val="20"/>
        </w:rPr>
        <w:t>16</w:t>
      </w:r>
      <w:r w:rsidR="005E1496" w:rsidRPr="00116FD7">
        <w:rPr>
          <w:rFonts w:ascii="Bookman Old Style" w:hAnsi="Bookman Old Style" w:cs="Arial Narrow"/>
          <w:sz w:val="20"/>
          <w:szCs w:val="20"/>
        </w:rPr>
        <w:t>0</w:t>
      </w:r>
      <w:r w:rsidRPr="00116FD7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6F66F8"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116FD7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116FD7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116FD7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77777777" w:rsidR="00597E52" w:rsidRPr="00116FD7" w:rsidRDefault="00261C90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116FD7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116FD7">
        <w:rPr>
          <w:rFonts w:ascii="Bookman Old Style" w:hAnsi="Bookman Old Style" w:cs="Arial Narrow"/>
          <w:sz w:val="20"/>
          <w:szCs w:val="20"/>
        </w:rPr>
        <w:t xml:space="preserve">w czasie trwania umowy i przedkładania uwierzytelnionej kopii przedłużonej polisy </w:t>
      </w:r>
      <w:r w:rsidRPr="00116FD7">
        <w:rPr>
          <w:rFonts w:ascii="Bookman Old Style" w:hAnsi="Bookman Old Style" w:cs="Arial Narrow"/>
          <w:sz w:val="20"/>
          <w:szCs w:val="20"/>
        </w:rPr>
        <w:lastRenderedPageBreak/>
        <w:t>Udzielającemu zamówienia najpóźniej w następnym dniu roboczym od upływu daty obowiązywania uprzedniej umowy ubezpieczenia;</w:t>
      </w:r>
    </w:p>
    <w:p w14:paraId="0586B307" w14:textId="77777777" w:rsidR="00597E52" w:rsidRPr="00116FD7" w:rsidRDefault="00261C90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116FD7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116FD7">
        <w:rPr>
          <w:rFonts w:ascii="Bookman Old Style" w:hAnsi="Bookman Old Style" w:cs="Arial Narrow"/>
          <w:sz w:val="20"/>
          <w:szCs w:val="20"/>
        </w:rPr>
        <w:t>Z</w:t>
      </w:r>
      <w:r w:rsidR="002978A5" w:rsidRPr="00116FD7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116FD7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116FD7" w:rsidRDefault="00A21188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116FD7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116FD7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116FD7" w:rsidRDefault="00C65B4F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116FD7" w:rsidRDefault="00F30B7F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116FD7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116FD7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116FD7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116FD7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116FD7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116FD7" w:rsidRDefault="00926544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116FD7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116FD7">
        <w:rPr>
          <w:rFonts w:ascii="Bookman Old Style" w:hAnsi="Bookman Old Style" w:cs="Arial Narrow"/>
          <w:sz w:val="20"/>
          <w:szCs w:val="20"/>
        </w:rPr>
        <w:t>SCM Sp. z o. o.</w:t>
      </w:r>
      <w:r w:rsidRPr="00116FD7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116FD7" w:rsidRDefault="00261C90" w:rsidP="00116FD7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116FD7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116FD7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116FD7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116FD7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Pr="00116FD7" w:rsidRDefault="00EB1A7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116FD7" w:rsidRDefault="00261C90" w:rsidP="00116FD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116FD7">
        <w:rPr>
          <w:rFonts w:ascii="Bookman Old Style" w:hAnsi="Bookman Old Style"/>
          <w:sz w:val="20"/>
          <w:szCs w:val="20"/>
        </w:rPr>
        <w:t xml:space="preserve">9 listopada </w:t>
      </w:r>
      <w:r w:rsidRPr="00116FD7">
        <w:rPr>
          <w:rFonts w:ascii="Bookman Old Style" w:hAnsi="Bookman Old Style"/>
          <w:sz w:val="20"/>
          <w:szCs w:val="20"/>
        </w:rPr>
        <w:t>201</w:t>
      </w:r>
      <w:r w:rsidR="00124D75" w:rsidRPr="00116FD7">
        <w:rPr>
          <w:rFonts w:ascii="Bookman Old Style" w:hAnsi="Bookman Old Style"/>
          <w:sz w:val="20"/>
          <w:szCs w:val="20"/>
        </w:rPr>
        <w:t>5</w:t>
      </w:r>
      <w:r w:rsidRPr="00116FD7">
        <w:rPr>
          <w:rFonts w:ascii="Bookman Old Style" w:hAnsi="Bookman Old Style"/>
          <w:sz w:val="20"/>
          <w:szCs w:val="20"/>
        </w:rPr>
        <w:t xml:space="preserve">r. </w:t>
      </w:r>
      <w:r w:rsidR="00124D75" w:rsidRPr="00116FD7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116FD7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116FD7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116FD7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116FD7">
        <w:rPr>
          <w:rFonts w:ascii="Bookman Old Style" w:hAnsi="Bookman Old Style"/>
          <w:sz w:val="20"/>
          <w:szCs w:val="20"/>
        </w:rPr>
        <w:t xml:space="preserve"> (</w:t>
      </w:r>
      <w:r w:rsidR="00124D75" w:rsidRPr="00116FD7">
        <w:rPr>
          <w:rFonts w:ascii="Bookman Old Style" w:hAnsi="Bookman Old Style"/>
          <w:sz w:val="20"/>
          <w:szCs w:val="20"/>
        </w:rPr>
        <w:t>Dz. U. z 2015</w:t>
      </w:r>
      <w:r w:rsidR="00710C38" w:rsidRPr="00116FD7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116FD7">
        <w:rPr>
          <w:rFonts w:ascii="Bookman Old Style" w:hAnsi="Bookman Old Style"/>
          <w:sz w:val="20"/>
          <w:szCs w:val="20"/>
        </w:rPr>
        <w:t>2069</w:t>
      </w:r>
      <w:r w:rsidRPr="00116FD7">
        <w:rPr>
          <w:rFonts w:ascii="Bookman Old Style" w:hAnsi="Bookman Old Style"/>
          <w:sz w:val="20"/>
          <w:szCs w:val="20"/>
        </w:rPr>
        <w:t>)</w:t>
      </w:r>
      <w:r w:rsidR="00124D75" w:rsidRPr="00116FD7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116FD7" w:rsidRDefault="00597E52" w:rsidP="00116FD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</w:t>
      </w:r>
      <w:r w:rsidR="00261C90" w:rsidRPr="00116FD7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116FD7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116FD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116FD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116FD7" w:rsidRDefault="00BB0A16" w:rsidP="00116FD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116FD7">
        <w:rPr>
          <w:rFonts w:ascii="Bookman Old Style" w:hAnsi="Bookman Old Style"/>
          <w:sz w:val="20"/>
          <w:szCs w:val="20"/>
        </w:rPr>
        <w:t xml:space="preserve">                    </w:t>
      </w:r>
      <w:r w:rsidRPr="00116FD7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116FD7" w:rsidRDefault="00BB0A16" w:rsidP="00116FD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116FD7" w:rsidRDefault="00BB0A16" w:rsidP="00116FD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116FD7" w:rsidRDefault="00BB0A16" w:rsidP="00116FD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1814DC6D" w14:textId="77777777" w:rsidR="00F2424B" w:rsidRPr="00116FD7" w:rsidRDefault="00F2424B" w:rsidP="00116FD7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116FD7" w:rsidRDefault="00261C90" w:rsidP="00116FD7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116FD7" w:rsidRDefault="007F52DA" w:rsidP="00116FD7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116FD7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116FD7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116FD7">
        <w:rPr>
          <w:rFonts w:ascii="Bookman Old Style" w:hAnsi="Bookman Old Style" w:cs="Times New Roman"/>
          <w:sz w:val="20"/>
          <w:szCs w:val="20"/>
        </w:rPr>
        <w:t xml:space="preserve">, </w:t>
      </w:r>
      <w:r w:rsidRPr="00116FD7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116FD7" w:rsidRDefault="00261C90" w:rsidP="00116FD7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116FD7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116FD7">
        <w:rPr>
          <w:rFonts w:ascii="Bookman Old Style" w:hAnsi="Bookman Old Style"/>
          <w:bCs/>
          <w:sz w:val="20"/>
          <w:szCs w:val="20"/>
        </w:rPr>
        <w:t>Z</w:t>
      </w:r>
      <w:r w:rsidRPr="00116FD7">
        <w:rPr>
          <w:rFonts w:ascii="Bookman Old Style" w:hAnsi="Bookman Old Style"/>
          <w:bCs/>
          <w:sz w:val="20"/>
          <w:szCs w:val="20"/>
        </w:rPr>
        <w:t>amówienie</w:t>
      </w:r>
      <w:r w:rsidRPr="00116FD7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116FD7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116FD7">
        <w:rPr>
          <w:rFonts w:ascii="Bookman Old Style" w:hAnsi="Bookman Old Style"/>
          <w:sz w:val="20"/>
          <w:szCs w:val="20"/>
        </w:rPr>
        <w:t>Z</w:t>
      </w:r>
      <w:r w:rsidR="007B56F2" w:rsidRPr="00116FD7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116FD7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116FD7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116FD7" w:rsidRDefault="00261C90" w:rsidP="00116FD7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bCs/>
          <w:sz w:val="20"/>
          <w:szCs w:val="20"/>
        </w:rPr>
        <w:lastRenderedPageBreak/>
        <w:t>Przyjmujący zamówienie</w:t>
      </w:r>
      <w:r w:rsidRPr="00116FD7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116FD7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116FD7" w:rsidRDefault="004F78F4" w:rsidP="00116FD7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116FD7" w:rsidRDefault="00261C90" w:rsidP="00116FD7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116FD7" w:rsidRDefault="00261C90" w:rsidP="00116FD7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116FD7" w:rsidRDefault="00261C90" w:rsidP="00116FD7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116FD7" w:rsidRDefault="00261C90" w:rsidP="00116FD7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116FD7" w:rsidRDefault="00261C90" w:rsidP="00116FD7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116FD7" w:rsidRDefault="00261C90" w:rsidP="00116FD7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116FD7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116FD7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116FD7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116FD7" w:rsidRDefault="00F30B7F" w:rsidP="00116FD7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116FD7" w:rsidRDefault="00261C90" w:rsidP="00116FD7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116FD7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116FD7">
        <w:rPr>
          <w:rFonts w:ascii="Bookman Old Style" w:hAnsi="Bookman Old Style"/>
          <w:sz w:val="20"/>
          <w:szCs w:val="20"/>
        </w:rPr>
        <w:t xml:space="preserve">jest pobierana na rzecz </w:t>
      </w:r>
      <w:r w:rsidRPr="00116FD7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amówienia</w:t>
      </w:r>
      <w:r w:rsidR="00EC1407" w:rsidRPr="00116FD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116FD7" w:rsidRDefault="004F78F4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116FD7" w:rsidRDefault="00261C90" w:rsidP="00116FD7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116FD7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116FD7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116FD7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116FD7">
        <w:rPr>
          <w:rFonts w:ascii="Bookman Old Style" w:hAnsi="Bookman Old Style"/>
          <w:sz w:val="20"/>
          <w:szCs w:val="20"/>
        </w:rPr>
        <w:t>Z</w:t>
      </w:r>
      <w:r w:rsidR="00B7370C" w:rsidRPr="00116FD7">
        <w:rPr>
          <w:rFonts w:ascii="Bookman Old Style" w:hAnsi="Bookman Old Style"/>
          <w:sz w:val="20"/>
          <w:szCs w:val="20"/>
        </w:rPr>
        <w:t>amówieni</w:t>
      </w:r>
      <w:r w:rsidR="002B5A4A" w:rsidRPr="00116FD7">
        <w:rPr>
          <w:rFonts w:ascii="Bookman Old Style" w:hAnsi="Bookman Old Style"/>
          <w:sz w:val="20"/>
          <w:szCs w:val="20"/>
        </w:rPr>
        <w:t>a</w:t>
      </w:r>
      <w:r w:rsidR="00B7370C" w:rsidRPr="00116FD7">
        <w:rPr>
          <w:rFonts w:ascii="Bookman Old Style" w:hAnsi="Bookman Old Style"/>
          <w:sz w:val="20"/>
          <w:szCs w:val="20"/>
        </w:rPr>
        <w:t xml:space="preserve"> </w:t>
      </w:r>
      <w:r w:rsidR="007351B1" w:rsidRPr="00116FD7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116FD7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116FD7" w:rsidRDefault="00B7370C" w:rsidP="00116FD7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116FD7" w:rsidRDefault="00B7370C" w:rsidP="00116FD7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116FD7">
        <w:rPr>
          <w:rFonts w:ascii="Bookman Old Style" w:hAnsi="Bookman Old Style"/>
          <w:sz w:val="20"/>
          <w:szCs w:val="20"/>
        </w:rPr>
        <w:t>Udzielającego Zamówienia</w:t>
      </w:r>
      <w:r w:rsidRPr="00116FD7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116FD7" w:rsidRDefault="00B7370C" w:rsidP="00116FD7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116FD7" w:rsidRDefault="00261C90" w:rsidP="00116FD7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116FD7">
        <w:rPr>
          <w:rFonts w:ascii="Bookman Old Style" w:hAnsi="Bookman Old Style"/>
          <w:sz w:val="20"/>
          <w:szCs w:val="20"/>
        </w:rPr>
        <w:t xml:space="preserve">                   </w:t>
      </w:r>
      <w:r w:rsidRPr="00116FD7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116FD7">
        <w:rPr>
          <w:rFonts w:ascii="Bookman Old Style" w:hAnsi="Bookman Old Style"/>
          <w:sz w:val="20"/>
          <w:szCs w:val="20"/>
        </w:rPr>
        <w:t>m także w ustawie</w:t>
      </w:r>
      <w:r w:rsidR="00124D75" w:rsidRPr="00116FD7">
        <w:rPr>
          <w:rFonts w:ascii="Bookman Old Style" w:hAnsi="Bookman Old Style"/>
          <w:sz w:val="20"/>
          <w:szCs w:val="20"/>
        </w:rPr>
        <w:t xml:space="preserve"> </w:t>
      </w:r>
      <w:r w:rsidRPr="00116FD7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116FD7">
        <w:rPr>
          <w:rFonts w:ascii="Bookman Old Style" w:hAnsi="Bookman Old Style"/>
          <w:sz w:val="20"/>
          <w:szCs w:val="20"/>
        </w:rPr>
        <w:t>z. U. z 2017</w:t>
      </w:r>
      <w:r w:rsidRPr="00116FD7">
        <w:rPr>
          <w:rFonts w:ascii="Bookman Old Style" w:hAnsi="Bookman Old Style"/>
          <w:sz w:val="20"/>
          <w:szCs w:val="20"/>
        </w:rPr>
        <w:t xml:space="preserve">r. poz. </w:t>
      </w:r>
      <w:r w:rsidR="000768FB" w:rsidRPr="00116FD7">
        <w:rPr>
          <w:rFonts w:ascii="Bookman Old Style" w:hAnsi="Bookman Old Style"/>
          <w:sz w:val="20"/>
          <w:szCs w:val="20"/>
        </w:rPr>
        <w:t>1938</w:t>
      </w:r>
      <w:r w:rsidR="00124D75" w:rsidRPr="00116FD7">
        <w:rPr>
          <w:rFonts w:ascii="Bookman Old Style" w:hAnsi="Bookman Old Style"/>
          <w:sz w:val="20"/>
          <w:szCs w:val="20"/>
        </w:rPr>
        <w:t xml:space="preserve"> </w:t>
      </w:r>
      <w:r w:rsidRPr="00116FD7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116FD7">
        <w:rPr>
          <w:rFonts w:ascii="Bookman Old Style" w:hAnsi="Bookman Old Style"/>
          <w:sz w:val="20"/>
          <w:szCs w:val="20"/>
        </w:rPr>
        <w:t>późn</w:t>
      </w:r>
      <w:proofErr w:type="spellEnd"/>
      <w:r w:rsidRPr="00116FD7">
        <w:rPr>
          <w:rFonts w:ascii="Bookman Old Style" w:hAnsi="Bookman Old Style"/>
          <w:sz w:val="20"/>
          <w:szCs w:val="20"/>
        </w:rPr>
        <w:t>. zm</w:t>
      </w:r>
      <w:r w:rsidR="00124D75" w:rsidRPr="00116FD7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116FD7" w:rsidRDefault="00B7370C" w:rsidP="00116FD7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116FD7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116FD7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116FD7">
        <w:rPr>
          <w:rFonts w:ascii="Bookman Old Style" w:hAnsi="Bookman Old Style"/>
          <w:sz w:val="20"/>
          <w:szCs w:val="20"/>
        </w:rPr>
        <w:t xml:space="preserve">ich </w:t>
      </w:r>
      <w:r w:rsidR="00DA7ED3" w:rsidRPr="00116FD7">
        <w:rPr>
          <w:rFonts w:ascii="Bookman Old Style" w:hAnsi="Bookman Old Style"/>
          <w:sz w:val="20"/>
          <w:szCs w:val="20"/>
        </w:rPr>
        <w:t>realizacji, chyba, ż</w:t>
      </w:r>
      <w:r w:rsidRPr="00116FD7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116FD7">
        <w:rPr>
          <w:rFonts w:ascii="Bookman Old Style" w:hAnsi="Bookman Old Style"/>
          <w:sz w:val="20"/>
          <w:szCs w:val="20"/>
        </w:rPr>
        <w:t>Udzielającego Zamówienia</w:t>
      </w:r>
      <w:r w:rsidR="007B56F2" w:rsidRPr="00116FD7">
        <w:rPr>
          <w:rFonts w:ascii="Bookman Old Style" w:hAnsi="Bookman Old Style"/>
          <w:sz w:val="20"/>
          <w:szCs w:val="20"/>
        </w:rPr>
        <w:t>.</w:t>
      </w:r>
      <w:r w:rsidRPr="00116FD7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116FD7" w:rsidRDefault="00FD0188" w:rsidP="00116FD7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</w:t>
      </w:r>
      <w:r w:rsidR="009B184C" w:rsidRPr="00116FD7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116FD7" w:rsidRDefault="004F78F4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116FD7" w:rsidRDefault="00261C90" w:rsidP="00116FD7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116FD7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116FD7">
        <w:rPr>
          <w:rFonts w:ascii="Bookman Old Style" w:hAnsi="Bookman Old Style" w:cs="Arial Narrow"/>
          <w:bCs/>
          <w:sz w:val="20"/>
          <w:szCs w:val="20"/>
        </w:rPr>
        <w:t>Z</w:t>
      </w:r>
      <w:r w:rsidRPr="00116FD7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116FD7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116FD7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116FD7">
        <w:rPr>
          <w:rFonts w:ascii="Bookman Old Style" w:hAnsi="Bookman Old Style" w:cs="Arial Narrow"/>
          <w:bCs/>
          <w:sz w:val="20"/>
          <w:szCs w:val="20"/>
        </w:rPr>
        <w:t>Z</w:t>
      </w:r>
      <w:r w:rsidRPr="00116FD7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116FD7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116FD7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16FD7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116FD7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16FD7">
        <w:rPr>
          <w:rFonts w:ascii="Bookman Old Style" w:hAnsi="Bookman Old Style" w:cs="Arial Narrow"/>
          <w:sz w:val="20"/>
          <w:szCs w:val="20"/>
        </w:rPr>
        <w:t>00/100)</w:t>
      </w:r>
      <w:r w:rsidR="00413EB6"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Pr="00116FD7">
        <w:rPr>
          <w:rFonts w:ascii="Bookman Old Style" w:hAnsi="Bookman Old Style" w:cs="Arial Narrow"/>
          <w:sz w:val="20"/>
          <w:szCs w:val="20"/>
        </w:rPr>
        <w:t xml:space="preserve">za </w:t>
      </w:r>
      <w:r w:rsidRPr="00116FD7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116FD7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116FD7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116FD7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116FD7" w:rsidRDefault="00D851A0" w:rsidP="00116FD7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116FD7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116FD7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116FD7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116FD7">
        <w:rPr>
          <w:rFonts w:ascii="Bookman Old Style" w:hAnsi="Bookman Old Style" w:cs="Arial Narrow"/>
          <w:sz w:val="20"/>
          <w:szCs w:val="20"/>
        </w:rPr>
        <w:lastRenderedPageBreak/>
        <w:t xml:space="preserve">w przedłożonym przez </w:t>
      </w:r>
      <w:r w:rsidR="00FD0188" w:rsidRPr="00116FD7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116FD7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116FD7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116FD7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116FD7" w:rsidRDefault="00261C90" w:rsidP="00116FD7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116FD7">
        <w:rPr>
          <w:rFonts w:ascii="Bookman Old Style" w:hAnsi="Bookman Old Style"/>
          <w:sz w:val="20"/>
          <w:szCs w:val="20"/>
        </w:rPr>
        <w:t>,</w:t>
      </w:r>
      <w:r w:rsidRPr="00116FD7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116FD7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116FD7" w:rsidRDefault="00261C90" w:rsidP="00116FD7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116FD7">
        <w:rPr>
          <w:rFonts w:ascii="Bookman Old Style" w:hAnsi="Bookman Old Style"/>
          <w:sz w:val="20"/>
          <w:szCs w:val="20"/>
        </w:rPr>
        <w:t xml:space="preserve">uznania </w:t>
      </w:r>
      <w:r w:rsidRPr="00116FD7">
        <w:rPr>
          <w:rFonts w:ascii="Bookman Old Style" w:hAnsi="Bookman Old Style"/>
          <w:sz w:val="20"/>
          <w:szCs w:val="20"/>
        </w:rPr>
        <w:t>ra</w:t>
      </w:r>
      <w:r w:rsidR="00FD0188" w:rsidRPr="00116FD7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116FD7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</w:t>
      </w:r>
      <w:r w:rsidR="00FF093B" w:rsidRPr="00116FD7">
        <w:rPr>
          <w:rFonts w:ascii="Bookman Old Style" w:hAnsi="Bookman Old Style"/>
          <w:sz w:val="20"/>
          <w:szCs w:val="20"/>
        </w:rPr>
        <w:t>e</w:t>
      </w:r>
      <w:r w:rsidRPr="00116FD7">
        <w:rPr>
          <w:rFonts w:ascii="Bookman Old Style" w:hAnsi="Bookman Old Style"/>
          <w:sz w:val="20"/>
          <w:szCs w:val="20"/>
        </w:rPr>
        <w:t xml:space="preserve">. </w:t>
      </w:r>
    </w:p>
    <w:p w14:paraId="327BA438" w14:textId="77777777" w:rsidR="00F2424B" w:rsidRPr="00116FD7" w:rsidRDefault="00F2424B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9.</w:t>
      </w:r>
    </w:p>
    <w:p w14:paraId="0586B333" w14:textId="7E9573E6" w:rsidR="005340C5" w:rsidRPr="00116FD7" w:rsidRDefault="00261C90" w:rsidP="00116FD7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116FD7">
        <w:rPr>
          <w:rFonts w:ascii="Bookman Old Style" w:hAnsi="Bookman Old Style"/>
          <w:b/>
          <w:sz w:val="20"/>
          <w:szCs w:val="20"/>
        </w:rPr>
        <w:t>1</w:t>
      </w:r>
      <w:r w:rsidR="00AD7AEB" w:rsidRPr="00116FD7">
        <w:rPr>
          <w:rFonts w:ascii="Bookman Old Style" w:hAnsi="Bookman Old Style"/>
          <w:b/>
          <w:sz w:val="20"/>
          <w:szCs w:val="20"/>
        </w:rPr>
        <w:t>9</w:t>
      </w:r>
      <w:r w:rsidR="00DA7ED3" w:rsidRPr="00116FD7">
        <w:rPr>
          <w:rFonts w:ascii="Bookman Old Style" w:hAnsi="Bookman Old Style"/>
          <w:b/>
          <w:sz w:val="20"/>
          <w:szCs w:val="20"/>
        </w:rPr>
        <w:t xml:space="preserve"> </w:t>
      </w:r>
      <w:r w:rsidR="00F2424B" w:rsidRPr="00116FD7">
        <w:rPr>
          <w:rFonts w:ascii="Bookman Old Style" w:hAnsi="Bookman Old Style"/>
          <w:b/>
          <w:sz w:val="20"/>
          <w:szCs w:val="20"/>
        </w:rPr>
        <w:t xml:space="preserve">lutego </w:t>
      </w:r>
      <w:r w:rsidR="00EC1407" w:rsidRPr="00116FD7">
        <w:rPr>
          <w:rFonts w:ascii="Bookman Old Style" w:hAnsi="Bookman Old Style"/>
          <w:b/>
          <w:sz w:val="20"/>
          <w:szCs w:val="20"/>
        </w:rPr>
        <w:t>201</w:t>
      </w:r>
      <w:r w:rsidR="00742806" w:rsidRPr="00116FD7">
        <w:rPr>
          <w:rFonts w:ascii="Bookman Old Style" w:hAnsi="Bookman Old Style"/>
          <w:b/>
          <w:sz w:val="20"/>
          <w:szCs w:val="20"/>
        </w:rPr>
        <w:t>8</w:t>
      </w:r>
      <w:r w:rsidR="00EC1407" w:rsidRPr="00116FD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116FD7">
        <w:rPr>
          <w:rFonts w:ascii="Bookman Old Style" w:hAnsi="Bookman Old Style"/>
          <w:sz w:val="20"/>
          <w:szCs w:val="20"/>
        </w:rPr>
        <w:t>do dnia</w:t>
      </w:r>
      <w:r w:rsidR="00EC1407" w:rsidRPr="00116FD7">
        <w:rPr>
          <w:rFonts w:ascii="Bookman Old Style" w:hAnsi="Bookman Old Style"/>
          <w:sz w:val="20"/>
          <w:szCs w:val="20"/>
        </w:rPr>
        <w:t xml:space="preserve"> </w:t>
      </w:r>
      <w:r w:rsidR="001E7600" w:rsidRPr="00116FD7">
        <w:rPr>
          <w:rFonts w:ascii="Bookman Old Style" w:hAnsi="Bookman Old Style"/>
          <w:sz w:val="20"/>
          <w:szCs w:val="20"/>
        </w:rPr>
        <w:t xml:space="preserve">                      </w:t>
      </w:r>
      <w:r w:rsidR="00F2424B" w:rsidRPr="00116FD7">
        <w:rPr>
          <w:rFonts w:ascii="Bookman Old Style" w:hAnsi="Bookman Old Style"/>
          <w:b/>
          <w:sz w:val="20"/>
          <w:szCs w:val="20"/>
        </w:rPr>
        <w:t>31 grudnia 2018</w:t>
      </w:r>
      <w:r w:rsidR="001E7600" w:rsidRPr="00116FD7">
        <w:rPr>
          <w:rFonts w:ascii="Bookman Old Style" w:hAnsi="Bookman Old Style"/>
          <w:b/>
          <w:sz w:val="20"/>
          <w:szCs w:val="20"/>
        </w:rPr>
        <w:t>r</w:t>
      </w:r>
      <w:r w:rsidR="005340C5" w:rsidRPr="00116FD7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116FD7" w:rsidRDefault="00261C90" w:rsidP="00116FD7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116FD7" w:rsidRDefault="00261C90" w:rsidP="00116FD7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116FD7" w:rsidRDefault="00261C90" w:rsidP="00116FD7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amówienia ud</w:t>
      </w:r>
      <w:r w:rsidR="00DD76A9" w:rsidRPr="00116FD7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116FD7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116FD7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116FD7">
        <w:rPr>
          <w:rFonts w:ascii="Bookman Old Style" w:hAnsi="Bookman Old Style"/>
          <w:sz w:val="20"/>
          <w:szCs w:val="20"/>
        </w:rPr>
        <w:t>albo</w:t>
      </w:r>
      <w:r w:rsidR="002B5A4A" w:rsidRPr="00116FD7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116FD7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116FD7" w:rsidRDefault="00261C90" w:rsidP="00116FD7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116FD7">
        <w:rPr>
          <w:rFonts w:ascii="Bookman Old Style" w:hAnsi="Bookman Old Style"/>
          <w:sz w:val="20"/>
          <w:szCs w:val="20"/>
        </w:rPr>
        <w:t>trzy</w:t>
      </w:r>
      <w:r w:rsidRPr="00116FD7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116FD7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116FD7" w:rsidRDefault="00261C90" w:rsidP="00116FD7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116FD7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116FD7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116FD7" w:rsidRDefault="00FD0188" w:rsidP="00116FD7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Udzielający Z</w:t>
      </w:r>
      <w:r w:rsidR="00261C90" w:rsidRPr="00116FD7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116FD7">
        <w:rPr>
          <w:rFonts w:ascii="Bookman Old Style" w:hAnsi="Bookman Old Style"/>
          <w:sz w:val="20"/>
          <w:szCs w:val="20"/>
        </w:rPr>
        <w:t>Z</w:t>
      </w:r>
      <w:r w:rsidR="00261C90" w:rsidRPr="00116FD7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116FD7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116FD7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116FD7" w:rsidRDefault="00261C90" w:rsidP="00116FD7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116FD7" w:rsidRDefault="00261C90" w:rsidP="00116FD7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116FD7" w:rsidRDefault="00EC1407" w:rsidP="00116FD7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116FD7" w:rsidRDefault="00FD0188" w:rsidP="00116FD7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</w:t>
      </w:r>
      <w:r w:rsidR="00261C90" w:rsidRPr="00116FD7">
        <w:rPr>
          <w:rFonts w:ascii="Bookman Old Style" w:hAnsi="Bookman Old Style"/>
          <w:sz w:val="20"/>
          <w:szCs w:val="20"/>
        </w:rPr>
        <w:t>amówieni</w:t>
      </w:r>
      <w:r w:rsidR="00642D78" w:rsidRPr="00116FD7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116FD7">
        <w:rPr>
          <w:rFonts w:ascii="Bookman Old Style" w:hAnsi="Bookman Old Style"/>
          <w:sz w:val="20"/>
          <w:szCs w:val="20"/>
        </w:rPr>
        <w:t>zawarcia umowy ubezpieczeni</w:t>
      </w:r>
      <w:r w:rsidR="00BB0A16" w:rsidRPr="00116FD7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116FD7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116FD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116FD7" w:rsidRDefault="00BB0A16" w:rsidP="00116FD7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116FD7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116FD7" w:rsidRDefault="00710C38" w:rsidP="00116FD7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116FD7">
        <w:rPr>
          <w:rFonts w:ascii="Bookman Old Style" w:hAnsi="Bookman Old Style"/>
          <w:sz w:val="20"/>
          <w:szCs w:val="20"/>
        </w:rPr>
        <w:t xml:space="preserve"> </w:t>
      </w:r>
      <w:r w:rsidRPr="00116FD7">
        <w:rPr>
          <w:rFonts w:ascii="Bookman Old Style" w:hAnsi="Bookman Old Style"/>
          <w:sz w:val="20"/>
          <w:szCs w:val="20"/>
        </w:rPr>
        <w:t xml:space="preserve">są </w:t>
      </w:r>
      <w:r w:rsidR="00BB0A16" w:rsidRPr="00116FD7">
        <w:rPr>
          <w:rFonts w:ascii="Bookman Old Style" w:hAnsi="Bookman Old Style"/>
          <w:sz w:val="20"/>
          <w:szCs w:val="20"/>
        </w:rPr>
        <w:t>zasadn</w:t>
      </w:r>
      <w:r w:rsidRPr="00116FD7">
        <w:rPr>
          <w:rFonts w:ascii="Bookman Old Style" w:hAnsi="Bookman Old Style"/>
          <w:sz w:val="20"/>
          <w:szCs w:val="20"/>
        </w:rPr>
        <w:t>e</w:t>
      </w:r>
      <w:r w:rsidR="00BB0A16" w:rsidRPr="00116FD7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Default="00FD0188" w:rsidP="00116FD7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</w:t>
      </w:r>
      <w:r w:rsidR="00261C90" w:rsidRPr="00116FD7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 w:rsidRPr="00116FD7">
        <w:rPr>
          <w:rFonts w:ascii="Bookman Old Style" w:hAnsi="Bookman Old Style"/>
          <w:sz w:val="20"/>
          <w:szCs w:val="20"/>
        </w:rPr>
        <w:t>trzy</w:t>
      </w:r>
      <w:r w:rsidR="00261C90" w:rsidRPr="00116FD7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116FD7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116FD7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72EDEB3" w14:textId="77777777" w:rsidR="00116FD7" w:rsidRPr="00116FD7" w:rsidRDefault="00116FD7" w:rsidP="00116FD7">
      <w:pPr>
        <w:spacing w:line="276" w:lineRule="auto"/>
        <w:ind w:left="284"/>
        <w:jc w:val="both"/>
        <w:rPr>
          <w:rFonts w:ascii="Bookman Old Style" w:hAnsi="Bookman Old Style"/>
          <w:sz w:val="20"/>
          <w:szCs w:val="20"/>
        </w:rPr>
      </w:pPr>
    </w:p>
    <w:p w14:paraId="468C3ADC" w14:textId="77777777" w:rsidR="00AD7AEB" w:rsidRPr="00116FD7" w:rsidRDefault="00AD7AEB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lastRenderedPageBreak/>
        <w:t>§ 10.</w:t>
      </w:r>
    </w:p>
    <w:p w14:paraId="0586B343" w14:textId="77777777" w:rsidR="00261C90" w:rsidRPr="00116FD7" w:rsidRDefault="00261C90" w:rsidP="00116FD7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116FD7" w:rsidRDefault="00261C90" w:rsidP="00116FD7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116FD7" w:rsidRDefault="00261C90" w:rsidP="00116FD7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116FD7">
        <w:rPr>
          <w:rFonts w:ascii="Bookman Old Style" w:hAnsi="Bookman Old Style"/>
          <w:sz w:val="20"/>
          <w:szCs w:val="20"/>
        </w:rPr>
        <w:t xml:space="preserve">czas, </w:t>
      </w:r>
      <w:r w:rsidRPr="00116FD7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116FD7">
        <w:rPr>
          <w:rFonts w:ascii="Bookman Old Style" w:hAnsi="Bookman Old Style"/>
          <w:sz w:val="20"/>
          <w:szCs w:val="20"/>
        </w:rPr>
        <w:t xml:space="preserve">udzielanych </w:t>
      </w:r>
      <w:r w:rsidRPr="00116FD7">
        <w:rPr>
          <w:rFonts w:ascii="Bookman Old Style" w:hAnsi="Bookman Old Style"/>
          <w:sz w:val="20"/>
          <w:szCs w:val="20"/>
        </w:rPr>
        <w:t>świad</w:t>
      </w:r>
      <w:r w:rsidR="00E509EF" w:rsidRPr="00116FD7">
        <w:rPr>
          <w:rFonts w:ascii="Bookman Old Style" w:hAnsi="Bookman Old Style"/>
          <w:sz w:val="20"/>
          <w:szCs w:val="20"/>
        </w:rPr>
        <w:t>czeń zdrowotnych</w:t>
      </w:r>
      <w:r w:rsidRPr="00116FD7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="00767426" w:rsidRPr="00116FD7">
        <w:rPr>
          <w:rFonts w:ascii="Bookman Old Style" w:hAnsi="Bookman Old Style"/>
          <w:sz w:val="20"/>
          <w:szCs w:val="20"/>
        </w:rPr>
        <w:t>amówienie</w:t>
      </w:r>
      <w:r w:rsidR="00124D75" w:rsidRPr="00116FD7">
        <w:rPr>
          <w:rFonts w:ascii="Bookman Old Style" w:hAnsi="Bookman Old Style"/>
          <w:sz w:val="20"/>
          <w:szCs w:val="20"/>
        </w:rPr>
        <w:t>.</w:t>
      </w:r>
      <w:r w:rsidR="00767426" w:rsidRPr="00116FD7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Pr="00116FD7" w:rsidRDefault="00EB1A7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116FD7" w:rsidRDefault="00261C90" w:rsidP="00116FD7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116FD7" w:rsidRDefault="00261C90" w:rsidP="00116FD7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116FD7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116FD7">
        <w:rPr>
          <w:rFonts w:ascii="Bookman Old Style" w:hAnsi="Bookman Old Style"/>
          <w:sz w:val="20"/>
          <w:szCs w:val="20"/>
        </w:rPr>
        <w:t>5</w:t>
      </w:r>
      <w:r w:rsidR="00363337" w:rsidRPr="00116FD7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116FD7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116FD7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116FD7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116FD7">
        <w:rPr>
          <w:rFonts w:ascii="Bookman Old Style" w:hAnsi="Bookman Old Style"/>
          <w:sz w:val="20"/>
          <w:szCs w:val="20"/>
        </w:rPr>
        <w:t xml:space="preserve">w przypadku </w:t>
      </w:r>
      <w:r w:rsidRPr="00116FD7">
        <w:rPr>
          <w:rFonts w:ascii="Bookman Old Style" w:hAnsi="Bookman Old Style"/>
          <w:sz w:val="20"/>
          <w:szCs w:val="20"/>
        </w:rPr>
        <w:t>rozwiązani</w:t>
      </w:r>
      <w:r w:rsidR="00363337" w:rsidRPr="00116FD7">
        <w:rPr>
          <w:rFonts w:ascii="Bookman Old Style" w:hAnsi="Bookman Old Style"/>
          <w:sz w:val="20"/>
          <w:szCs w:val="20"/>
        </w:rPr>
        <w:t>a</w:t>
      </w:r>
      <w:r w:rsidRPr="00116FD7">
        <w:rPr>
          <w:rFonts w:ascii="Bookman Old Style" w:hAnsi="Bookman Old Style"/>
          <w:sz w:val="20"/>
          <w:szCs w:val="20"/>
        </w:rPr>
        <w:t xml:space="preserve"> </w:t>
      </w:r>
      <w:r w:rsidR="003D5A99" w:rsidRPr="00116FD7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116FD7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</w:t>
      </w:r>
      <w:r w:rsidR="00F63592" w:rsidRPr="00116FD7">
        <w:rPr>
          <w:rFonts w:ascii="Bookman Old Style" w:hAnsi="Bookman Old Style"/>
          <w:sz w:val="20"/>
          <w:szCs w:val="20"/>
        </w:rPr>
        <w:t>,</w:t>
      </w:r>
      <w:r w:rsidR="00104A37" w:rsidRPr="00116FD7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116FD7" w:rsidRDefault="00261C90" w:rsidP="00116FD7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116FD7">
        <w:rPr>
          <w:rFonts w:ascii="Bookman Old Style" w:hAnsi="Bookman Old Style"/>
          <w:sz w:val="20"/>
          <w:szCs w:val="20"/>
        </w:rPr>
        <w:t xml:space="preserve"> </w:t>
      </w:r>
      <w:r w:rsidRPr="00116FD7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116FD7">
        <w:rPr>
          <w:rFonts w:ascii="Bookman Old Style" w:hAnsi="Bookman Old Style"/>
          <w:sz w:val="20"/>
          <w:szCs w:val="20"/>
        </w:rPr>
        <w:t xml:space="preserve">umowy </w:t>
      </w:r>
      <w:r w:rsidRPr="00116FD7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="00F63592" w:rsidRPr="00116FD7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116FD7" w:rsidRDefault="00F0223B" w:rsidP="00116FD7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116FD7" w:rsidRDefault="00710C38" w:rsidP="00116FD7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116FD7">
        <w:rPr>
          <w:rFonts w:ascii="Bookman Old Style" w:hAnsi="Bookman Old Style"/>
          <w:sz w:val="20"/>
          <w:szCs w:val="20"/>
        </w:rPr>
        <w:t>50</w:t>
      </w:r>
      <w:r w:rsidRPr="00116FD7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116FD7">
        <w:rPr>
          <w:rFonts w:ascii="Bookman Old Style" w:hAnsi="Bookman Old Style"/>
          <w:sz w:val="20"/>
          <w:szCs w:val="20"/>
        </w:rPr>
        <w:t xml:space="preserve">pięćdziesiąt </w:t>
      </w:r>
      <w:r w:rsidRPr="00116FD7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116FD7">
        <w:rPr>
          <w:rFonts w:ascii="Bookman Old Style" w:hAnsi="Bookman Old Style"/>
          <w:sz w:val="20"/>
          <w:szCs w:val="20"/>
        </w:rPr>
        <w:t xml:space="preserve">tydzień </w:t>
      </w:r>
      <w:r w:rsidRPr="00116FD7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116FD7">
        <w:rPr>
          <w:rFonts w:ascii="Bookman Old Style" w:hAnsi="Bookman Old Style"/>
          <w:sz w:val="20"/>
          <w:szCs w:val="20"/>
        </w:rPr>
        <w:t xml:space="preserve">                       </w:t>
      </w:r>
      <w:r w:rsidRPr="00116FD7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116FD7" w:rsidRDefault="00F0223B" w:rsidP="00116FD7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116FD7" w:rsidRDefault="00261C90" w:rsidP="00116FD7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116FD7" w:rsidRDefault="00261C90" w:rsidP="00116FD7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116FD7" w:rsidRDefault="00261C90" w:rsidP="00116FD7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116FD7">
        <w:rPr>
          <w:rFonts w:ascii="Bookman Old Style" w:hAnsi="Bookman Old Style"/>
          <w:sz w:val="20"/>
          <w:szCs w:val="20"/>
        </w:rPr>
        <w:t>ści Przyjmującego Z</w:t>
      </w:r>
      <w:r w:rsidRPr="00116FD7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116FD7" w:rsidRDefault="00261C90" w:rsidP="00116FD7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116FD7" w:rsidRDefault="00FF3E5D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116FD7" w:rsidRDefault="00261C90" w:rsidP="00116FD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116FD7" w:rsidRDefault="00261C90" w:rsidP="00116FD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116FD7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116FD7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116FD7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Pr="00116FD7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Pr="00116FD7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Pr="00116FD7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116FD7">
        <w:rPr>
          <w:rFonts w:ascii="Bookman Old Style" w:hAnsi="Bookman Old Style" w:cs="ArialMT"/>
          <w:sz w:val="20"/>
          <w:szCs w:val="20"/>
        </w:rPr>
        <w:t xml:space="preserve">cić zastępstwo innemu </w:t>
      </w:r>
      <w:r w:rsidR="00926544" w:rsidRPr="00116FD7">
        <w:rPr>
          <w:rFonts w:ascii="Bookman Old Style" w:hAnsi="Bookman Old Style" w:cs="ArialMT"/>
          <w:sz w:val="20"/>
          <w:szCs w:val="20"/>
        </w:rPr>
        <w:lastRenderedPageBreak/>
        <w:t xml:space="preserve">lekarzowi, który może przystąpić do realizacji świadczeń medycznych po uzyskaniu akceptacji przez </w:t>
      </w:r>
      <w:r w:rsidR="003C56F7" w:rsidRPr="00116FD7">
        <w:rPr>
          <w:rFonts w:ascii="Bookman Old Style" w:hAnsi="Bookman Old Style" w:cs="ArialMT"/>
          <w:sz w:val="20"/>
          <w:szCs w:val="20"/>
        </w:rPr>
        <w:t>U</w:t>
      </w:r>
      <w:r w:rsidR="00926544" w:rsidRPr="00116FD7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="00926544" w:rsidRPr="00116FD7">
        <w:rPr>
          <w:rFonts w:ascii="Bookman Old Style" w:hAnsi="Bookman Old Style" w:cs="ArialMT"/>
          <w:sz w:val="20"/>
          <w:szCs w:val="20"/>
        </w:rPr>
        <w:t>amówienie</w:t>
      </w:r>
      <w:r w:rsidR="00710C38" w:rsidRPr="00116FD7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116FD7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116FD7" w:rsidRDefault="00261C90" w:rsidP="00116FD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116FD7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Pr="00116FD7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116FD7" w:rsidRDefault="00261C90" w:rsidP="00116FD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Pr="00116FD7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116FD7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116FD7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Pr="00116FD7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116FD7">
        <w:rPr>
          <w:rFonts w:ascii="Bookman Old Style" w:hAnsi="Bookman Old Style" w:cs="ArialMT"/>
          <w:sz w:val="20"/>
          <w:szCs w:val="20"/>
        </w:rPr>
        <w:t>,</w:t>
      </w:r>
      <w:r w:rsidRPr="00116FD7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116FD7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116FD7">
        <w:rPr>
          <w:rFonts w:ascii="Bookman Old Style" w:hAnsi="Bookman Old Style" w:cs="ArialMT"/>
          <w:sz w:val="20"/>
          <w:szCs w:val="20"/>
        </w:rPr>
        <w:t>Z</w:t>
      </w:r>
      <w:r w:rsidR="00E509EF" w:rsidRPr="00116FD7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116FD7" w:rsidRDefault="00FF3E5D" w:rsidP="00116FD7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116FD7" w:rsidRDefault="00261C90" w:rsidP="00116FD7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116FD7" w:rsidRDefault="00261C90" w:rsidP="00116FD7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38D98341" w:rsidR="00261C90" w:rsidRPr="00116FD7" w:rsidRDefault="00261C90" w:rsidP="00116FD7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116FD7">
        <w:rPr>
          <w:rFonts w:ascii="Bookman Old Style" w:hAnsi="Bookman Old Style"/>
          <w:sz w:val="20"/>
          <w:szCs w:val="20"/>
        </w:rPr>
        <w:t xml:space="preserve"> </w:t>
      </w:r>
      <w:r w:rsidRPr="00116FD7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116FD7">
        <w:rPr>
          <w:rFonts w:ascii="Bookman Old Style" w:hAnsi="Bookman Old Style"/>
          <w:sz w:val="20"/>
          <w:szCs w:val="20"/>
        </w:rPr>
        <w:t xml:space="preserve"> z 201</w:t>
      </w:r>
      <w:r w:rsidR="005E1496" w:rsidRPr="00116FD7">
        <w:rPr>
          <w:rFonts w:ascii="Bookman Old Style" w:hAnsi="Bookman Old Style"/>
          <w:sz w:val="20"/>
          <w:szCs w:val="20"/>
        </w:rPr>
        <w:t>8</w:t>
      </w:r>
      <w:r w:rsidR="00F57F79" w:rsidRPr="00116FD7">
        <w:rPr>
          <w:rFonts w:ascii="Bookman Old Style" w:hAnsi="Bookman Old Style"/>
          <w:sz w:val="20"/>
          <w:szCs w:val="20"/>
        </w:rPr>
        <w:t xml:space="preserve">r., </w:t>
      </w:r>
      <w:r w:rsidRPr="00116FD7">
        <w:rPr>
          <w:rFonts w:ascii="Bookman Old Style" w:hAnsi="Bookman Old Style"/>
          <w:sz w:val="20"/>
          <w:szCs w:val="20"/>
        </w:rPr>
        <w:t xml:space="preserve">poz. </w:t>
      </w:r>
      <w:r w:rsidR="00742806" w:rsidRPr="00116FD7">
        <w:rPr>
          <w:rFonts w:ascii="Bookman Old Style" w:hAnsi="Bookman Old Style"/>
          <w:sz w:val="20"/>
          <w:szCs w:val="20"/>
        </w:rPr>
        <w:t>16</w:t>
      </w:r>
      <w:r w:rsidR="005E1496" w:rsidRPr="00116FD7">
        <w:rPr>
          <w:rFonts w:ascii="Bookman Old Style" w:hAnsi="Bookman Old Style"/>
          <w:sz w:val="20"/>
          <w:szCs w:val="20"/>
        </w:rPr>
        <w:t>0</w:t>
      </w:r>
      <w:r w:rsidRPr="00116FD7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116FD7" w:rsidRDefault="00261C90" w:rsidP="00116FD7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116FD7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116FD7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116FD7">
        <w:rPr>
          <w:rFonts w:ascii="Bookman Old Style" w:hAnsi="Bookman Old Style"/>
          <w:sz w:val="20"/>
          <w:szCs w:val="20"/>
        </w:rPr>
        <w:t>Z</w:t>
      </w:r>
      <w:r w:rsidRPr="00116FD7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116FD7" w:rsidRDefault="00261C90" w:rsidP="00116FD7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116FD7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Pr="00116FD7" w:rsidRDefault="00DA5628" w:rsidP="00116FD7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C0B9316" w14:textId="77777777" w:rsidR="00DA5628" w:rsidRPr="00116FD7" w:rsidRDefault="00DA5628" w:rsidP="00116FD7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31682F1" w14:textId="77777777" w:rsidR="00DA5628" w:rsidRPr="00116FD7" w:rsidRDefault="00DA5628" w:rsidP="00116FD7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1AA2A1F" w14:textId="77777777" w:rsidR="00DA5628" w:rsidRPr="00116FD7" w:rsidRDefault="00DA5628" w:rsidP="00116FD7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D27CC24" w14:textId="6DCC54F1" w:rsidR="00436AAB" w:rsidRPr="00116FD7" w:rsidRDefault="00261C90" w:rsidP="00116FD7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116FD7">
        <w:rPr>
          <w:rFonts w:ascii="Bookman Old Style" w:hAnsi="Bookman Old Style"/>
          <w:b/>
          <w:szCs w:val="20"/>
        </w:rPr>
        <w:t xml:space="preserve">UDZIELAJĄCY ZAMÓWIENIA </w:t>
      </w:r>
      <w:r w:rsidRPr="00116FD7">
        <w:rPr>
          <w:rFonts w:ascii="Bookman Old Style" w:hAnsi="Bookman Old Style"/>
          <w:b/>
          <w:szCs w:val="20"/>
        </w:rPr>
        <w:tab/>
      </w:r>
      <w:r w:rsidR="00905DF3" w:rsidRPr="00116FD7">
        <w:rPr>
          <w:rFonts w:ascii="Bookman Old Style" w:hAnsi="Bookman Old Style"/>
          <w:b/>
          <w:szCs w:val="20"/>
        </w:rPr>
        <w:tab/>
      </w:r>
      <w:r w:rsidRPr="00116FD7">
        <w:rPr>
          <w:rFonts w:ascii="Bookman Old Style" w:hAnsi="Bookman Old Style"/>
          <w:b/>
          <w:szCs w:val="20"/>
        </w:rPr>
        <w:t>PRZYJMUJĄCY ZAMÓWIE</w:t>
      </w:r>
      <w:bookmarkStart w:id="0" w:name="_GoBack"/>
      <w:bookmarkEnd w:id="0"/>
      <w:r w:rsidRPr="00116FD7">
        <w:rPr>
          <w:rFonts w:ascii="Bookman Old Style" w:hAnsi="Bookman Old Style"/>
          <w:b/>
          <w:szCs w:val="20"/>
        </w:rPr>
        <w:t>NIE</w:t>
      </w:r>
    </w:p>
    <w:sectPr w:rsidR="00436AAB" w:rsidRPr="00116FD7" w:rsidSect="00116FD7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47285" w14:textId="77777777" w:rsidR="0076257C" w:rsidRDefault="0076257C" w:rsidP="00304813">
      <w:r>
        <w:separator/>
      </w:r>
    </w:p>
  </w:endnote>
  <w:endnote w:type="continuationSeparator" w:id="0">
    <w:p w14:paraId="055F7899" w14:textId="77777777" w:rsidR="0076257C" w:rsidRDefault="0076257C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7629890D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42806">
      <w:rPr>
        <w:rFonts w:ascii="Cambria" w:hAnsi="Cambria"/>
        <w:i/>
        <w:sz w:val="20"/>
        <w:lang w:val="pl-PL"/>
      </w:rPr>
      <w:t>1</w:t>
    </w:r>
    <w:r w:rsidRPr="005340C5">
      <w:rPr>
        <w:rFonts w:ascii="Cambria" w:hAnsi="Cambria"/>
        <w:i/>
        <w:sz w:val="20"/>
      </w:rPr>
      <w:t>/201</w:t>
    </w:r>
    <w:r w:rsidR="00F2424B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116FD7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74BEB" w14:textId="77777777" w:rsidR="0076257C" w:rsidRDefault="0076257C" w:rsidP="00304813">
      <w:r>
        <w:separator/>
      </w:r>
    </w:p>
  </w:footnote>
  <w:footnote w:type="continuationSeparator" w:id="0">
    <w:p w14:paraId="7783811A" w14:textId="77777777" w:rsidR="0076257C" w:rsidRDefault="0076257C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1060B"/>
    <w:multiLevelType w:val="hybridMultilevel"/>
    <w:tmpl w:val="2F96E636"/>
    <w:lvl w:ilvl="0" w:tplc="26FE3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13026AE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459E"/>
    <w:rsid w:val="000C5DBA"/>
    <w:rsid w:val="000F70CA"/>
    <w:rsid w:val="000F7E33"/>
    <w:rsid w:val="00104A37"/>
    <w:rsid w:val="00104E3F"/>
    <w:rsid w:val="001146E2"/>
    <w:rsid w:val="001159F8"/>
    <w:rsid w:val="00116FD7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2E85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9521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1496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6F66F8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257C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D7AEB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B664B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1C0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24B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  <w:style w:type="paragraph" w:customStyle="1" w:styleId="BodyText3">
    <w:name w:val="Body Text 3"/>
    <w:basedOn w:val="Normalny"/>
    <w:rsid w:val="00EA1C0F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2888</Words>
  <Characters>17331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30</cp:revision>
  <cp:lastPrinted>2018-02-08T08:25:00Z</cp:lastPrinted>
  <dcterms:created xsi:type="dcterms:W3CDTF">2016-09-27T10:13:00Z</dcterms:created>
  <dcterms:modified xsi:type="dcterms:W3CDTF">2018-02-08T08:28:00Z</dcterms:modified>
</cp:coreProperties>
</file>