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700E8F44" w:rsidR="00205954" w:rsidRPr="00E430AE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bookmarkStart w:id="0" w:name="_GoBack"/>
      <w:bookmarkEnd w:id="0"/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C34FA1">
        <w:rPr>
          <w:rFonts w:ascii="Bookman Old Style" w:hAnsi="Bookman Old Style"/>
          <w:b/>
          <w:sz w:val="24"/>
          <w:lang w:val="pl-PL"/>
        </w:rPr>
        <w:t>……</w:t>
      </w:r>
      <w:r w:rsidR="00592290" w:rsidRPr="00E430AE">
        <w:rPr>
          <w:rFonts w:ascii="Bookman Old Style" w:hAnsi="Bookman Old Style"/>
          <w:b/>
          <w:sz w:val="24"/>
        </w:rPr>
        <w:t>/201</w:t>
      </w:r>
      <w:r w:rsidR="00B27541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3FCC6437" w:rsidR="00E75E84" w:rsidRPr="00E430AE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C34FA1">
        <w:rPr>
          <w:rFonts w:ascii="Bookman Old Style" w:hAnsi="Bookman Old Style"/>
          <w:b/>
          <w:szCs w:val="20"/>
        </w:rPr>
        <w:t xml:space="preserve">…… </w:t>
      </w:r>
      <w:r w:rsidR="00B27541">
        <w:rPr>
          <w:rFonts w:ascii="Bookman Old Style" w:hAnsi="Bookman Old Style"/>
          <w:b/>
          <w:szCs w:val="20"/>
        </w:rPr>
        <w:t xml:space="preserve">grudnia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B27541">
        <w:rPr>
          <w:rFonts w:ascii="Bookman Old Style" w:hAnsi="Bookman Old Style"/>
          <w:b/>
          <w:szCs w:val="20"/>
        </w:rPr>
        <w:t>8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pomiędzy:</w:t>
      </w:r>
    </w:p>
    <w:p w14:paraId="46BEE1FF" w14:textId="77777777" w:rsidR="00397180" w:rsidRPr="00440563" w:rsidRDefault="00397180" w:rsidP="0039718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44056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44056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44056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</w:t>
      </w:r>
      <w:r>
        <w:rPr>
          <w:rFonts w:ascii="Bookman Old Style" w:hAnsi="Bookman Old Style"/>
          <w:sz w:val="20"/>
          <w:szCs w:val="20"/>
        </w:rPr>
        <w:t>9</w:t>
      </w:r>
      <w:r w:rsidRPr="00440563">
        <w:rPr>
          <w:rFonts w:ascii="Bookman Old Style" w:hAnsi="Bookman Old Style"/>
          <w:sz w:val="20"/>
          <w:szCs w:val="20"/>
        </w:rPr>
        <w:t>00.000,00 zł w całości wniesiony,</w:t>
      </w:r>
    </w:p>
    <w:p w14:paraId="23F0DC2A" w14:textId="77777777" w:rsidR="00397180" w:rsidRPr="00440563" w:rsidRDefault="00397180" w:rsidP="0039718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440563">
        <w:rPr>
          <w:rFonts w:ascii="Bookman Old Style" w:hAnsi="Bookman Old Style"/>
          <w:sz w:val="20"/>
        </w:rPr>
        <w:t xml:space="preserve">którą reprezentuje </w:t>
      </w:r>
      <w:r w:rsidRPr="00440563">
        <w:rPr>
          <w:rFonts w:ascii="Bookman Old Style" w:hAnsi="Bookman Old Style"/>
          <w:b/>
          <w:sz w:val="20"/>
        </w:rPr>
        <w:t xml:space="preserve">Marek Drobik </w:t>
      </w:r>
      <w:r w:rsidRPr="00440563">
        <w:rPr>
          <w:rFonts w:ascii="Bookman Old Style" w:hAnsi="Bookman Old Style"/>
          <w:sz w:val="20"/>
        </w:rPr>
        <w:t xml:space="preserve">– </w:t>
      </w:r>
      <w:r w:rsidRPr="00440563">
        <w:rPr>
          <w:rFonts w:ascii="Bookman Old Style" w:hAnsi="Bookman Old Style"/>
          <w:b/>
          <w:sz w:val="20"/>
        </w:rPr>
        <w:t>Prezesa Zarządu</w:t>
      </w:r>
      <w:r w:rsidRPr="00440563">
        <w:rPr>
          <w:rFonts w:ascii="Bookman Old Style" w:hAnsi="Bookman Old Style"/>
          <w:sz w:val="20"/>
        </w:rPr>
        <w:t>,</w:t>
      </w:r>
    </w:p>
    <w:p w14:paraId="0586B2DC" w14:textId="6A3AF9A4" w:rsidR="00261C90" w:rsidRPr="00E430AE" w:rsidRDefault="00397180" w:rsidP="0039718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40563">
        <w:rPr>
          <w:rFonts w:ascii="Bookman Old Style" w:hAnsi="Bookman Old Style"/>
          <w:sz w:val="20"/>
        </w:rPr>
        <w:t xml:space="preserve">zwaną w treści umowy </w:t>
      </w:r>
      <w:r w:rsidRPr="001E468B">
        <w:rPr>
          <w:rFonts w:ascii="Bookman Old Style" w:hAnsi="Bookman Old Style"/>
          <w:sz w:val="20"/>
        </w:rPr>
        <w:t>„</w:t>
      </w:r>
      <w:r>
        <w:rPr>
          <w:rFonts w:ascii="Bookman Old Style" w:hAnsi="Bookman Old Style"/>
          <w:b/>
          <w:sz w:val="20"/>
        </w:rPr>
        <w:t>Udzielającym zamówienia</w:t>
      </w:r>
      <w:r w:rsidR="00264D69" w:rsidRPr="00E430AE">
        <w:rPr>
          <w:rFonts w:ascii="Bookman Old Style" w:hAnsi="Bookman Old Style"/>
          <w:b/>
          <w:sz w:val="20"/>
          <w:szCs w:val="20"/>
        </w:rPr>
        <w:t>”</w:t>
      </w:r>
      <w:r w:rsidR="00261C90" w:rsidRPr="00E430AE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430AE" w:rsidRDefault="00261C90" w:rsidP="00A873F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</w:t>
      </w:r>
    </w:p>
    <w:p w14:paraId="472553BE" w14:textId="011903CF" w:rsidR="00781F23" w:rsidRPr="00D6673C" w:rsidRDefault="00C34FA1" w:rsidP="00781F2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>
        <w:rPr>
          <w:rFonts w:ascii="Bookman Old Style" w:hAnsi="Bookman Old Style" w:cs="Arial Narrow"/>
          <w:sz w:val="20"/>
          <w:szCs w:val="20"/>
        </w:rPr>
        <w:t xml:space="preserve">prowadzącą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ul. </w:t>
      </w:r>
      <w:r>
        <w:rPr>
          <w:rFonts w:ascii="Bookman Old Style" w:hAnsi="Bookman Old Style" w:cs="Arial Narrow"/>
          <w:sz w:val="20"/>
          <w:szCs w:val="20"/>
        </w:rPr>
        <w:t>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, </w:t>
      </w:r>
      <w:r>
        <w:rPr>
          <w:rFonts w:ascii="Bookman Old Style" w:hAnsi="Bookman Old Style" w:cs="Arial Narrow"/>
          <w:sz w:val="20"/>
          <w:szCs w:val="20"/>
        </w:rPr>
        <w:t>…………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 posiadając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prawo wykonywania zawodu </w:t>
      </w:r>
      <w:r>
        <w:rPr>
          <w:rFonts w:ascii="Bookman Old Style" w:hAnsi="Bookman Old Style" w:cs="Arial Narrow"/>
          <w:b/>
          <w:sz w:val="20"/>
          <w:szCs w:val="20"/>
        </w:rPr>
        <w:t>………</w:t>
      </w:r>
      <w:r w:rsidR="00781F23" w:rsidRPr="00D6673C">
        <w:rPr>
          <w:rFonts w:ascii="Bookman Old Style" w:hAnsi="Bookman Old Style" w:cs="Arial Narrow"/>
          <w:sz w:val="20"/>
          <w:szCs w:val="20"/>
        </w:rPr>
        <w:t>,</w:t>
      </w:r>
      <w:r w:rsidR="00781F23" w:rsidRPr="00D6673C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781F23" w:rsidRPr="00D6673C">
        <w:rPr>
          <w:rFonts w:ascii="Bookman Old Style" w:hAnsi="Bookman Old Style" w:cs="Arial Narrow"/>
          <w:sz w:val="20"/>
          <w:szCs w:val="20"/>
        </w:rPr>
        <w:t>wpisan</w:t>
      </w:r>
      <w:r>
        <w:rPr>
          <w:rFonts w:ascii="Bookman Old Style" w:hAnsi="Bookman Old Style" w:cs="Arial Narrow"/>
          <w:sz w:val="20"/>
          <w:szCs w:val="20"/>
        </w:rPr>
        <w:t>ą(</w:t>
      </w:r>
      <w:proofErr w:type="spellStart"/>
      <w:r>
        <w:rPr>
          <w:rFonts w:ascii="Bookman Old Style" w:hAnsi="Bookman Old Style" w:cs="Arial Narrow"/>
          <w:sz w:val="20"/>
          <w:szCs w:val="20"/>
        </w:rPr>
        <w:t>ym</w:t>
      </w:r>
      <w:proofErr w:type="spellEnd"/>
      <w:r>
        <w:rPr>
          <w:rFonts w:ascii="Bookman Old Style" w:hAnsi="Bookman Old Style" w:cs="Arial Narrow"/>
          <w:sz w:val="20"/>
          <w:szCs w:val="20"/>
        </w:rPr>
        <w:t xml:space="preserve">) </w:t>
      </w:r>
      <w:r w:rsidR="00781F23" w:rsidRPr="00D6673C">
        <w:rPr>
          <w:rFonts w:ascii="Bookman Old Style" w:hAnsi="Bookman Old Style" w:cs="Arial Narrow"/>
          <w:sz w:val="20"/>
          <w:szCs w:val="20"/>
        </w:rPr>
        <w:t xml:space="preserve">do rejestru podmiotów wykonujących działalność leczniczą pod numerem księgi rejestrowej </w:t>
      </w:r>
      <w:r>
        <w:rPr>
          <w:rFonts w:ascii="Bookman Old Style" w:hAnsi="Bookman Old Style" w:cs="Arial Narrow"/>
          <w:sz w:val="20"/>
          <w:szCs w:val="20"/>
        </w:rPr>
        <w:t>………………</w:t>
      </w:r>
      <w:r w:rsidR="00781F23">
        <w:rPr>
          <w:rFonts w:ascii="Bookman Old Style" w:hAnsi="Bookman Old Style" w:cs="Arial Narrow"/>
          <w:sz w:val="20"/>
          <w:szCs w:val="20"/>
        </w:rPr>
        <w:t xml:space="preserve">, </w:t>
      </w:r>
      <w:r w:rsidR="00781F23" w:rsidRPr="00911AC4">
        <w:rPr>
          <w:rFonts w:ascii="Bookman Old Style" w:hAnsi="Bookman Old Style"/>
          <w:sz w:val="20"/>
          <w:szCs w:val="20"/>
        </w:rPr>
        <w:t>posługując</w:t>
      </w:r>
      <w:r w:rsidR="00781F23">
        <w:rPr>
          <w:rFonts w:ascii="Bookman Old Style" w:hAnsi="Bookman Old Style"/>
          <w:sz w:val="20"/>
          <w:szCs w:val="20"/>
        </w:rPr>
        <w:t xml:space="preserve">ą </w:t>
      </w:r>
      <w:r w:rsidR="00781F23" w:rsidRPr="00D6673C">
        <w:rPr>
          <w:rFonts w:ascii="Bookman Old Style" w:hAnsi="Bookman Old Style"/>
          <w:sz w:val="20"/>
          <w:szCs w:val="20"/>
        </w:rPr>
        <w:t xml:space="preserve">się NIP: </w:t>
      </w:r>
      <w:r>
        <w:rPr>
          <w:rFonts w:ascii="Bookman Old Style" w:hAnsi="Bookman Old Style"/>
          <w:sz w:val="20"/>
          <w:szCs w:val="20"/>
        </w:rPr>
        <w:t xml:space="preserve">……… </w:t>
      </w:r>
      <w:r w:rsidR="00781F23" w:rsidRPr="00D6673C">
        <w:rPr>
          <w:rFonts w:ascii="Bookman Old Style" w:hAnsi="Bookman Old Style"/>
          <w:sz w:val="20"/>
          <w:szCs w:val="20"/>
        </w:rPr>
        <w:t xml:space="preserve">oraz REGON </w:t>
      </w:r>
      <w:r>
        <w:rPr>
          <w:rFonts w:ascii="Bookman Old Style" w:hAnsi="Bookman Old Style"/>
          <w:sz w:val="20"/>
          <w:szCs w:val="20"/>
        </w:rPr>
        <w:t>…………</w:t>
      </w:r>
      <w:r w:rsidR="00781F23" w:rsidRPr="00D6673C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06299C22" w:rsidR="001B558B" w:rsidRPr="00E430AE" w:rsidRDefault="00C34FA1" w:rsidP="00781F2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</w:t>
      </w:r>
      <w:r w:rsidR="00781F23" w:rsidRPr="00E430AE">
        <w:rPr>
          <w:rFonts w:ascii="Bookman Old Style" w:hAnsi="Bookman Old Style"/>
          <w:sz w:val="20"/>
          <w:szCs w:val="20"/>
        </w:rPr>
        <w:t>wan</w:t>
      </w:r>
      <w:r w:rsidR="00781F23">
        <w:rPr>
          <w:rFonts w:ascii="Bookman Old Style" w:hAnsi="Bookman Old Style"/>
          <w:sz w:val="20"/>
          <w:szCs w:val="20"/>
        </w:rPr>
        <w:t>ą</w:t>
      </w:r>
      <w:r>
        <w:rPr>
          <w:rFonts w:ascii="Bookman Old Style" w:hAnsi="Bookman Old Style"/>
          <w:sz w:val="20"/>
          <w:szCs w:val="20"/>
        </w:rPr>
        <w:t>(</w:t>
      </w:r>
      <w:proofErr w:type="spellStart"/>
      <w:r>
        <w:rPr>
          <w:rFonts w:ascii="Bookman Old Style" w:hAnsi="Bookman Old Style"/>
          <w:sz w:val="20"/>
          <w:szCs w:val="20"/>
        </w:rPr>
        <w:t>ym</w:t>
      </w:r>
      <w:proofErr w:type="spellEnd"/>
      <w:r>
        <w:rPr>
          <w:rFonts w:ascii="Bookman Old Style" w:hAnsi="Bookman Old Style"/>
          <w:sz w:val="20"/>
          <w:szCs w:val="20"/>
        </w:rPr>
        <w:t>)</w:t>
      </w:r>
      <w:r w:rsidR="00781F23">
        <w:rPr>
          <w:rFonts w:ascii="Bookman Old Style" w:hAnsi="Bookman Old Style"/>
          <w:sz w:val="20"/>
          <w:szCs w:val="20"/>
        </w:rPr>
        <w:t xml:space="preserve"> </w:t>
      </w:r>
      <w:r w:rsidR="00781F23" w:rsidRPr="00E430AE">
        <w:rPr>
          <w:rFonts w:ascii="Bookman Old Style" w:hAnsi="Bookman Old Style"/>
          <w:sz w:val="20"/>
          <w:szCs w:val="20"/>
        </w:rPr>
        <w:t xml:space="preserve">dalej </w:t>
      </w:r>
      <w:r w:rsidR="00781F23" w:rsidRPr="00E430AE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E430AE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Default="00261C90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2C9DC90B" w14:textId="77777777" w:rsidR="00A873FA" w:rsidRDefault="00A873FA" w:rsidP="00F7145F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365DA689" w:rsidR="007F52DA" w:rsidRPr="00E430AE" w:rsidRDefault="00B27541" w:rsidP="00F7145F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D24399">
        <w:rPr>
          <w:rFonts w:ascii="Bookman Old Style" w:eastAsia="Bookman Old Style" w:hAnsi="Bookman Old Style"/>
          <w:sz w:val="20"/>
          <w:szCs w:val="20"/>
        </w:rPr>
        <w:t xml:space="preserve">stosownie do przepisów art. 26-27 ustawy z dnia 15 kwietnia 2011r. o działalności leczniczej (tekst jedn.: Dz. U. z 2018r. poz. 160), w wyniku przeprowadzenia konkursu ofert na wykonywanie świadczeń zdrowotnych w zakresie </w:t>
      </w:r>
      <w:r w:rsidR="007F52DA" w:rsidRPr="00E430AE">
        <w:rPr>
          <w:rFonts w:ascii="Bookman Old Style" w:eastAsia="Bookman Old Style" w:hAnsi="Bookman Old Style"/>
          <w:sz w:val="20"/>
          <w:szCs w:val="20"/>
        </w:rPr>
        <w:t xml:space="preserve">pełnienia obowiązków </w:t>
      </w:r>
      <w:r w:rsidR="00361FCA">
        <w:rPr>
          <w:rFonts w:ascii="Bookman Old Style" w:eastAsia="Bookman Old Style" w:hAnsi="Bookman Old Style"/>
          <w:sz w:val="20"/>
          <w:szCs w:val="20"/>
        </w:rPr>
        <w:t>lekarza</w:t>
      </w:r>
      <w:r w:rsidR="00605CF7">
        <w:rPr>
          <w:rFonts w:ascii="Bookman Old Style" w:eastAsia="Bookman Old Style" w:hAnsi="Bookman Old Style"/>
          <w:sz w:val="20"/>
          <w:szCs w:val="20"/>
        </w:rPr>
        <w:t xml:space="preserve">, </w:t>
      </w:r>
      <w:r w:rsidR="007F52DA" w:rsidRPr="00E430AE">
        <w:rPr>
          <w:rFonts w:ascii="Bookman Old Style" w:eastAsia="Bookman Old Style" w:hAnsi="Bookman Old Style"/>
          <w:sz w:val="20"/>
          <w:szCs w:val="20"/>
        </w:rPr>
        <w:t>zawarto umowę o następującej treści:</w:t>
      </w:r>
    </w:p>
    <w:p w14:paraId="5DF62819" w14:textId="77777777" w:rsidR="00605CF7" w:rsidRDefault="00605CF7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430AE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1.</w:t>
      </w:r>
    </w:p>
    <w:p w14:paraId="2313C666" w14:textId="1F6A901A" w:rsidR="004A0119" w:rsidRDefault="004A0119" w:rsidP="004A011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 xml:space="preserve">obowiązków </w:t>
      </w:r>
      <w:r w:rsidRPr="00CB664B">
        <w:rPr>
          <w:rFonts w:ascii="Bookman Old Style" w:hAnsi="Bookman Old Style"/>
          <w:b/>
          <w:color w:val="000000"/>
          <w:kern w:val="144"/>
        </w:rPr>
        <w:t>L</w:t>
      </w:r>
      <w:r>
        <w:rPr>
          <w:rFonts w:ascii="Bookman Old Style" w:hAnsi="Bookman Old Style"/>
          <w:b/>
          <w:color w:val="000000"/>
          <w:kern w:val="144"/>
        </w:rPr>
        <w:t xml:space="preserve">ekarza </w:t>
      </w:r>
      <w:r w:rsidRPr="00EB1A70">
        <w:rPr>
          <w:rFonts w:ascii="Bookman Old Style" w:hAnsi="Bookman Old Style"/>
          <w:b/>
          <w:color w:val="000000"/>
          <w:kern w:val="144"/>
        </w:rPr>
        <w:t xml:space="preserve">Oddziału </w:t>
      </w:r>
      <w:r>
        <w:rPr>
          <w:rFonts w:ascii="Bookman Old Style" w:hAnsi="Bookman Old Style"/>
          <w:b/>
          <w:color w:val="000000"/>
          <w:kern w:val="144"/>
        </w:rPr>
        <w:t>Rehabilitacyjnego Szpitala w Pokoju</w:t>
      </w:r>
      <w:r w:rsidRPr="00EB1A70">
        <w:rPr>
          <w:rFonts w:ascii="Bookman Old Style" w:hAnsi="Bookman Old Style"/>
          <w:b/>
          <w:color w:val="000000"/>
          <w:kern w:val="144"/>
        </w:rPr>
        <w:t xml:space="preserve"> </w:t>
      </w:r>
      <w:r>
        <w:rPr>
          <w:rFonts w:ascii="Bookman Old Style" w:hAnsi="Bookman Old Style"/>
          <w:b/>
          <w:color w:val="000000"/>
          <w:kern w:val="144"/>
        </w:rPr>
        <w:t xml:space="preserve">w wymiarze </w:t>
      </w:r>
      <w:r>
        <w:rPr>
          <w:rFonts w:ascii="Bookman Old Style" w:hAnsi="Bookman Old Style"/>
          <w:b/>
          <w:color w:val="000000"/>
          <w:kern w:val="144"/>
        </w:rPr>
        <w:t>przeciętnie 125 godzin miesięcznie</w:t>
      </w:r>
      <w:r>
        <w:rPr>
          <w:rFonts w:ascii="Bookman Old Style" w:hAnsi="Bookman Old Style"/>
          <w:b/>
          <w:color w:val="000000"/>
          <w:kern w:val="144"/>
        </w:rPr>
        <w:t>.</w:t>
      </w:r>
    </w:p>
    <w:p w14:paraId="48AF0F65" w14:textId="77777777" w:rsidR="004A0119" w:rsidRPr="000C459E" w:rsidRDefault="004A0119" w:rsidP="004A011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0C459E">
        <w:rPr>
          <w:rFonts w:ascii="Bookman Old Style" w:hAnsi="Bookman Old Style"/>
        </w:rPr>
        <w:t>Obowiązki lekarza muszą być pełnione zgodnie z ustalonym harmonogramem.</w:t>
      </w:r>
    </w:p>
    <w:p w14:paraId="7EEE7572" w14:textId="77777777" w:rsidR="004A0119" w:rsidRPr="00EB1A70" w:rsidRDefault="004A0119" w:rsidP="004A011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Obowiązki lekarza Poradni muszą być pełnione zgodnie z harmonogramem pracy Poradni, zgłoszonym do NFZ.</w:t>
      </w:r>
    </w:p>
    <w:p w14:paraId="1D1C9BDD" w14:textId="77777777" w:rsidR="004A0119" w:rsidRPr="00EB1A70" w:rsidRDefault="004A0119" w:rsidP="004A0119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6D943417" w14:textId="77777777" w:rsidR="004A0119" w:rsidRPr="00EB1A70" w:rsidRDefault="004A0119" w:rsidP="004A0119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699F4925" w14:textId="77777777" w:rsidR="004A0119" w:rsidRPr="00EB1A70" w:rsidRDefault="004A0119" w:rsidP="004A011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0586B2ED" w14:textId="1EC5F4C6" w:rsidR="00F44F0F" w:rsidRPr="00D0680B" w:rsidRDefault="004A0119" w:rsidP="004A0119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430AE">
        <w:rPr>
          <w:rFonts w:ascii="Bookman Old Style" w:hAnsi="Bookman Old Style"/>
        </w:rPr>
        <w:t>.</w:t>
      </w:r>
    </w:p>
    <w:p w14:paraId="0586B2EF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430AE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430AE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1)</w:t>
      </w:r>
      <w:r w:rsidRPr="00E430AE">
        <w:rPr>
          <w:rFonts w:ascii="Bookman Old Style" w:hAnsi="Bookman Old Style"/>
          <w:sz w:val="20"/>
          <w:szCs w:val="20"/>
        </w:rPr>
        <w:tab/>
        <w:t>Szc</w:t>
      </w:r>
      <w:r w:rsidR="00905DF3" w:rsidRPr="00E430AE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2)</w:t>
      </w:r>
      <w:r w:rsidRPr="00E430AE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430AE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3.</w:t>
      </w:r>
    </w:p>
    <w:p w14:paraId="0586B2F5" w14:textId="5062959E" w:rsidR="00261C90" w:rsidRPr="00E430AE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E430AE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="00261C90" w:rsidRPr="00E430AE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430AE">
        <w:rPr>
          <w:rFonts w:ascii="Bookman Old Style" w:hAnsi="Bookman Old Style"/>
          <w:sz w:val="20"/>
          <w:szCs w:val="20"/>
        </w:rPr>
        <w:t>A</w:t>
      </w:r>
      <w:r w:rsidR="00261C90" w:rsidRPr="00E430AE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430AE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430AE">
        <w:rPr>
          <w:rFonts w:ascii="Bookman Old Style" w:hAnsi="Bookman Old Style"/>
          <w:sz w:val="20"/>
          <w:szCs w:val="20"/>
        </w:rPr>
        <w:t>oraz wewnętrzn</w:t>
      </w:r>
      <w:r w:rsidR="00737E43" w:rsidRPr="00E430AE">
        <w:rPr>
          <w:rFonts w:ascii="Bookman Old Style" w:hAnsi="Bookman Old Style"/>
          <w:sz w:val="20"/>
          <w:szCs w:val="20"/>
        </w:rPr>
        <w:t xml:space="preserve">ym </w:t>
      </w:r>
      <w:r w:rsidR="00737E43" w:rsidRPr="00E430AE">
        <w:rPr>
          <w:rFonts w:ascii="Bookman Old Style" w:hAnsi="Bookman Old Style"/>
          <w:sz w:val="20"/>
          <w:szCs w:val="20"/>
        </w:rPr>
        <w:lastRenderedPageBreak/>
        <w:t>uregulowaniom Udzielającego Zamówienia w zakresie</w:t>
      </w:r>
      <w:r w:rsidR="00416B16" w:rsidRPr="00E430AE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430AE">
        <w:rPr>
          <w:rFonts w:ascii="Bookman Old Style" w:hAnsi="Bookman Old Style"/>
          <w:sz w:val="20"/>
          <w:szCs w:val="20"/>
        </w:rPr>
        <w:t>ddział</w:t>
      </w:r>
      <w:r w:rsidR="00D75A28" w:rsidRPr="00E430AE">
        <w:rPr>
          <w:rFonts w:ascii="Bookman Old Style" w:hAnsi="Bookman Old Style"/>
          <w:sz w:val="20"/>
          <w:szCs w:val="20"/>
        </w:rPr>
        <w:t xml:space="preserve">ów, </w:t>
      </w:r>
      <w:r w:rsidR="00166852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430AE">
        <w:rPr>
          <w:rFonts w:ascii="Bookman Old Style" w:hAnsi="Bookman Old Style"/>
          <w:sz w:val="20"/>
          <w:szCs w:val="20"/>
        </w:rPr>
        <w:t>a w szczególności</w:t>
      </w:r>
      <w:r w:rsidR="00803170" w:rsidRPr="00E430AE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430AE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430AE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430AE">
        <w:rPr>
          <w:rFonts w:ascii="Bookman Old Style" w:hAnsi="Bookman Old Style"/>
          <w:sz w:val="20"/>
          <w:szCs w:val="20"/>
        </w:rPr>
        <w:t>SCM Sp. z o. o.</w:t>
      </w:r>
      <w:r w:rsidR="00F44F0F" w:rsidRPr="00E430AE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430AE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prowadzenia na bieżąco dokładnej i systematycznej dokumentacji medycznej pacjentów, zgodnie </w:t>
      </w:r>
      <w:r w:rsidRPr="00F7145F">
        <w:rPr>
          <w:rFonts w:ascii="Bookman Old Style" w:hAnsi="Bookman Old Style"/>
          <w:sz w:val="20"/>
          <w:szCs w:val="20"/>
        </w:rPr>
        <w:t>z obowiązującymi przepisami i wymaganymi standardami Narodowego Funduszu Zdrowia</w:t>
      </w:r>
      <w:r w:rsidR="00F44F0F" w:rsidRPr="00F7145F">
        <w:rPr>
          <w:rFonts w:ascii="Bookman Old Style" w:hAnsi="Bookman Old Style"/>
          <w:sz w:val="20"/>
          <w:szCs w:val="20"/>
        </w:rPr>
        <w:t xml:space="preserve"> i Ministra Zdrowia</w:t>
      </w:r>
      <w:r w:rsidRPr="00F7145F">
        <w:rPr>
          <w:rFonts w:ascii="Bookman Old Style" w:hAnsi="Bookman Old Style"/>
          <w:sz w:val="20"/>
          <w:szCs w:val="20"/>
        </w:rPr>
        <w:t>,</w:t>
      </w:r>
    </w:p>
    <w:p w14:paraId="7B8BB7E7" w14:textId="30D09366" w:rsidR="00EF2A4A" w:rsidRPr="00F7145F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zlecani</w:t>
      </w:r>
      <w:r w:rsidR="004620C1" w:rsidRPr="00F7145F">
        <w:rPr>
          <w:rFonts w:ascii="Bookman Old Style" w:hAnsi="Bookman Old Style"/>
          <w:sz w:val="20"/>
          <w:szCs w:val="20"/>
        </w:rPr>
        <w:t>a</w:t>
      </w:r>
      <w:r w:rsidRPr="00F7145F">
        <w:rPr>
          <w:rFonts w:ascii="Bookman Old Style" w:hAnsi="Bookman Old Style"/>
          <w:sz w:val="20"/>
          <w:szCs w:val="20"/>
        </w:rPr>
        <w:t xml:space="preserve"> badań diagnostycznych, laboratoryjnych i </w:t>
      </w:r>
      <w:r w:rsidR="004620C1" w:rsidRPr="00F7145F">
        <w:rPr>
          <w:rFonts w:ascii="Bookman Old Style" w:hAnsi="Bookman Old Style"/>
          <w:sz w:val="20"/>
          <w:szCs w:val="20"/>
        </w:rPr>
        <w:t xml:space="preserve">ordynacja </w:t>
      </w:r>
      <w:r w:rsidRPr="00F7145F">
        <w:rPr>
          <w:rFonts w:ascii="Bookman Old Style" w:hAnsi="Bookman Old Style"/>
          <w:sz w:val="20"/>
          <w:szCs w:val="20"/>
        </w:rPr>
        <w:t>leków w oparciu o system informatyczny funkcjonujący u Udzielającego zamówienia,</w:t>
      </w:r>
    </w:p>
    <w:p w14:paraId="0586B2FB" w14:textId="77777777" w:rsidR="00597E52" w:rsidRPr="00F7145F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F7145F">
        <w:rPr>
          <w:rFonts w:ascii="Bookman Old Style" w:hAnsi="Bookman Old Style"/>
          <w:sz w:val="20"/>
          <w:szCs w:val="20"/>
        </w:rPr>
        <w:t>SCM Sp. z o. o.</w:t>
      </w:r>
      <w:r w:rsidR="00B74541" w:rsidRPr="00F7145F">
        <w:rPr>
          <w:rFonts w:ascii="Bookman Old Style" w:hAnsi="Bookman Old Style"/>
          <w:sz w:val="20"/>
          <w:szCs w:val="20"/>
        </w:rPr>
        <w:t>,</w:t>
      </w:r>
      <w:r w:rsidR="0088305E" w:rsidRPr="00F7145F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F7145F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F7145F">
        <w:rPr>
          <w:rFonts w:ascii="Bookman Old Style" w:hAnsi="Bookman Old Style"/>
          <w:sz w:val="20"/>
          <w:szCs w:val="20"/>
        </w:rPr>
        <w:t xml:space="preserve"> </w:t>
      </w:r>
      <w:r w:rsidR="00E03CD7" w:rsidRPr="00F7145F">
        <w:rPr>
          <w:rFonts w:ascii="Bookman Old Style" w:hAnsi="Bookman Old Style"/>
          <w:sz w:val="20"/>
          <w:szCs w:val="20"/>
        </w:rPr>
        <w:t>t</w:t>
      </w:r>
      <w:r w:rsidR="0088305E" w:rsidRPr="00F7145F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F7145F">
        <w:rPr>
          <w:rFonts w:ascii="Bookman Old Style" w:hAnsi="Bookman Old Style"/>
          <w:sz w:val="20"/>
          <w:szCs w:val="20"/>
        </w:rPr>
        <w:t xml:space="preserve">zasad </w:t>
      </w:r>
      <w:r w:rsidRPr="00F7145F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F7145F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>posiadania</w:t>
      </w:r>
      <w:r w:rsidR="00A21188" w:rsidRPr="00F7145F">
        <w:rPr>
          <w:rFonts w:ascii="Bookman Old Style" w:hAnsi="Bookman Old Style"/>
          <w:sz w:val="20"/>
          <w:szCs w:val="20"/>
        </w:rPr>
        <w:t xml:space="preserve"> </w:t>
      </w:r>
      <w:r w:rsidR="007A4645" w:rsidRPr="00F7145F">
        <w:rPr>
          <w:rFonts w:ascii="Bookman Old Style" w:hAnsi="Bookman Old Style"/>
          <w:sz w:val="20"/>
          <w:szCs w:val="20"/>
        </w:rPr>
        <w:t xml:space="preserve">aktualnych uprawnień </w:t>
      </w:r>
      <w:r w:rsidRPr="00F7145F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F7145F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396088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F7145F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F7145F">
        <w:rPr>
          <w:rFonts w:ascii="Bookman Old Style" w:hAnsi="Bookman Old Style"/>
          <w:sz w:val="20"/>
          <w:szCs w:val="20"/>
        </w:rPr>
        <w:t xml:space="preserve">naradach, </w:t>
      </w:r>
      <w:r w:rsidRPr="00F7145F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F7145F">
        <w:rPr>
          <w:rFonts w:ascii="Bookman Old Style" w:hAnsi="Bookman Old Style"/>
          <w:sz w:val="20"/>
          <w:szCs w:val="20"/>
        </w:rPr>
        <w:t>i</w:t>
      </w:r>
      <w:r w:rsidRPr="00F7145F">
        <w:rPr>
          <w:rFonts w:ascii="Bookman Old Style" w:hAnsi="Bookman Old Style"/>
          <w:sz w:val="20"/>
          <w:szCs w:val="20"/>
        </w:rPr>
        <w:t>, akredytacji</w:t>
      </w:r>
      <w:r w:rsidR="007B2C3C" w:rsidRPr="00F7145F">
        <w:rPr>
          <w:rFonts w:ascii="Bookman Old Style" w:hAnsi="Bookman Old Style"/>
          <w:sz w:val="20"/>
          <w:szCs w:val="20"/>
        </w:rPr>
        <w:t xml:space="preserve"> </w:t>
      </w:r>
      <w:r w:rsidRPr="00F7145F">
        <w:rPr>
          <w:rFonts w:ascii="Bookman Old Style" w:hAnsi="Bookman Old Style"/>
          <w:sz w:val="20"/>
          <w:szCs w:val="20"/>
        </w:rPr>
        <w:t xml:space="preserve">i systemu zarządzania jakością </w:t>
      </w:r>
      <w:r w:rsidRPr="00396088">
        <w:rPr>
          <w:rFonts w:ascii="Bookman Old Style" w:hAnsi="Bookman Old Style"/>
          <w:sz w:val="20"/>
          <w:szCs w:val="20"/>
        </w:rPr>
        <w:t>organizowanych przez U</w:t>
      </w:r>
      <w:r w:rsidR="002B5A4A" w:rsidRPr="00396088">
        <w:rPr>
          <w:rFonts w:ascii="Bookman Old Style" w:hAnsi="Bookman Old Style"/>
          <w:sz w:val="20"/>
          <w:szCs w:val="20"/>
        </w:rPr>
        <w:t>dzielającego zamówienia</w:t>
      </w:r>
      <w:r w:rsidR="003C7BD9" w:rsidRPr="00396088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EC140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>poddawania się kontroli zarządczej,</w:t>
      </w:r>
    </w:p>
    <w:p w14:paraId="1851B981" w14:textId="632B5F24" w:rsidR="00B27541" w:rsidRPr="00040161" w:rsidRDefault="00B27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   z zakresu medycyny pracy i przedkładania stosownych zaświadczeń w przewidzianych prawem terminach. W przypadku wykonania tych badań w wymaganym terminie                    u lekarza medycyny pracy wskazanego przez Udzielającego zamówienia - </w:t>
      </w:r>
      <w:r w:rsidRPr="00040161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040161">
        <w:rPr>
          <w:rFonts w:ascii="Bookman Old Style" w:hAnsi="Bookman Old Style"/>
          <w:sz w:val="20"/>
          <w:szCs w:val="20"/>
        </w:rPr>
        <w:t xml:space="preserve">Przyjmujący zamówienie, do celów orzecznictwa                        z zakresu medycyny pracy,  zobowiązany będzie do uzyskania opisu stanowiska pracy </w:t>
      </w:r>
      <w:r w:rsidR="00073F95">
        <w:rPr>
          <w:rFonts w:ascii="Bookman Old Style" w:hAnsi="Bookman Old Style"/>
          <w:sz w:val="20"/>
          <w:szCs w:val="20"/>
        </w:rPr>
        <w:t xml:space="preserve">                 </w:t>
      </w:r>
      <w:r w:rsidRPr="00040161">
        <w:rPr>
          <w:rFonts w:ascii="Bookman Old Style" w:hAnsi="Bookman Old Style"/>
          <w:sz w:val="20"/>
          <w:szCs w:val="20"/>
        </w:rPr>
        <w:t>u pracownika BHP Udzielającego zamówienia.</w:t>
      </w:r>
    </w:p>
    <w:p w14:paraId="0586B301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2DF05166" w14:textId="78D6983C" w:rsidR="00F95F4A" w:rsidRPr="00F66DE1" w:rsidRDefault="00F95F4A" w:rsidP="00F95F4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F66DE1">
        <w:rPr>
          <w:rFonts w:ascii="Bookman Old Style" w:hAnsi="Bookman Old Style"/>
          <w:b/>
          <w:sz w:val="20"/>
          <w:szCs w:val="20"/>
        </w:rPr>
        <w:t>nieodpłatnej</w:t>
      </w:r>
      <w:r w:rsidRPr="00F66DE1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F66DE1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F66DE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F66DE1">
        <w:rPr>
          <w:rFonts w:ascii="Bookman Old Style" w:hAnsi="Bookman Old Style"/>
          <w:sz w:val="20"/>
          <w:szCs w:val="20"/>
        </w:rPr>
        <w:t xml:space="preserve"> umowy, w terminie uzgodnionym </w:t>
      </w:r>
      <w:r w:rsidR="00073F95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F66DE1">
        <w:rPr>
          <w:rFonts w:ascii="Bookman Old Style" w:hAnsi="Bookman Old Style"/>
          <w:sz w:val="20"/>
          <w:szCs w:val="20"/>
        </w:rPr>
        <w:t>z Udzielającym zamówienia,</w:t>
      </w:r>
      <w:r w:rsidRPr="00F66DE1">
        <w:rPr>
          <w:rFonts w:ascii="Bookman Old Style" w:hAnsi="Bookman Old Style"/>
          <w:b/>
          <w:sz w:val="20"/>
          <w:szCs w:val="20"/>
        </w:rPr>
        <w:t xml:space="preserve"> </w:t>
      </w:r>
      <w:r w:rsidRPr="00F66DE1">
        <w:rPr>
          <w:rFonts w:ascii="Bookman Old Style" w:hAnsi="Bookman Old Style"/>
          <w:sz w:val="20"/>
          <w:szCs w:val="20"/>
        </w:rPr>
        <w:t>przy czym minimum jedna przerwa  w wykonywaniu obowiązków wynikających z niniejszej umowy musi wynosić co najmniej 14 dni kalendarzowych w każdym roku obowiązywania umowy (do rozliczenia 10 dni roboczych).</w:t>
      </w:r>
    </w:p>
    <w:p w14:paraId="776F8866" w14:textId="259BB3CA" w:rsidR="00F95F4A" w:rsidRPr="00F66DE1" w:rsidRDefault="00F95F4A" w:rsidP="00F95F4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F66DE1">
        <w:rPr>
          <w:rFonts w:ascii="Bookman Old Style" w:hAnsi="Bookman Old Style"/>
          <w:b/>
          <w:sz w:val="20"/>
          <w:szCs w:val="20"/>
        </w:rPr>
        <w:t>odpłatnej</w:t>
      </w:r>
      <w:r w:rsidRPr="00F66DE1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F66DE1">
        <w:rPr>
          <w:rFonts w:ascii="Bookman Old Style" w:hAnsi="Bookman Old Style"/>
          <w:b/>
          <w:sz w:val="20"/>
          <w:szCs w:val="20"/>
        </w:rPr>
        <w:t>dwóch</w:t>
      </w:r>
      <w:r w:rsidRPr="00F66DE1">
        <w:rPr>
          <w:rFonts w:ascii="Bookman Old Style" w:hAnsi="Bookman Old Style"/>
          <w:sz w:val="20"/>
          <w:szCs w:val="20"/>
        </w:rPr>
        <w:t xml:space="preserve"> </w:t>
      </w:r>
      <w:r w:rsidRPr="00F66DE1">
        <w:rPr>
          <w:rFonts w:ascii="Bookman Old Style" w:hAnsi="Bookman Old Style"/>
          <w:b/>
          <w:sz w:val="20"/>
          <w:szCs w:val="20"/>
        </w:rPr>
        <w:t>dni</w:t>
      </w:r>
      <w:r w:rsidRPr="00F66DE1">
        <w:rPr>
          <w:rFonts w:ascii="Bookman Old Style" w:hAnsi="Bookman Old Style"/>
          <w:sz w:val="20"/>
          <w:szCs w:val="20"/>
        </w:rPr>
        <w:t xml:space="preserve"> (maksymalnie do rozliczenia 10 godzin świadczenia usług zdrowotnych) w każdym roku obowiązywania umowy, w celu podnoszenia swoich kwalifikacji zawodowych związanych </w:t>
      </w:r>
      <w:r w:rsidR="00073F95">
        <w:rPr>
          <w:rFonts w:ascii="Bookman Old Style" w:hAnsi="Bookman Old Style"/>
          <w:sz w:val="20"/>
          <w:szCs w:val="20"/>
        </w:rPr>
        <w:t xml:space="preserve">                   </w:t>
      </w:r>
      <w:r w:rsidRPr="00F66DE1">
        <w:rPr>
          <w:rFonts w:ascii="Bookman Old Style" w:hAnsi="Bookman Old Style"/>
          <w:sz w:val="20"/>
          <w:szCs w:val="20"/>
        </w:rPr>
        <w:t xml:space="preserve">z realizacją świadczeń zdrowotnych realizowanych na rzecz Udzielającego Zamówienia, </w:t>
      </w:r>
      <w:r w:rsidR="00073F95">
        <w:rPr>
          <w:rFonts w:ascii="Bookman Old Style" w:hAnsi="Bookman Old Style"/>
          <w:sz w:val="20"/>
          <w:szCs w:val="20"/>
        </w:rPr>
        <w:t xml:space="preserve">                      </w:t>
      </w:r>
      <w:r w:rsidRPr="00F66DE1">
        <w:rPr>
          <w:rFonts w:ascii="Bookman Old Style" w:hAnsi="Bookman Old Style"/>
          <w:sz w:val="20"/>
          <w:szCs w:val="20"/>
        </w:rPr>
        <w:t>w terminie uzgodnionym z Udzielającym Zamówienia, po jego akceptacji oraz uzyskaniu zgody.</w:t>
      </w:r>
    </w:p>
    <w:p w14:paraId="20105742" w14:textId="614D07A6" w:rsidR="00F95F4A" w:rsidRPr="00F95F4A" w:rsidRDefault="00F95F4A" w:rsidP="00F95F4A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F66DE1">
        <w:rPr>
          <w:rFonts w:ascii="Bookman Old Style" w:hAnsi="Bookman Old Style"/>
          <w:sz w:val="20"/>
          <w:szCs w:val="20"/>
        </w:rPr>
        <w:t>Warunkiem niezbędnym do wyrażenia zgody przez Udzielającego Zamówienia na planowaną przerwę w wykonywaniu obowiązków wynikających z niniejszej umowy jest pisemne</w:t>
      </w:r>
      <w:r w:rsidRPr="00116FD7">
        <w:rPr>
          <w:rFonts w:ascii="Bookman Old Style" w:hAnsi="Bookman Old Style"/>
          <w:sz w:val="20"/>
          <w:szCs w:val="20"/>
        </w:rPr>
        <w:t xml:space="preserve"> powiadomienie Udzielającego Zamówienia o takim zamiarze, złożone przez Przyjmującego Zamówienie nie później niż </w:t>
      </w:r>
      <w:r w:rsidRPr="00116FD7">
        <w:rPr>
          <w:rFonts w:ascii="Bookman Old Style" w:hAnsi="Bookman Old Style"/>
          <w:b/>
          <w:sz w:val="20"/>
          <w:szCs w:val="20"/>
        </w:rPr>
        <w:t>30 dni przed</w:t>
      </w:r>
      <w:r w:rsidRPr="00116FD7">
        <w:rPr>
          <w:rFonts w:ascii="Bookman Old Style" w:hAnsi="Bookman Old Style"/>
          <w:sz w:val="20"/>
          <w:szCs w:val="20"/>
        </w:rPr>
        <w:t xml:space="preserve"> pierwszym dniem planowanej przerwy </w:t>
      </w:r>
      <w:r w:rsidR="00073F95">
        <w:rPr>
          <w:rFonts w:ascii="Bookman Old Style" w:hAnsi="Bookman Old Style"/>
          <w:sz w:val="20"/>
          <w:szCs w:val="20"/>
        </w:rPr>
        <w:t xml:space="preserve">                                 </w:t>
      </w:r>
      <w:r w:rsidRPr="00116FD7">
        <w:rPr>
          <w:rFonts w:ascii="Bookman Old Style" w:hAnsi="Bookman Old Style"/>
          <w:sz w:val="20"/>
          <w:szCs w:val="20"/>
        </w:rPr>
        <w:t>w wykonywaniu jego obowiązków na druku udostępnionym przez Udzielającego zamówienia</w:t>
      </w:r>
      <w:r w:rsidR="00073F95">
        <w:rPr>
          <w:rFonts w:ascii="Bookman Old Style" w:hAnsi="Bookman Old Style"/>
          <w:sz w:val="20"/>
          <w:szCs w:val="20"/>
        </w:rPr>
        <w:t>.</w:t>
      </w:r>
    </w:p>
    <w:p w14:paraId="0586B304" w14:textId="77777777" w:rsidR="00261C90" w:rsidRPr="00E430AE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3258FF8E" w:rsidR="00597E52" w:rsidRPr="00E430AE" w:rsidRDefault="00B27541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D24399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z 2018r., poz. 160) oraz przepisów rozporządzenia Ministra Finansów z dnia 22 grudnia 2011r. </w:t>
      </w:r>
      <w:r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D24399">
        <w:rPr>
          <w:rFonts w:ascii="Bookman Old Style" w:hAnsi="Bookman Old Style" w:cs="Arial Narrow"/>
          <w:sz w:val="20"/>
          <w:szCs w:val="20"/>
        </w:rPr>
        <w:t>w sprawie obowiązkowego ubezpieczenia odpowiedzialności cywilnej podmiotu wykonującego działalność leczniczą (Dz. U. z 2011r., Nr 293, poz. 1729</w:t>
      </w:r>
      <w:r w:rsidR="00A21188" w:rsidRPr="00E430AE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lastRenderedPageBreak/>
        <w:t>systematycznego przedłużania umowy ubezpieczenia od odpowiedzialności cywilnej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</w:t>
      </w:r>
      <w:r w:rsidR="007351B1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430AE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430AE">
        <w:rPr>
          <w:rFonts w:ascii="Bookman Old Style" w:hAnsi="Bookman Old Style" w:cs="Arial Narrow"/>
          <w:sz w:val="20"/>
          <w:szCs w:val="20"/>
        </w:rPr>
        <w:t>Z</w:t>
      </w:r>
      <w:r w:rsidR="002978A5" w:rsidRPr="00E430AE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417CB48E" w:rsidR="00597E52" w:rsidRDefault="00A21188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E430AE">
        <w:rPr>
          <w:rFonts w:ascii="Bookman Old Style" w:hAnsi="Bookman Old Style" w:cs="Arial Narrow"/>
          <w:sz w:val="20"/>
          <w:szCs w:val="20"/>
        </w:rPr>
        <w:t xml:space="preserve"> oraz badań diagnostycznych </w:t>
      </w:r>
      <w:r w:rsidR="00F44F0F" w:rsidRPr="00E430AE">
        <w:rPr>
          <w:rFonts w:ascii="Bookman Old Style" w:hAnsi="Bookman Old Style" w:cs="Arial Narrow"/>
          <w:sz w:val="20"/>
          <w:szCs w:val="20"/>
        </w:rPr>
        <w:t>dla pacjentów</w:t>
      </w:r>
      <w:r w:rsidR="005D7185">
        <w:rPr>
          <w:rFonts w:ascii="Bookman Old Style" w:hAnsi="Bookman Old Style" w:cs="Arial Narrow"/>
          <w:sz w:val="20"/>
          <w:szCs w:val="20"/>
        </w:rPr>
        <w:t xml:space="preserve"> Udzielającego zamówienia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, </w:t>
      </w:r>
      <w:r w:rsidRPr="00E430AE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14:paraId="2C0B2E8C" w14:textId="77777777" w:rsidR="004A0119" w:rsidRDefault="004A0119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brania czynnego udziału w pracach komisji, zespołów i komitetów działających w SCM Sp. z o. o. , w przypadku powołania do ich składu, nie więcej niż w trzech zespołach, komitetach lub komisjach</w:t>
      </w:r>
      <w:r w:rsidRPr="00E430AE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0A" w14:textId="44058767" w:rsidR="00597E52" w:rsidRPr="00E430AE" w:rsidRDefault="00F30B7F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</w:t>
      </w:r>
      <w:r w:rsidR="005D7185">
        <w:rPr>
          <w:rFonts w:ascii="Bookman Old Style" w:hAnsi="Bookman Old Style" w:cs="Arial Narrow"/>
          <w:sz w:val="20"/>
          <w:szCs w:val="20"/>
        </w:rPr>
        <w:t>ielający zamówienie ma podpisane</w:t>
      </w:r>
      <w:r w:rsidRPr="00E430AE">
        <w:rPr>
          <w:rFonts w:ascii="Bookman Old Style" w:hAnsi="Bookman Old Style" w:cs="Arial Narrow"/>
          <w:sz w:val="20"/>
          <w:szCs w:val="20"/>
        </w:rPr>
        <w:t xml:space="preserve"> w tym zakresie</w:t>
      </w:r>
      <w:r w:rsidR="00926544" w:rsidRPr="00E430AE">
        <w:rPr>
          <w:rFonts w:ascii="Bookman Old Style" w:hAnsi="Bookman Old Style" w:cs="Arial Narrow"/>
          <w:sz w:val="20"/>
          <w:szCs w:val="20"/>
        </w:rPr>
        <w:t xml:space="preserve"> umow</w:t>
      </w:r>
      <w:r w:rsidR="005D7185">
        <w:rPr>
          <w:rFonts w:ascii="Bookman Old Style" w:hAnsi="Bookman Old Style" w:cs="Arial Narrow"/>
          <w:sz w:val="20"/>
          <w:szCs w:val="20"/>
        </w:rPr>
        <w:t>y</w:t>
      </w:r>
      <w:r w:rsidR="00926544" w:rsidRPr="00E430AE">
        <w:rPr>
          <w:rFonts w:ascii="Bookman Old Style" w:hAnsi="Bookman Old Style" w:cs="Arial Narrow"/>
          <w:sz w:val="20"/>
          <w:szCs w:val="20"/>
        </w:rPr>
        <w:t>,</w:t>
      </w:r>
      <w:r w:rsidR="00A33FD5" w:rsidRPr="00E430AE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430AE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6C47B5EF" w:rsidR="00597E52" w:rsidRPr="00E430AE" w:rsidRDefault="00926544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430AE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5D7185">
        <w:rPr>
          <w:rFonts w:ascii="Bookman Old Style" w:hAnsi="Bookman Old Style" w:cs="Arial Narrow"/>
          <w:sz w:val="20"/>
          <w:szCs w:val="20"/>
        </w:rPr>
        <w:t>Udzielającego zamówienia</w:t>
      </w:r>
      <w:r w:rsidRPr="00E430AE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538B3160" w:rsidR="00261C90" w:rsidRPr="00E430AE" w:rsidRDefault="00261C90" w:rsidP="00F7145F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430AE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</w:t>
      </w:r>
      <w:r w:rsidRPr="00E430AE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430AE">
        <w:rPr>
          <w:rFonts w:ascii="Bookman Old Style" w:hAnsi="Bookman Old Style" w:cs="Arial Narrow"/>
          <w:sz w:val="20"/>
          <w:szCs w:val="20"/>
        </w:rPr>
        <w:t>.</w:t>
      </w:r>
    </w:p>
    <w:p w14:paraId="0586B30E" w14:textId="77777777" w:rsidR="00261C90" w:rsidRPr="007B2C3C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7B2C3C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7B2C3C">
        <w:rPr>
          <w:rFonts w:ascii="Bookman Old Style" w:hAnsi="Bookman Old Style"/>
          <w:sz w:val="20"/>
          <w:szCs w:val="20"/>
        </w:rPr>
        <w:t>Z</w:t>
      </w:r>
      <w:r w:rsidRPr="007B2C3C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>
        <w:rPr>
          <w:rFonts w:ascii="Bookman Old Style" w:hAnsi="Bookman Old Style"/>
          <w:sz w:val="20"/>
          <w:szCs w:val="20"/>
        </w:rPr>
        <w:t xml:space="preserve">            </w:t>
      </w:r>
      <w:r w:rsidRPr="007B2C3C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>
        <w:rPr>
          <w:rFonts w:ascii="Bookman Old Style" w:hAnsi="Bookman Old Style"/>
          <w:sz w:val="20"/>
          <w:szCs w:val="20"/>
        </w:rPr>
        <w:t xml:space="preserve">          </w:t>
      </w:r>
      <w:r w:rsidRPr="007B2C3C">
        <w:rPr>
          <w:rFonts w:ascii="Bookman Old Style" w:hAnsi="Bookman Old Style"/>
          <w:sz w:val="20"/>
          <w:szCs w:val="20"/>
        </w:rPr>
        <w:t xml:space="preserve">z dnia </w:t>
      </w:r>
      <w:r w:rsidR="00977176" w:rsidRPr="007B2C3C">
        <w:rPr>
          <w:rFonts w:ascii="Bookman Old Style" w:hAnsi="Bookman Old Style"/>
          <w:sz w:val="20"/>
          <w:szCs w:val="20"/>
        </w:rPr>
        <w:t>9 listopada 2015</w:t>
      </w:r>
      <w:r w:rsidRPr="007B2C3C">
        <w:rPr>
          <w:rFonts w:ascii="Bookman Old Style" w:hAnsi="Bookman Old Style"/>
          <w:sz w:val="20"/>
          <w:szCs w:val="20"/>
        </w:rPr>
        <w:t xml:space="preserve">r.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7B2C3C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7B2C3C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7B2C3C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7B2C3C">
        <w:rPr>
          <w:rFonts w:ascii="Bookman Old Style" w:hAnsi="Bookman Old Style"/>
          <w:sz w:val="20"/>
          <w:szCs w:val="20"/>
        </w:rPr>
        <w:t xml:space="preserve"> (</w:t>
      </w:r>
      <w:r w:rsidR="00977176" w:rsidRPr="007B2C3C">
        <w:rPr>
          <w:rFonts w:ascii="Bookman Old Style" w:hAnsi="Bookman Old Style"/>
          <w:sz w:val="20"/>
          <w:szCs w:val="20"/>
        </w:rPr>
        <w:t>Dz. U. z 2015</w:t>
      </w:r>
      <w:r w:rsidR="00710C38" w:rsidRPr="007B2C3C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7B2C3C">
        <w:rPr>
          <w:rFonts w:ascii="Bookman Old Style" w:hAnsi="Bookman Old Style"/>
          <w:sz w:val="20"/>
          <w:szCs w:val="20"/>
        </w:rPr>
        <w:t>2069</w:t>
      </w:r>
      <w:r w:rsidRPr="007B2C3C">
        <w:rPr>
          <w:rFonts w:ascii="Bookman Old Style" w:hAnsi="Bookman Old Style"/>
          <w:sz w:val="20"/>
          <w:szCs w:val="20"/>
        </w:rPr>
        <w:t>)</w:t>
      </w:r>
      <w:r w:rsidR="00977176" w:rsidRPr="007B2C3C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26596C66" w:rsidR="00BB0A16" w:rsidRPr="00EC140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2C3C">
        <w:rPr>
          <w:rFonts w:ascii="Bookman Old Style" w:hAnsi="Bookman Old Style"/>
          <w:sz w:val="20"/>
          <w:szCs w:val="20"/>
        </w:rPr>
        <w:t>Przyjmujący</w:t>
      </w:r>
      <w:r w:rsidRPr="00EC1407">
        <w:rPr>
          <w:rFonts w:ascii="Bookman Old Style" w:hAnsi="Bookman Old Style"/>
          <w:sz w:val="20"/>
          <w:szCs w:val="20"/>
        </w:rPr>
        <w:t xml:space="preserve"> Z</w:t>
      </w:r>
      <w:r w:rsidR="00261C90" w:rsidRPr="00EC140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261C90" w:rsidRPr="00EC140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C140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EC1407">
        <w:rPr>
          <w:rFonts w:ascii="Bookman Old Style" w:hAnsi="Bookman Old Style"/>
          <w:sz w:val="20"/>
          <w:szCs w:val="20"/>
        </w:rPr>
        <w:t xml:space="preserve">w związku </w:t>
      </w:r>
      <w:r w:rsidR="00F7145F">
        <w:rPr>
          <w:rFonts w:ascii="Bookman Old Style" w:hAnsi="Bookman Old Style"/>
          <w:sz w:val="20"/>
          <w:szCs w:val="20"/>
        </w:rPr>
        <w:t xml:space="preserve">              </w:t>
      </w:r>
      <w:r w:rsidRPr="00EC140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>
        <w:rPr>
          <w:rFonts w:ascii="Bookman Old Style" w:hAnsi="Bookman Old Style"/>
          <w:sz w:val="20"/>
          <w:szCs w:val="20"/>
        </w:rPr>
        <w:t>rym mowa w ust. 2, Przyjmujący z</w:t>
      </w:r>
      <w:r w:rsidRPr="00EC140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>a</w:t>
      </w:r>
      <w:r w:rsidRPr="00EC140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>
        <w:rPr>
          <w:rFonts w:ascii="Bookman Old Style" w:hAnsi="Bookman Old Style"/>
          <w:sz w:val="20"/>
          <w:szCs w:val="20"/>
        </w:rPr>
        <w:t>olnej należności Przyjmującego za</w:t>
      </w:r>
      <w:r w:rsidRPr="00EC140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EC140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C140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C1407">
        <w:rPr>
          <w:rFonts w:ascii="Bookman Old Style" w:hAnsi="Bookman Old Style"/>
          <w:sz w:val="20"/>
          <w:szCs w:val="20"/>
        </w:rPr>
        <w:t>amówieni</w:t>
      </w:r>
      <w:r w:rsidR="005D7185">
        <w:rPr>
          <w:rFonts w:ascii="Bookman Old Style" w:hAnsi="Bookman Old Style"/>
          <w:sz w:val="20"/>
          <w:szCs w:val="20"/>
        </w:rPr>
        <w:t xml:space="preserve">a </w:t>
      </w:r>
      <w:r w:rsidRPr="00EC140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0586B316" w14:textId="77777777" w:rsidR="00261C90" w:rsidRPr="00E430AE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2A9D9206" w:rsidR="007F52DA" w:rsidRPr="00E430AE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430AE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430AE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073F95">
        <w:rPr>
          <w:rFonts w:ascii="Bookman Old Style" w:hAnsi="Bookman Old Style" w:cs="Times New Roman"/>
          <w:sz w:val="20"/>
          <w:szCs w:val="20"/>
        </w:rPr>
        <w:t xml:space="preserve"> Kierownika Ośrodka i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>
        <w:rPr>
          <w:rFonts w:ascii="Bookman Old Style" w:hAnsi="Bookman Old Style" w:cs="Times New Roman"/>
          <w:sz w:val="20"/>
          <w:szCs w:val="20"/>
        </w:rPr>
        <w:t>,</w:t>
      </w:r>
      <w:r w:rsidR="003B66D8">
        <w:rPr>
          <w:rFonts w:ascii="Bookman Old Style" w:hAnsi="Bookman Old Style" w:cs="Times New Roman"/>
          <w:sz w:val="20"/>
          <w:szCs w:val="20"/>
        </w:rPr>
        <w:t xml:space="preserve"> </w:t>
      </w:r>
      <w:r w:rsidRPr="00E430AE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>
        <w:rPr>
          <w:rFonts w:ascii="Bookman Old Style" w:hAnsi="Bookman Old Style" w:cs="Times New Roman"/>
          <w:sz w:val="20"/>
          <w:szCs w:val="20"/>
        </w:rPr>
        <w:t xml:space="preserve"> z</w:t>
      </w:r>
      <w:r w:rsidRPr="00E430AE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430AE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bCs/>
          <w:sz w:val="20"/>
          <w:szCs w:val="20"/>
        </w:rPr>
        <w:t>Z</w:t>
      </w:r>
      <w:r w:rsidRPr="00E430AE">
        <w:rPr>
          <w:rFonts w:ascii="Bookman Old Style" w:hAnsi="Bookman Old Style"/>
          <w:bCs/>
          <w:sz w:val="20"/>
          <w:szCs w:val="20"/>
        </w:rPr>
        <w:t>amówienie</w:t>
      </w:r>
      <w:r w:rsidRPr="00E430AE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430AE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430AE">
        <w:rPr>
          <w:rFonts w:ascii="Bookman Old Style" w:hAnsi="Bookman Old Style"/>
          <w:sz w:val="20"/>
          <w:szCs w:val="20"/>
        </w:rPr>
        <w:t>Z</w:t>
      </w:r>
      <w:r w:rsidR="007B56F2" w:rsidRPr="00E430AE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430AE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E430AE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bCs/>
          <w:sz w:val="20"/>
          <w:szCs w:val="20"/>
        </w:rPr>
        <w:t>Przyjmujący zamówienie</w:t>
      </w:r>
      <w:r w:rsidRPr="00E430AE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</w:t>
      </w:r>
      <w:r w:rsidRPr="005D7185">
        <w:rPr>
          <w:rFonts w:ascii="Bookman Old Style" w:hAnsi="Bookman Old Style"/>
          <w:sz w:val="20"/>
          <w:szCs w:val="20"/>
        </w:rPr>
        <w:t xml:space="preserve">w </w:t>
      </w:r>
      <w:r w:rsidR="005D7185" w:rsidRPr="005D7185">
        <w:rPr>
          <w:rFonts w:ascii="Bookman Old Style" w:hAnsi="Bookman Old Style"/>
          <w:sz w:val="20"/>
          <w:szCs w:val="20"/>
        </w:rPr>
        <w:t xml:space="preserve">podmiotach </w:t>
      </w:r>
      <w:r w:rsidR="005D7185">
        <w:rPr>
          <w:rFonts w:ascii="Bookman Old Style" w:hAnsi="Bookman Old Style"/>
          <w:sz w:val="20"/>
          <w:szCs w:val="20"/>
        </w:rPr>
        <w:t>leczniczych.</w:t>
      </w:r>
    </w:p>
    <w:p w14:paraId="0586B31B" w14:textId="77777777" w:rsidR="00261C90" w:rsidRPr="00E430AE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>§ 6.</w:t>
      </w:r>
    </w:p>
    <w:p w14:paraId="0586B31C" w14:textId="77777777" w:rsidR="00261C90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430AE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E430AE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E430AE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2D43A152" w:rsidR="007B30AF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D7185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430AE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30CCF" w:rsidRPr="00E430AE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430AE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430AE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430AE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>
        <w:rPr>
          <w:rFonts w:ascii="Bookman Old Style" w:hAnsi="Bookman Old Style"/>
          <w:sz w:val="20"/>
          <w:szCs w:val="20"/>
        </w:rPr>
        <w:t xml:space="preserve">jest pobierana na rzecz </w:t>
      </w:r>
      <w:r w:rsidRPr="00E430AE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</w:t>
      </w:r>
      <w:r w:rsidR="00EC140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321DABE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2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7.</w:t>
      </w:r>
    </w:p>
    <w:p w14:paraId="0586B324" w14:textId="408CAA6B" w:rsidR="00261C90" w:rsidRPr="00E430AE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430AE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430AE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430AE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430AE">
        <w:rPr>
          <w:rFonts w:ascii="Bookman Old Style" w:hAnsi="Bookman Old Style"/>
          <w:sz w:val="20"/>
          <w:szCs w:val="20"/>
        </w:rPr>
        <w:t>Z</w:t>
      </w:r>
      <w:r w:rsidR="00B7370C" w:rsidRPr="00E430AE">
        <w:rPr>
          <w:rFonts w:ascii="Bookman Old Style" w:hAnsi="Bookman Old Style"/>
          <w:sz w:val="20"/>
          <w:szCs w:val="20"/>
        </w:rPr>
        <w:t>amówieni</w:t>
      </w:r>
      <w:r w:rsidR="002B5A4A" w:rsidRPr="00E430AE">
        <w:rPr>
          <w:rFonts w:ascii="Bookman Old Style" w:hAnsi="Bookman Old Style"/>
          <w:sz w:val="20"/>
          <w:szCs w:val="20"/>
        </w:rPr>
        <w:t>a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B7370C" w:rsidRPr="00E430AE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>
        <w:rPr>
          <w:rFonts w:ascii="Bookman Old Style" w:hAnsi="Bookman Old Style"/>
          <w:sz w:val="20"/>
          <w:szCs w:val="20"/>
        </w:rPr>
        <w:t>Udzielającego Zamówienia</w:t>
      </w:r>
      <w:r w:rsidRPr="00E430AE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430AE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0ABF3FB9" w:rsidR="00261C90" w:rsidRPr="00977176" w:rsidRDefault="00B27541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 xml:space="preserve">Przyjmujący Zamówienie zobowiązuje się ponadto poddawać kontroli uprawnionych służb, inspekcji i straży, a także Narodowego Funduszu Zdrowia, na zasadach określonych                                 w przepisach powszechnie obowiązującego prawa, w tym także w ustawie z dnia 27 sierpnia 2004r. o świadczeniach opieki zdrowotnej finansowanych ze środków publicznych (Dz. U.                      z 2017r. poz. 1938 z </w:t>
      </w:r>
      <w:proofErr w:type="spellStart"/>
      <w:r w:rsidRPr="00D24399">
        <w:rPr>
          <w:rFonts w:ascii="Bookman Old Style" w:hAnsi="Bookman Old Style"/>
          <w:sz w:val="20"/>
          <w:szCs w:val="20"/>
        </w:rPr>
        <w:t>późn</w:t>
      </w:r>
      <w:proofErr w:type="spellEnd"/>
      <w:r w:rsidRPr="00D24399">
        <w:rPr>
          <w:rFonts w:ascii="Bookman Old Style" w:hAnsi="Bookman Old Style"/>
          <w:sz w:val="20"/>
          <w:szCs w:val="20"/>
        </w:rPr>
        <w:t>. zm.</w:t>
      </w:r>
      <w:r w:rsidR="00977176">
        <w:rPr>
          <w:rFonts w:ascii="Bookman Old Style" w:hAnsi="Bookman Old Style"/>
          <w:sz w:val="20"/>
          <w:szCs w:val="20"/>
        </w:rPr>
        <w:t>).</w:t>
      </w:r>
    </w:p>
    <w:p w14:paraId="0586B329" w14:textId="77777777" w:rsidR="00B7370C" w:rsidRPr="00E430AE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77176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77176">
        <w:rPr>
          <w:rFonts w:ascii="Bookman Old Style" w:hAnsi="Bookman Old Style"/>
          <w:sz w:val="20"/>
          <w:szCs w:val="20"/>
        </w:rPr>
        <w:t>Z</w:t>
      </w:r>
      <w:r w:rsidRPr="00977176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977176">
        <w:rPr>
          <w:rFonts w:ascii="Bookman Old Style" w:hAnsi="Bookman Old Style"/>
          <w:sz w:val="20"/>
          <w:szCs w:val="20"/>
        </w:rPr>
        <w:t>miejsca udzielania świadczeń zdrowotnych</w:t>
      </w:r>
      <w:r w:rsidR="00F70D96" w:rsidRPr="00E430AE"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430AE">
        <w:rPr>
          <w:rFonts w:ascii="Bookman Old Style" w:hAnsi="Bookman Old Style"/>
          <w:sz w:val="20"/>
          <w:szCs w:val="20"/>
        </w:rPr>
        <w:t xml:space="preserve">ich </w:t>
      </w:r>
      <w:r w:rsidR="00DA7ED3">
        <w:rPr>
          <w:rFonts w:ascii="Bookman Old Style" w:hAnsi="Bookman Old Style"/>
          <w:sz w:val="20"/>
          <w:szCs w:val="20"/>
        </w:rPr>
        <w:t>realizacji, chyba, ż</w:t>
      </w:r>
      <w:r w:rsidRPr="00E430AE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430AE">
        <w:rPr>
          <w:rFonts w:ascii="Bookman Old Style" w:hAnsi="Bookman Old Style"/>
          <w:sz w:val="20"/>
          <w:szCs w:val="20"/>
        </w:rPr>
        <w:t>Udzielającego Zamówienia</w:t>
      </w:r>
      <w:r w:rsidR="007B56F2" w:rsidRPr="00E430AE">
        <w:rPr>
          <w:rFonts w:ascii="Bookman Old Style" w:hAnsi="Bookman Old Style"/>
          <w:sz w:val="20"/>
          <w:szCs w:val="20"/>
        </w:rPr>
        <w:t>.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430AE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Przyjmujący Z</w:t>
      </w:r>
      <w:r w:rsidR="009B184C" w:rsidRPr="00E430AE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8.</w:t>
      </w:r>
    </w:p>
    <w:p w14:paraId="0586B32D" w14:textId="7129AFCD" w:rsidR="00E36A3D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430AE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430AE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430AE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>Z</w:t>
      </w:r>
      <w:r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430AE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430AE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E430AE">
        <w:rPr>
          <w:rFonts w:ascii="Bookman Old Style" w:hAnsi="Bookman Old Style" w:cs="Arial Narrow"/>
          <w:sz w:val="20"/>
          <w:szCs w:val="20"/>
        </w:rPr>
        <w:t>w wysokości</w:t>
      </w:r>
      <w:r w:rsidR="001E7600">
        <w:rPr>
          <w:rFonts w:ascii="Bookman Old Style" w:hAnsi="Bookman Old Style" w:cs="Arial Narrow"/>
          <w:sz w:val="20"/>
          <w:szCs w:val="20"/>
        </w:rPr>
        <w:t xml:space="preserve"> </w:t>
      </w:r>
      <w:r w:rsidR="00C34FA1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1E7600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C34FA1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A873FA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1E7600">
        <w:rPr>
          <w:rFonts w:ascii="Bookman Old Style" w:hAnsi="Bookman Old Style" w:cs="Arial Narrow"/>
          <w:sz w:val="20"/>
          <w:szCs w:val="20"/>
        </w:rPr>
        <w:t>00/100)</w:t>
      </w:r>
      <w:r w:rsidR="00413EB6" w:rsidRPr="001E7600">
        <w:rPr>
          <w:rFonts w:ascii="Bookman Old Style" w:hAnsi="Bookman Old Style" w:cs="Arial Narrow"/>
          <w:sz w:val="20"/>
          <w:szCs w:val="20"/>
        </w:rPr>
        <w:t xml:space="preserve"> </w:t>
      </w:r>
      <w:r w:rsidRPr="001E7600">
        <w:rPr>
          <w:rFonts w:ascii="Bookman Old Style" w:hAnsi="Bookman Old Style" w:cs="Arial Narrow"/>
          <w:sz w:val="20"/>
          <w:szCs w:val="20"/>
        </w:rPr>
        <w:t xml:space="preserve">za </w:t>
      </w:r>
      <w:r w:rsidR="0007539C">
        <w:rPr>
          <w:rFonts w:ascii="Bookman Old Style" w:hAnsi="Bookman Old Style" w:cs="Arial Narrow"/>
          <w:b/>
          <w:sz w:val="20"/>
          <w:szCs w:val="20"/>
        </w:rPr>
        <w:t>jedną godzinę</w:t>
      </w:r>
      <w:r w:rsidR="00005EF9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AB4CFF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12FA7528" w:rsidR="00261C90" w:rsidRPr="00040161" w:rsidRDefault="00D851A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430AE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430AE">
        <w:rPr>
          <w:rFonts w:ascii="Bookman Old Style" w:hAnsi="Bookman Old Style" w:cs="Arial Narrow"/>
          <w:sz w:val="20"/>
          <w:szCs w:val="20"/>
        </w:rPr>
        <w:t>Zapłata wy</w:t>
      </w:r>
      <w:r w:rsidR="00F7145F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430AE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E430AE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430AE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</w:t>
      </w:r>
      <w:r w:rsidR="00261C90" w:rsidRPr="00040161">
        <w:rPr>
          <w:rFonts w:ascii="Bookman Old Style" w:hAnsi="Bookman Old Style" w:cs="Arial Narrow"/>
          <w:sz w:val="20"/>
          <w:szCs w:val="20"/>
        </w:rPr>
        <w:t>rozliczonego miesiąca.</w:t>
      </w:r>
      <w:r w:rsidRPr="00040161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522CD98A" w14:textId="77777777" w:rsidR="00B27541" w:rsidRPr="00040161" w:rsidRDefault="00B27541" w:rsidP="00B27541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Załącznikiem do rachunku będzie godzinowy wykaz udzielonych świadczeń zdrowotnych                   w rozbiciu na poszczególne dni miesiąca, zgodnie ze wzorem Udzielającego Zamówienia wraz z adnotacją potwierdzającą przekazanie w wyznaczonym terminie kompletnej dokumentacji medycznej prowadzonych pacjentów.</w:t>
      </w:r>
    </w:p>
    <w:p w14:paraId="0586B330" w14:textId="372F867C" w:rsidR="00261C90" w:rsidRPr="00E430AE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t>Za dzień zapłaty Strony uznają datę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FF093B" w:rsidRPr="00E430AE">
        <w:rPr>
          <w:rFonts w:ascii="Bookman Old Style" w:hAnsi="Bookman Old Style"/>
          <w:sz w:val="20"/>
          <w:szCs w:val="20"/>
        </w:rPr>
        <w:t xml:space="preserve">uznania </w:t>
      </w:r>
      <w:r w:rsidRPr="00E430AE">
        <w:rPr>
          <w:rFonts w:ascii="Bookman Old Style" w:hAnsi="Bookman Old Style"/>
          <w:sz w:val="20"/>
          <w:szCs w:val="20"/>
        </w:rPr>
        <w:t>ra</w:t>
      </w:r>
      <w:r w:rsidR="00FD0188" w:rsidRPr="00E430AE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430AE">
        <w:rPr>
          <w:rFonts w:ascii="Bookman Old Style" w:hAnsi="Bookman Old Style"/>
          <w:sz w:val="20"/>
          <w:szCs w:val="20"/>
        </w:rPr>
        <w:t xml:space="preserve">Przyjmującego </w:t>
      </w:r>
      <w:r w:rsidR="00450173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</w:t>
      </w:r>
      <w:r w:rsidR="00FF093B" w:rsidRPr="00E430AE">
        <w:rPr>
          <w:rFonts w:ascii="Bookman Old Style" w:hAnsi="Bookman Old Style"/>
          <w:sz w:val="20"/>
          <w:szCs w:val="20"/>
        </w:rPr>
        <w:t>e</w:t>
      </w:r>
      <w:r w:rsidRPr="00E430AE">
        <w:rPr>
          <w:rFonts w:ascii="Bookman Old Style" w:hAnsi="Bookman Old Style"/>
          <w:sz w:val="20"/>
          <w:szCs w:val="20"/>
        </w:rPr>
        <w:t xml:space="preserve">. </w:t>
      </w:r>
    </w:p>
    <w:p w14:paraId="2F6F50D6" w14:textId="77777777" w:rsidR="004A0119" w:rsidRDefault="004A0119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5C7CFCEE" w14:textId="77777777" w:rsidR="004A0119" w:rsidRDefault="004A0119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040161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040161">
        <w:rPr>
          <w:rFonts w:ascii="Bookman Old Style" w:hAnsi="Bookman Old Style"/>
          <w:sz w:val="20"/>
          <w:szCs w:val="20"/>
        </w:rPr>
        <w:lastRenderedPageBreak/>
        <w:t>§ 9.</w:t>
      </w:r>
    </w:p>
    <w:p w14:paraId="0586B333" w14:textId="37E38B99" w:rsidR="005340C5" w:rsidRPr="004A0119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 xml:space="preserve">Umowa zostaje zawarta na czas oznaczony, od dnia </w:t>
      </w:r>
      <w:r w:rsidR="000C1C14" w:rsidRPr="004A0119">
        <w:rPr>
          <w:rFonts w:ascii="Bookman Old Style" w:hAnsi="Bookman Old Style"/>
          <w:b/>
          <w:sz w:val="19"/>
          <w:szCs w:val="20"/>
        </w:rPr>
        <w:t xml:space="preserve">1 </w:t>
      </w:r>
      <w:r w:rsidR="00B27541" w:rsidRPr="004A0119">
        <w:rPr>
          <w:rFonts w:ascii="Bookman Old Style" w:hAnsi="Bookman Old Style"/>
          <w:b/>
          <w:sz w:val="19"/>
          <w:szCs w:val="20"/>
        </w:rPr>
        <w:t xml:space="preserve">stycznia </w:t>
      </w:r>
      <w:r w:rsidR="00EC1407" w:rsidRPr="004A0119">
        <w:rPr>
          <w:rFonts w:ascii="Bookman Old Style" w:hAnsi="Bookman Old Style"/>
          <w:b/>
          <w:sz w:val="19"/>
          <w:szCs w:val="20"/>
        </w:rPr>
        <w:t>201</w:t>
      </w:r>
      <w:r w:rsidR="00B27541" w:rsidRPr="004A0119">
        <w:rPr>
          <w:rFonts w:ascii="Bookman Old Style" w:hAnsi="Bookman Old Style"/>
          <w:b/>
          <w:sz w:val="19"/>
          <w:szCs w:val="20"/>
        </w:rPr>
        <w:t>9</w:t>
      </w:r>
      <w:r w:rsidR="00EC1407" w:rsidRPr="004A0119">
        <w:rPr>
          <w:rFonts w:ascii="Bookman Old Style" w:hAnsi="Bookman Old Style"/>
          <w:b/>
          <w:sz w:val="19"/>
          <w:szCs w:val="20"/>
        </w:rPr>
        <w:t xml:space="preserve">r. </w:t>
      </w:r>
      <w:r w:rsidR="00F70D96" w:rsidRPr="004A0119">
        <w:rPr>
          <w:rFonts w:ascii="Bookman Old Style" w:hAnsi="Bookman Old Style"/>
          <w:sz w:val="19"/>
          <w:szCs w:val="20"/>
        </w:rPr>
        <w:t>do dnia</w:t>
      </w:r>
      <w:r w:rsidR="00EC1407" w:rsidRPr="004A0119">
        <w:rPr>
          <w:rFonts w:ascii="Bookman Old Style" w:hAnsi="Bookman Old Style"/>
          <w:sz w:val="19"/>
          <w:szCs w:val="20"/>
        </w:rPr>
        <w:t xml:space="preserve"> </w:t>
      </w:r>
      <w:r w:rsidR="00C34FA1" w:rsidRPr="004A0119">
        <w:rPr>
          <w:rFonts w:ascii="Bookman Old Style" w:hAnsi="Bookman Old Style"/>
          <w:b/>
          <w:sz w:val="19"/>
          <w:szCs w:val="20"/>
        </w:rPr>
        <w:t xml:space="preserve">31 grudnia </w:t>
      </w:r>
      <w:r w:rsidR="004A0119" w:rsidRPr="004A0119">
        <w:rPr>
          <w:rFonts w:ascii="Bookman Old Style" w:hAnsi="Bookman Old Style"/>
          <w:b/>
          <w:sz w:val="19"/>
          <w:szCs w:val="20"/>
        </w:rPr>
        <w:t>2020</w:t>
      </w:r>
      <w:r w:rsidR="001E7600" w:rsidRPr="004A0119">
        <w:rPr>
          <w:rFonts w:ascii="Bookman Old Style" w:hAnsi="Bookman Old Style"/>
          <w:b/>
          <w:sz w:val="19"/>
          <w:szCs w:val="20"/>
        </w:rPr>
        <w:t>r</w:t>
      </w:r>
      <w:r w:rsidR="00A873FA" w:rsidRPr="004A0119">
        <w:rPr>
          <w:rFonts w:ascii="Bookman Old Style" w:hAnsi="Bookman Old Style"/>
          <w:b/>
          <w:sz w:val="19"/>
        </w:rPr>
        <w:t>.</w:t>
      </w:r>
    </w:p>
    <w:p w14:paraId="0586B334" w14:textId="77777777" w:rsidR="00261C90" w:rsidRPr="004A0119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Umowa ulega rozwiązaniu:</w:t>
      </w:r>
    </w:p>
    <w:p w14:paraId="0586B335" w14:textId="77777777" w:rsidR="00FD0188" w:rsidRPr="004A0119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z upływem terminu określonego w ust. 1;</w:t>
      </w:r>
    </w:p>
    <w:p w14:paraId="0586B336" w14:textId="52B4D51A" w:rsidR="00FD0188" w:rsidRPr="004A0119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 xml:space="preserve">z dniem zakończenia przez Udzielającego </w:t>
      </w:r>
      <w:r w:rsidR="002B5A4A" w:rsidRPr="004A0119">
        <w:rPr>
          <w:rFonts w:ascii="Bookman Old Style" w:hAnsi="Bookman Old Style"/>
          <w:sz w:val="19"/>
          <w:szCs w:val="20"/>
        </w:rPr>
        <w:t>Z</w:t>
      </w:r>
      <w:r w:rsidRPr="004A0119">
        <w:rPr>
          <w:rFonts w:ascii="Bookman Old Style" w:hAnsi="Bookman Old Style"/>
          <w:sz w:val="19"/>
          <w:szCs w:val="20"/>
        </w:rPr>
        <w:t>amówienia ud</w:t>
      </w:r>
      <w:r w:rsidR="00DD76A9" w:rsidRPr="004A0119">
        <w:rPr>
          <w:rFonts w:ascii="Bookman Old Style" w:hAnsi="Bookman Old Style"/>
          <w:sz w:val="19"/>
          <w:szCs w:val="20"/>
        </w:rPr>
        <w:t xml:space="preserve">zielania świadczeń zdrowotnych objętych umową, </w:t>
      </w:r>
      <w:r w:rsidRPr="004A0119">
        <w:rPr>
          <w:rFonts w:ascii="Bookman Old Style" w:hAnsi="Bookman Old Style"/>
          <w:sz w:val="19"/>
          <w:szCs w:val="20"/>
        </w:rPr>
        <w:t xml:space="preserve">w szczególności z powodu likwidacji lub przekształcenia </w:t>
      </w:r>
      <w:r w:rsidR="002B5A4A" w:rsidRPr="004A0119">
        <w:rPr>
          <w:rFonts w:ascii="Bookman Old Style" w:hAnsi="Bookman Old Style"/>
          <w:sz w:val="19"/>
          <w:szCs w:val="20"/>
        </w:rPr>
        <w:t xml:space="preserve">organizacyjno-prawnego Udzielającego Zamówienia </w:t>
      </w:r>
      <w:r w:rsidRPr="004A0119">
        <w:rPr>
          <w:rFonts w:ascii="Bookman Old Style" w:hAnsi="Bookman Old Style"/>
          <w:sz w:val="19"/>
          <w:szCs w:val="20"/>
        </w:rPr>
        <w:t>albo</w:t>
      </w:r>
      <w:r w:rsidR="002B5A4A" w:rsidRPr="004A0119">
        <w:rPr>
          <w:rFonts w:ascii="Bookman Old Style" w:hAnsi="Bookman Old Style"/>
          <w:sz w:val="19"/>
          <w:szCs w:val="20"/>
        </w:rPr>
        <w:t xml:space="preserve"> utraty finansowania </w:t>
      </w:r>
      <w:r w:rsidRPr="004A0119">
        <w:rPr>
          <w:rFonts w:ascii="Bookman Old Style" w:hAnsi="Bookman Old Style"/>
          <w:sz w:val="19"/>
          <w:szCs w:val="20"/>
        </w:rPr>
        <w:t>z Narodowego Funduszu Zdrowia;</w:t>
      </w:r>
    </w:p>
    <w:p w14:paraId="0586B337" w14:textId="0F7838B6" w:rsidR="00261C90" w:rsidRPr="004A0119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w przypadku jej wypowiedzenia przez Udzielającego zamówienie z zachowaniem miesięcznego okresu wypowiedzenia na koniec miesiąca kalendarzowego</w:t>
      </w:r>
      <w:r w:rsidR="00EC1407" w:rsidRPr="004A0119">
        <w:rPr>
          <w:rFonts w:ascii="Bookman Old Style" w:hAnsi="Bookman Old Style"/>
          <w:sz w:val="19"/>
          <w:szCs w:val="20"/>
        </w:rPr>
        <w:t>.</w:t>
      </w:r>
    </w:p>
    <w:p w14:paraId="0586B338" w14:textId="4B5E4430" w:rsidR="00261C90" w:rsidRPr="004A0119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 xml:space="preserve">Przyjmujący </w:t>
      </w:r>
      <w:r w:rsidR="00FD0188" w:rsidRPr="004A0119">
        <w:rPr>
          <w:rFonts w:ascii="Bookman Old Style" w:hAnsi="Bookman Old Style"/>
          <w:sz w:val="19"/>
          <w:szCs w:val="20"/>
        </w:rPr>
        <w:t>Z</w:t>
      </w:r>
      <w:r w:rsidRPr="004A0119">
        <w:rPr>
          <w:rFonts w:ascii="Bookman Old Style" w:hAnsi="Bookman Old Style"/>
          <w:sz w:val="19"/>
          <w:szCs w:val="20"/>
        </w:rPr>
        <w:t xml:space="preserve">amówienie może rozwiązać umowę bez zachowania okresu wypowiedzenia, jeżeli Udzielający </w:t>
      </w:r>
      <w:r w:rsidR="00FD0188" w:rsidRPr="004A0119">
        <w:rPr>
          <w:rFonts w:ascii="Bookman Old Style" w:hAnsi="Bookman Old Style"/>
          <w:sz w:val="19"/>
          <w:szCs w:val="20"/>
        </w:rPr>
        <w:t>Z</w:t>
      </w:r>
      <w:r w:rsidRPr="004A0119">
        <w:rPr>
          <w:rFonts w:ascii="Bookman Old Style" w:hAnsi="Bookman Old Style"/>
          <w:sz w:val="19"/>
          <w:szCs w:val="20"/>
        </w:rPr>
        <w:t>amówienia rażąco narusza istotne postanowienia umowy,</w:t>
      </w:r>
      <w:r w:rsidR="00F7145F" w:rsidRPr="004A0119">
        <w:rPr>
          <w:rFonts w:ascii="Bookman Old Style" w:hAnsi="Bookman Old Style"/>
          <w:sz w:val="19"/>
          <w:szCs w:val="20"/>
        </w:rPr>
        <w:t xml:space="preserve"> </w:t>
      </w:r>
      <w:r w:rsidRPr="004A0119">
        <w:rPr>
          <w:rFonts w:ascii="Bookman Old Style" w:hAnsi="Bookman Old Style"/>
          <w:sz w:val="19"/>
          <w:szCs w:val="20"/>
        </w:rPr>
        <w:t xml:space="preserve">a w szczególności jest w zwłoce z dokonaniem zapłaty za udzielane na rzecz Udzielającego </w:t>
      </w:r>
      <w:r w:rsidR="00FD0188" w:rsidRPr="004A0119">
        <w:rPr>
          <w:rFonts w:ascii="Bookman Old Style" w:hAnsi="Bookman Old Style"/>
          <w:sz w:val="19"/>
          <w:szCs w:val="20"/>
        </w:rPr>
        <w:t>Z</w:t>
      </w:r>
      <w:r w:rsidRPr="004A0119">
        <w:rPr>
          <w:rFonts w:ascii="Bookman Old Style" w:hAnsi="Bookman Old Style"/>
          <w:sz w:val="19"/>
          <w:szCs w:val="20"/>
        </w:rPr>
        <w:t>amówienia świadczenia zdrowotne za dwa pełne okresy płatności.</w:t>
      </w:r>
    </w:p>
    <w:p w14:paraId="0586B339" w14:textId="6CA053CF" w:rsidR="00261C90" w:rsidRPr="004A0119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Udzielający Z</w:t>
      </w:r>
      <w:r w:rsidR="00261C90" w:rsidRPr="004A0119">
        <w:rPr>
          <w:rFonts w:ascii="Bookman Old Style" w:hAnsi="Bookman Old Style"/>
          <w:sz w:val="19"/>
          <w:szCs w:val="20"/>
        </w:rPr>
        <w:t xml:space="preserve">amówienia może rozwiązać umowę bez zachowania okresu wypowiedzenia, jeżeli Przyjmujący </w:t>
      </w:r>
      <w:r w:rsidRPr="004A0119">
        <w:rPr>
          <w:rFonts w:ascii="Bookman Old Style" w:hAnsi="Bookman Old Style"/>
          <w:sz w:val="19"/>
          <w:szCs w:val="20"/>
        </w:rPr>
        <w:t>Z</w:t>
      </w:r>
      <w:r w:rsidR="00261C90" w:rsidRPr="004A0119">
        <w:rPr>
          <w:rFonts w:ascii="Bookman Old Style" w:hAnsi="Bookman Old Style"/>
          <w:sz w:val="19"/>
          <w:szCs w:val="20"/>
        </w:rPr>
        <w:t>amówienie rażąco narusza istotne postanowienia umowy, a w szczególności jeżeli:</w:t>
      </w:r>
    </w:p>
    <w:p w14:paraId="0586B33A" w14:textId="77777777" w:rsidR="00FD0188" w:rsidRPr="004A0119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 xml:space="preserve">Przyjmujący </w:t>
      </w:r>
      <w:r w:rsidR="00FD0188" w:rsidRPr="004A0119">
        <w:rPr>
          <w:rFonts w:ascii="Bookman Old Style" w:hAnsi="Bookman Old Style"/>
          <w:sz w:val="19"/>
          <w:szCs w:val="20"/>
        </w:rPr>
        <w:t>Z</w:t>
      </w:r>
      <w:r w:rsidRPr="004A0119">
        <w:rPr>
          <w:rFonts w:ascii="Bookman Old Style" w:hAnsi="Bookman Old Style"/>
          <w:sz w:val="19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4A0119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 xml:space="preserve">Przyjmujący </w:t>
      </w:r>
      <w:r w:rsidR="00FD0188" w:rsidRPr="004A0119">
        <w:rPr>
          <w:rFonts w:ascii="Bookman Old Style" w:hAnsi="Bookman Old Style"/>
          <w:sz w:val="19"/>
          <w:szCs w:val="20"/>
        </w:rPr>
        <w:t>Z</w:t>
      </w:r>
      <w:r w:rsidRPr="004A0119">
        <w:rPr>
          <w:rFonts w:ascii="Bookman Old Style" w:hAnsi="Bookman Old Style"/>
          <w:sz w:val="19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4A0119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 xml:space="preserve">Przyjmujący Zamówienie nie powiadomi pisemnie Udzielającego Zamówienia </w:t>
      </w:r>
      <w:r w:rsidR="00EA589A" w:rsidRPr="004A0119">
        <w:rPr>
          <w:rFonts w:ascii="Bookman Old Style" w:hAnsi="Bookman Old Style"/>
          <w:sz w:val="19"/>
          <w:szCs w:val="20"/>
        </w:rPr>
        <w:t xml:space="preserve">                             </w:t>
      </w:r>
      <w:r w:rsidRPr="004A0119">
        <w:rPr>
          <w:rFonts w:ascii="Bookman Old Style" w:hAnsi="Bookman Old Style"/>
          <w:sz w:val="19"/>
          <w:szCs w:val="20"/>
        </w:rPr>
        <w:t xml:space="preserve">o </w:t>
      </w:r>
      <w:r w:rsidR="00EA589A" w:rsidRPr="004A0119">
        <w:rPr>
          <w:rFonts w:ascii="Bookman Old Style" w:hAnsi="Bookman Old Style"/>
          <w:sz w:val="19"/>
          <w:szCs w:val="20"/>
        </w:rPr>
        <w:t xml:space="preserve">nieprzewidzianej wcześniej </w:t>
      </w:r>
      <w:r w:rsidRPr="004A0119">
        <w:rPr>
          <w:rFonts w:ascii="Bookman Old Style" w:hAnsi="Bookman Old Style"/>
          <w:sz w:val="19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4A0119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Przyjmujący Z</w:t>
      </w:r>
      <w:r w:rsidR="00261C90" w:rsidRPr="004A0119">
        <w:rPr>
          <w:rFonts w:ascii="Bookman Old Style" w:hAnsi="Bookman Old Style"/>
          <w:sz w:val="19"/>
          <w:szCs w:val="20"/>
        </w:rPr>
        <w:t>amówieni</w:t>
      </w:r>
      <w:r w:rsidR="00642D78" w:rsidRPr="004A0119">
        <w:rPr>
          <w:rFonts w:ascii="Bookman Old Style" w:hAnsi="Bookman Old Style"/>
          <w:sz w:val="19"/>
          <w:szCs w:val="20"/>
        </w:rPr>
        <w:t xml:space="preserve">e nie udokumentuje, </w:t>
      </w:r>
      <w:r w:rsidR="00642D78" w:rsidRPr="004A0119">
        <w:rPr>
          <w:rFonts w:ascii="Bookman Old Style" w:hAnsi="Bookman Old Style"/>
          <w:sz w:val="19"/>
        </w:rPr>
        <w:t xml:space="preserve">nie później niż z dniem rozpoczęcia realizacji </w:t>
      </w:r>
      <w:r w:rsidR="00642D78" w:rsidRPr="004A0119">
        <w:rPr>
          <w:rFonts w:ascii="Bookman Old Style" w:hAnsi="Bookman Old Style"/>
          <w:sz w:val="19"/>
          <w:szCs w:val="20"/>
        </w:rPr>
        <w:t xml:space="preserve">świadczeń zdrowotnych będących przedmiotem niniejszej umowy, faktu </w:t>
      </w:r>
      <w:r w:rsidR="00261C90" w:rsidRPr="004A0119">
        <w:rPr>
          <w:rFonts w:ascii="Bookman Old Style" w:hAnsi="Bookman Old Style"/>
          <w:sz w:val="19"/>
          <w:szCs w:val="20"/>
        </w:rPr>
        <w:t>zawarcia umowy ubezpieczeni</w:t>
      </w:r>
      <w:r w:rsidR="00BB0A16" w:rsidRPr="004A0119">
        <w:rPr>
          <w:rFonts w:ascii="Bookman Old Style" w:hAnsi="Bookman Old Style"/>
          <w:sz w:val="19"/>
          <w:szCs w:val="20"/>
        </w:rPr>
        <w:t>a od odpowiedzialności cywilnej,</w:t>
      </w:r>
      <w:r w:rsidR="009F6902" w:rsidRPr="004A0119">
        <w:rPr>
          <w:rFonts w:ascii="Bookman Old Style" w:hAnsi="Bookman Old Style"/>
          <w:sz w:val="19"/>
          <w:szCs w:val="20"/>
        </w:rPr>
        <w:t xml:space="preserve"> a także nie przedłoży </w:t>
      </w:r>
      <w:r w:rsidR="00AF0269" w:rsidRPr="004A0119">
        <w:rPr>
          <w:rFonts w:ascii="Bookman Old Style" w:hAnsi="Bookman Old Style"/>
          <w:sz w:val="19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4A0119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Przyjmujący Zamówienie przyjmie korzyść majątkową od pac</w:t>
      </w:r>
      <w:r w:rsidR="00EC1407" w:rsidRPr="004A0119">
        <w:rPr>
          <w:rFonts w:ascii="Bookman Old Style" w:hAnsi="Bookman Old Style"/>
          <w:sz w:val="19"/>
          <w:szCs w:val="20"/>
        </w:rPr>
        <w:t>jenta Udzielającego Zamówienie;</w:t>
      </w:r>
    </w:p>
    <w:p w14:paraId="0586B33F" w14:textId="77777777" w:rsidR="00BB0A16" w:rsidRPr="004A0119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dwukrotnie stwierdzi, że złożone przez pacjentów Udzielającego Zamówienia skargi</w:t>
      </w:r>
      <w:r w:rsidR="00BB0A16" w:rsidRPr="004A0119">
        <w:rPr>
          <w:rFonts w:ascii="Bookman Old Style" w:hAnsi="Bookman Old Style"/>
          <w:sz w:val="19"/>
          <w:szCs w:val="20"/>
        </w:rPr>
        <w:t xml:space="preserve"> </w:t>
      </w:r>
      <w:r w:rsidRPr="004A0119">
        <w:rPr>
          <w:rFonts w:ascii="Bookman Old Style" w:hAnsi="Bookman Old Style"/>
          <w:sz w:val="19"/>
          <w:szCs w:val="20"/>
        </w:rPr>
        <w:t xml:space="preserve">są </w:t>
      </w:r>
      <w:r w:rsidR="00BB0A16" w:rsidRPr="004A0119">
        <w:rPr>
          <w:rFonts w:ascii="Bookman Old Style" w:hAnsi="Bookman Old Style"/>
          <w:sz w:val="19"/>
          <w:szCs w:val="20"/>
        </w:rPr>
        <w:t>zasadn</w:t>
      </w:r>
      <w:r w:rsidRPr="004A0119">
        <w:rPr>
          <w:rFonts w:ascii="Bookman Old Style" w:hAnsi="Bookman Old Style"/>
          <w:sz w:val="19"/>
          <w:szCs w:val="20"/>
        </w:rPr>
        <w:t>e</w:t>
      </w:r>
      <w:r w:rsidR="00BB0A16" w:rsidRPr="004A0119">
        <w:rPr>
          <w:rFonts w:ascii="Bookman Old Style" w:hAnsi="Bookman Old Style"/>
          <w:sz w:val="19"/>
          <w:szCs w:val="20"/>
        </w:rPr>
        <w:t>.</w:t>
      </w:r>
    </w:p>
    <w:p w14:paraId="0586B340" w14:textId="19C1FEB5" w:rsidR="00261C90" w:rsidRPr="004A0119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4A0119">
        <w:rPr>
          <w:rFonts w:ascii="Bookman Old Style" w:hAnsi="Bookman Old Style"/>
          <w:sz w:val="19"/>
          <w:szCs w:val="20"/>
        </w:rPr>
        <w:t>Przyjmujący Z</w:t>
      </w:r>
      <w:r w:rsidR="00261C90" w:rsidRPr="004A0119">
        <w:rPr>
          <w:rFonts w:ascii="Bookman Old Style" w:hAnsi="Bookman Old Style"/>
          <w:sz w:val="19"/>
          <w:szCs w:val="20"/>
        </w:rPr>
        <w:t>amówienie może ro</w:t>
      </w:r>
      <w:r w:rsidR="003B66D8" w:rsidRPr="004A0119">
        <w:rPr>
          <w:rFonts w:ascii="Bookman Old Style" w:hAnsi="Bookman Old Style"/>
          <w:sz w:val="19"/>
          <w:szCs w:val="20"/>
        </w:rPr>
        <w:t xml:space="preserve">związać umowę z zachowaniem </w:t>
      </w:r>
      <w:r w:rsidR="00261C90" w:rsidRPr="004A0119">
        <w:rPr>
          <w:rFonts w:ascii="Bookman Old Style" w:hAnsi="Bookman Old Style"/>
          <w:sz w:val="19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4A0119">
        <w:rPr>
          <w:rFonts w:ascii="Bookman Old Style" w:hAnsi="Bookman Old Style"/>
          <w:sz w:val="19"/>
          <w:szCs w:val="20"/>
        </w:rPr>
        <w:t xml:space="preserve">z powodu </w:t>
      </w:r>
      <w:r w:rsidR="00261C90" w:rsidRPr="004A0119">
        <w:rPr>
          <w:rFonts w:ascii="Bookman Old Style" w:hAnsi="Bookman Old Style"/>
          <w:sz w:val="19"/>
          <w:szCs w:val="20"/>
        </w:rPr>
        <w:t>których nie będzie w stanie realizować umowy.</w:t>
      </w:r>
    </w:p>
    <w:p w14:paraId="0586B342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E430AE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450173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5017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Pr="0045017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450173">
        <w:rPr>
          <w:rFonts w:ascii="Bookman Old Style" w:hAnsi="Bookman Old Style"/>
          <w:sz w:val="20"/>
          <w:szCs w:val="20"/>
        </w:rPr>
        <w:t xml:space="preserve">czas, </w:t>
      </w:r>
      <w:r w:rsidRPr="0045017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450173">
        <w:rPr>
          <w:rFonts w:ascii="Bookman Old Style" w:hAnsi="Bookman Old Style"/>
          <w:sz w:val="20"/>
          <w:szCs w:val="20"/>
        </w:rPr>
        <w:t xml:space="preserve">udzielanych </w:t>
      </w:r>
      <w:r w:rsidRPr="00450173">
        <w:rPr>
          <w:rFonts w:ascii="Bookman Old Style" w:hAnsi="Bookman Old Style"/>
          <w:sz w:val="20"/>
          <w:szCs w:val="20"/>
        </w:rPr>
        <w:t>świad</w:t>
      </w:r>
      <w:r w:rsidR="00E509EF" w:rsidRPr="00450173">
        <w:rPr>
          <w:rFonts w:ascii="Bookman Old Style" w:hAnsi="Bookman Old Style"/>
          <w:sz w:val="20"/>
          <w:szCs w:val="20"/>
        </w:rPr>
        <w:t>czeń zdrowotnych</w:t>
      </w:r>
      <w:r w:rsidRPr="0045017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450173">
        <w:rPr>
          <w:rFonts w:ascii="Bookman Old Style" w:hAnsi="Bookman Old Style"/>
          <w:sz w:val="20"/>
          <w:szCs w:val="20"/>
        </w:rPr>
        <w:t>Z</w:t>
      </w:r>
      <w:r w:rsidR="00767426" w:rsidRPr="00450173">
        <w:rPr>
          <w:rFonts w:ascii="Bookman Old Style" w:hAnsi="Bookman Old Style"/>
          <w:sz w:val="20"/>
          <w:szCs w:val="20"/>
        </w:rPr>
        <w:t>amówienie</w:t>
      </w:r>
      <w:r w:rsidR="00450173" w:rsidRPr="00450173">
        <w:rPr>
          <w:rFonts w:ascii="Bookman Old Style" w:hAnsi="Bookman Old Style"/>
          <w:sz w:val="20"/>
          <w:szCs w:val="20"/>
        </w:rPr>
        <w:t xml:space="preserve">. </w:t>
      </w:r>
    </w:p>
    <w:p w14:paraId="0586B347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2F21C027" w:rsidR="0032516F" w:rsidRPr="00E430AE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kary umownej w </w:t>
      </w:r>
      <w:r w:rsidR="003B66D8">
        <w:rPr>
          <w:rFonts w:ascii="Bookman Old Style" w:hAnsi="Bookman Old Style"/>
          <w:sz w:val="20"/>
          <w:szCs w:val="20"/>
        </w:rPr>
        <w:t xml:space="preserve">wysokości </w:t>
      </w:r>
      <w:r w:rsidR="00073F95">
        <w:rPr>
          <w:rFonts w:ascii="Bookman Old Style" w:hAnsi="Bookman Old Style"/>
          <w:sz w:val="20"/>
          <w:szCs w:val="20"/>
        </w:rPr>
        <w:t>5</w:t>
      </w:r>
      <w:r w:rsidR="00363337" w:rsidRPr="00E430AE">
        <w:rPr>
          <w:rFonts w:ascii="Bookman Old Style" w:hAnsi="Bookman Old Style"/>
          <w:sz w:val="20"/>
          <w:szCs w:val="20"/>
        </w:rPr>
        <w:t>.000,00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 xml:space="preserve">e: </w:t>
      </w:r>
      <w:r w:rsidR="00073F95">
        <w:rPr>
          <w:rFonts w:ascii="Bookman Old Style" w:hAnsi="Bookman Old Style"/>
          <w:sz w:val="20"/>
          <w:szCs w:val="20"/>
        </w:rPr>
        <w:t xml:space="preserve">pięć tysięcy </w:t>
      </w:r>
      <w:r w:rsidR="00F7145F">
        <w:rPr>
          <w:rFonts w:ascii="Bookman Old Style" w:hAnsi="Bookman Old Style"/>
          <w:sz w:val="20"/>
          <w:szCs w:val="20"/>
        </w:rPr>
        <w:t>złotych 00/100)</w:t>
      </w:r>
      <w:r w:rsidR="00363337" w:rsidRPr="00E430AE">
        <w:rPr>
          <w:rFonts w:ascii="Bookman Old Style" w:hAnsi="Bookman Old Style"/>
          <w:sz w:val="20"/>
          <w:szCs w:val="20"/>
        </w:rPr>
        <w:t xml:space="preserve"> w przypadku </w:t>
      </w:r>
      <w:r w:rsidRPr="00E430AE">
        <w:rPr>
          <w:rFonts w:ascii="Bookman Old Style" w:hAnsi="Bookman Old Style"/>
          <w:sz w:val="20"/>
          <w:szCs w:val="20"/>
        </w:rPr>
        <w:t>rozwiązani</w:t>
      </w:r>
      <w:r w:rsidR="00363337" w:rsidRPr="00E430AE">
        <w:rPr>
          <w:rFonts w:ascii="Bookman Old Style" w:hAnsi="Bookman Old Style"/>
          <w:sz w:val="20"/>
          <w:szCs w:val="20"/>
        </w:rPr>
        <w:t>a</w:t>
      </w:r>
      <w:r w:rsidRPr="00E430AE">
        <w:rPr>
          <w:rFonts w:ascii="Bookman Old Style" w:hAnsi="Bookman Old Style"/>
          <w:sz w:val="20"/>
          <w:szCs w:val="20"/>
        </w:rPr>
        <w:t xml:space="preserve"> </w:t>
      </w:r>
      <w:r w:rsidR="003D5A99" w:rsidRPr="00E430AE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430AE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</w:t>
      </w:r>
      <w:r w:rsidR="00F63592" w:rsidRPr="00E430AE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710C38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710C38">
        <w:rPr>
          <w:rFonts w:ascii="Bookman Old Style" w:hAnsi="Bookman Old Style"/>
          <w:sz w:val="20"/>
          <w:szCs w:val="20"/>
        </w:rPr>
        <w:t xml:space="preserve">umowy </w:t>
      </w:r>
      <w:r w:rsidRPr="00710C38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710C38">
        <w:rPr>
          <w:rFonts w:ascii="Bookman Old Style" w:hAnsi="Bookman Old Style"/>
          <w:sz w:val="20"/>
          <w:szCs w:val="20"/>
        </w:rPr>
        <w:t>Z</w:t>
      </w:r>
      <w:r w:rsidR="00F63592" w:rsidRPr="00710C38">
        <w:rPr>
          <w:rFonts w:ascii="Bookman Old Style" w:hAnsi="Bookman Old Style"/>
          <w:sz w:val="20"/>
          <w:szCs w:val="20"/>
        </w:rPr>
        <w:t>amówienia,</w:t>
      </w:r>
    </w:p>
    <w:p w14:paraId="0586B34B" w14:textId="61E2BB26" w:rsidR="00024C15" w:rsidRPr="00710C38" w:rsidRDefault="00024C15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073F95">
        <w:rPr>
          <w:rFonts w:ascii="Bookman Old Style" w:hAnsi="Bookman Old Style"/>
          <w:sz w:val="20"/>
          <w:szCs w:val="20"/>
        </w:rPr>
        <w:t>2</w:t>
      </w:r>
      <w:r w:rsidR="00710C38" w:rsidRPr="00710C38">
        <w:rPr>
          <w:rFonts w:ascii="Bookman Old Style" w:hAnsi="Bookman Old Style"/>
          <w:sz w:val="20"/>
          <w:szCs w:val="20"/>
        </w:rPr>
        <w:t>00</w:t>
      </w:r>
      <w:r w:rsidRPr="00710C38">
        <w:rPr>
          <w:rFonts w:ascii="Bookman Old Style" w:hAnsi="Bookman Old Style"/>
          <w:sz w:val="20"/>
          <w:szCs w:val="20"/>
        </w:rPr>
        <w:t>,00 zł</w:t>
      </w:r>
      <w:r w:rsidR="00710C38">
        <w:rPr>
          <w:rFonts w:ascii="Bookman Old Style" w:hAnsi="Bookman Old Style"/>
          <w:sz w:val="20"/>
          <w:szCs w:val="20"/>
        </w:rPr>
        <w:t xml:space="preserve"> </w:t>
      </w:r>
      <w:r w:rsidR="00710C38"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710C38">
        <w:rPr>
          <w:rFonts w:ascii="Bookman Old Style" w:hAnsi="Bookman Old Style"/>
          <w:sz w:val="20"/>
          <w:szCs w:val="20"/>
        </w:rPr>
        <w:t xml:space="preserve">dwieście </w:t>
      </w:r>
      <w:r w:rsidR="00710C38"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710C38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710C38">
        <w:rPr>
          <w:rFonts w:ascii="Bookman Old Style" w:hAnsi="Bookman Old Style"/>
          <w:sz w:val="20"/>
          <w:szCs w:val="20"/>
        </w:rPr>
        <w:t>w miejscu u</w:t>
      </w:r>
      <w:r w:rsidR="009F6902" w:rsidRPr="00710C38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710C38">
        <w:rPr>
          <w:rFonts w:ascii="Bookman Old Style" w:hAnsi="Bookman Old Style"/>
          <w:sz w:val="20"/>
          <w:szCs w:val="20"/>
        </w:rPr>
        <w:t>;</w:t>
      </w:r>
    </w:p>
    <w:p w14:paraId="0586B34C" w14:textId="371400A1" w:rsidR="00710C38" w:rsidRPr="00710C38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710C38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>
        <w:rPr>
          <w:rFonts w:ascii="Bookman Old Style" w:hAnsi="Bookman Old Style"/>
          <w:sz w:val="20"/>
          <w:szCs w:val="20"/>
        </w:rPr>
        <w:t>50</w:t>
      </w:r>
      <w:r w:rsidRPr="00710C38">
        <w:rPr>
          <w:rFonts w:ascii="Bookman Old Style" w:hAnsi="Bookman Old Style"/>
          <w:sz w:val="20"/>
          <w:szCs w:val="20"/>
        </w:rPr>
        <w:t>,00 zł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E430AE">
        <w:rPr>
          <w:rFonts w:ascii="Bookman Old Style" w:hAnsi="Bookman Old Style"/>
          <w:sz w:val="20"/>
          <w:szCs w:val="20"/>
        </w:rPr>
        <w:t xml:space="preserve">(słownie: </w:t>
      </w:r>
      <w:r w:rsidR="00D45FFB">
        <w:rPr>
          <w:rFonts w:ascii="Bookman Old Style" w:hAnsi="Bookman Old Style"/>
          <w:sz w:val="20"/>
          <w:szCs w:val="20"/>
        </w:rPr>
        <w:t xml:space="preserve">pięćdziesiąt </w:t>
      </w:r>
      <w:r w:rsidRPr="00E430AE">
        <w:rPr>
          <w:rFonts w:ascii="Bookman Old Style" w:hAnsi="Bookman Old Style"/>
          <w:sz w:val="20"/>
          <w:szCs w:val="20"/>
        </w:rPr>
        <w:t xml:space="preserve">złotych 00/100) </w:t>
      </w:r>
      <w:r w:rsidRPr="00710C38">
        <w:rPr>
          <w:rFonts w:ascii="Bookman Old Style" w:hAnsi="Bookman Old Style"/>
          <w:sz w:val="20"/>
          <w:szCs w:val="20"/>
        </w:rPr>
        <w:t xml:space="preserve">  za każdy dzień zwłoki w dostarczeniu aktualnego zaświadczenia lekarskiego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Pr="00710C38">
        <w:rPr>
          <w:rFonts w:ascii="Bookman Old Style" w:hAnsi="Bookman Old Style"/>
          <w:sz w:val="20"/>
          <w:szCs w:val="20"/>
        </w:rPr>
        <w:t xml:space="preserve">o zdolności do pracy </w:t>
      </w:r>
      <w:r w:rsidR="00F7145F">
        <w:rPr>
          <w:rFonts w:ascii="Bookman Old Style" w:hAnsi="Bookman Old Style"/>
          <w:sz w:val="20"/>
          <w:szCs w:val="20"/>
        </w:rPr>
        <w:t xml:space="preserve">                       </w:t>
      </w:r>
      <w:r w:rsidRPr="00710C38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E430AE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>
        <w:rPr>
          <w:rFonts w:ascii="Bookman Old Style" w:hAnsi="Bookman Old Style"/>
          <w:sz w:val="20"/>
          <w:szCs w:val="20"/>
        </w:rPr>
        <w:t xml:space="preserve"> </w:t>
      </w:r>
      <w:r w:rsidR="00F7145F" w:rsidRPr="00E430AE">
        <w:rPr>
          <w:rFonts w:ascii="Bookman Old Style" w:hAnsi="Bookman Old Style"/>
          <w:sz w:val="20"/>
          <w:szCs w:val="20"/>
        </w:rPr>
        <w:t>(słowni</w:t>
      </w:r>
      <w:r w:rsidR="00F7145F">
        <w:rPr>
          <w:rFonts w:ascii="Bookman Old Style" w:hAnsi="Bookman Old Style"/>
          <w:sz w:val="20"/>
          <w:szCs w:val="20"/>
        </w:rPr>
        <w:t>e: pięćset złotych 00/100)</w:t>
      </w:r>
      <w:r w:rsidRPr="00E430AE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E430AE">
        <w:rPr>
          <w:rFonts w:ascii="Bookman Old Style" w:hAnsi="Bookman Old Style"/>
          <w:sz w:val="20"/>
          <w:szCs w:val="20"/>
        </w:rPr>
        <w:t>u u</w:t>
      </w:r>
      <w:r w:rsidR="00024C15" w:rsidRPr="00E430AE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>
        <w:rPr>
          <w:rFonts w:ascii="Bookman Old Style" w:hAnsi="Bookman Old Style"/>
          <w:sz w:val="20"/>
          <w:szCs w:val="20"/>
        </w:rPr>
        <w:t xml:space="preserve">             </w:t>
      </w:r>
      <w:r w:rsidRPr="00E430AE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430AE">
        <w:rPr>
          <w:rFonts w:ascii="Bookman Old Style" w:hAnsi="Bookman Old Style"/>
          <w:sz w:val="20"/>
          <w:szCs w:val="20"/>
        </w:rPr>
        <w:t>ści Przyjmującego Z</w:t>
      </w:r>
      <w:r w:rsidRPr="00E430AE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430AE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430AE">
        <w:rPr>
          <w:rFonts w:ascii="Bookman Old Style" w:hAnsi="Bookman Old Style"/>
          <w:sz w:val="20"/>
          <w:szCs w:val="20"/>
        </w:rPr>
        <w:t>Z</w:t>
      </w:r>
      <w:r w:rsidRPr="00E430AE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297EE4A0" w14:textId="77777777" w:rsidR="00A873FA" w:rsidRPr="00A873FA" w:rsidRDefault="00A873FA" w:rsidP="00F7145F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53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45017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450173">
        <w:rPr>
          <w:rFonts w:ascii="Bookman Old Style" w:hAnsi="Bookman Old Style" w:cs="ArialMT"/>
          <w:sz w:val="20"/>
          <w:szCs w:val="20"/>
        </w:rPr>
        <w:t>U</w:t>
      </w:r>
      <w:r w:rsidR="00926544" w:rsidRPr="0045017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926544" w:rsidRPr="00450173">
        <w:rPr>
          <w:rFonts w:ascii="Bookman Old Style" w:hAnsi="Bookman Old Style" w:cs="ArialMT"/>
          <w:sz w:val="20"/>
          <w:szCs w:val="20"/>
        </w:rPr>
        <w:t>amówienie</w:t>
      </w:r>
      <w:r w:rsidR="00710C38" w:rsidRPr="0045017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45017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450173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45017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45017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45017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Pr="0045017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450173">
        <w:rPr>
          <w:rFonts w:ascii="Bookman Old Style" w:hAnsi="Bookman Old Style" w:cs="ArialMT"/>
          <w:sz w:val="20"/>
          <w:szCs w:val="20"/>
        </w:rPr>
        <w:t>,</w:t>
      </w:r>
      <w:r w:rsidRPr="0045017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45017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450173">
        <w:rPr>
          <w:rFonts w:ascii="Bookman Old Style" w:hAnsi="Bookman Old Style" w:cs="ArialMT"/>
          <w:sz w:val="20"/>
          <w:szCs w:val="20"/>
        </w:rPr>
        <w:t>Z</w:t>
      </w:r>
      <w:r w:rsidR="00E509EF" w:rsidRPr="00450173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450173">
        <w:rPr>
          <w:rFonts w:ascii="Bookman Old Style" w:hAnsi="Bookman Old Style" w:cs="ArialMT"/>
          <w:sz w:val="20"/>
          <w:szCs w:val="20"/>
        </w:rPr>
        <w:t xml:space="preserve"> </w:t>
      </w:r>
    </w:p>
    <w:p w14:paraId="0586B358" w14:textId="77777777" w:rsidR="00261C90" w:rsidRPr="00E430AE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430AE">
        <w:rPr>
          <w:rFonts w:ascii="Bookman Old Style" w:hAnsi="Bookman Old Style"/>
          <w:sz w:val="20"/>
          <w:szCs w:val="20"/>
        </w:rPr>
        <w:t>§ 13.</w:t>
      </w:r>
    </w:p>
    <w:p w14:paraId="2795580A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275F44D0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działalności leczniczej (Dz. U. z 2018r., poz. 160).</w:t>
      </w:r>
    </w:p>
    <w:p w14:paraId="0CDF967D" w14:textId="77777777" w:rsidR="003D71F6" w:rsidRPr="00D24399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789CF25A" w:rsidR="00261C90" w:rsidRPr="00E430AE" w:rsidRDefault="003D71F6" w:rsidP="003D71F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D24399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E430AE">
        <w:rPr>
          <w:rFonts w:ascii="Bookman Old Style" w:hAnsi="Bookman Old Style"/>
          <w:sz w:val="20"/>
          <w:szCs w:val="20"/>
        </w:rPr>
        <w:t>.</w:t>
      </w:r>
    </w:p>
    <w:p w14:paraId="0586B35F" w14:textId="3869F4AA" w:rsidR="000B5017" w:rsidRPr="00E430AE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77777777" w:rsidR="00D76963" w:rsidRPr="00E430AE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sectPr w:rsidR="00D76963" w:rsidRPr="00E430AE" w:rsidSect="00F7145F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401C3" w14:textId="77777777" w:rsidR="008E55A1" w:rsidRDefault="008E55A1" w:rsidP="00304813">
      <w:r>
        <w:separator/>
      </w:r>
    </w:p>
  </w:endnote>
  <w:endnote w:type="continuationSeparator" w:id="0">
    <w:p w14:paraId="7D9B2995" w14:textId="77777777" w:rsidR="008E55A1" w:rsidRDefault="008E55A1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157565D5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3D71F6">
      <w:rPr>
        <w:rFonts w:ascii="Cambria" w:hAnsi="Cambria"/>
        <w:i/>
        <w:sz w:val="20"/>
        <w:lang w:val="pl-PL"/>
      </w:rPr>
      <w:t>1</w:t>
    </w:r>
    <w:r w:rsidR="00BB7D75">
      <w:rPr>
        <w:rFonts w:ascii="Cambria" w:hAnsi="Cambria"/>
        <w:i/>
        <w:sz w:val="20"/>
        <w:lang w:val="pl-PL"/>
      </w:rPr>
      <w:t>8</w:t>
    </w:r>
    <w:r w:rsidR="00F7145F">
      <w:rPr>
        <w:rFonts w:ascii="Cambria" w:hAnsi="Cambria"/>
        <w:i/>
        <w:sz w:val="20"/>
      </w:rPr>
      <w:t>/201</w:t>
    </w:r>
    <w:r w:rsidR="00BB7D75">
      <w:rPr>
        <w:rFonts w:ascii="Cambria" w:hAnsi="Cambria"/>
        <w:i/>
        <w:sz w:val="20"/>
        <w:lang w:val="pl-PL"/>
      </w:rPr>
      <w:t>8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BB7D75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9F5FF" w14:textId="77777777" w:rsidR="008E55A1" w:rsidRDefault="008E55A1" w:rsidP="00304813">
      <w:r>
        <w:separator/>
      </w:r>
    </w:p>
  </w:footnote>
  <w:footnote w:type="continuationSeparator" w:id="0">
    <w:p w14:paraId="52FD07C4" w14:textId="77777777" w:rsidR="008E55A1" w:rsidRDefault="008E55A1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78101" w14:textId="712CBF74" w:rsidR="00C34FA1" w:rsidRDefault="00C34FA1" w:rsidP="00C34FA1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4F7F7D93" w:rsidR="00C43EA9" w:rsidRPr="00361FCA" w:rsidRDefault="00A873FA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Umowa 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C34FA1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B27541"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61"/>
    <w:rsid w:val="00040195"/>
    <w:rsid w:val="00052162"/>
    <w:rsid w:val="00061516"/>
    <w:rsid w:val="000718F9"/>
    <w:rsid w:val="00072DB2"/>
    <w:rsid w:val="00073F95"/>
    <w:rsid w:val="0007539C"/>
    <w:rsid w:val="0009576B"/>
    <w:rsid w:val="0009644E"/>
    <w:rsid w:val="000B5017"/>
    <w:rsid w:val="000C1C14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67CA3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97180"/>
    <w:rsid w:val="003A27C3"/>
    <w:rsid w:val="003B19A4"/>
    <w:rsid w:val="003B66D8"/>
    <w:rsid w:val="003C56F7"/>
    <w:rsid w:val="003C7BD9"/>
    <w:rsid w:val="003D2E76"/>
    <w:rsid w:val="003D376C"/>
    <w:rsid w:val="003D5A99"/>
    <w:rsid w:val="003D5E93"/>
    <w:rsid w:val="003D71F6"/>
    <w:rsid w:val="003E08D1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0119"/>
    <w:rsid w:val="004A1381"/>
    <w:rsid w:val="004C479A"/>
    <w:rsid w:val="004D37A4"/>
    <w:rsid w:val="004D6696"/>
    <w:rsid w:val="004E4B64"/>
    <w:rsid w:val="004F546B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62942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1F23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D700D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C7F8A"/>
    <w:rsid w:val="008D4D9A"/>
    <w:rsid w:val="008D67E9"/>
    <w:rsid w:val="008D78AE"/>
    <w:rsid w:val="008E0BB9"/>
    <w:rsid w:val="008E5528"/>
    <w:rsid w:val="008E55A1"/>
    <w:rsid w:val="008E5999"/>
    <w:rsid w:val="008F2BBD"/>
    <w:rsid w:val="008F38F2"/>
    <w:rsid w:val="008F563A"/>
    <w:rsid w:val="00905DF3"/>
    <w:rsid w:val="00913FFF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4A0F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122B7"/>
    <w:rsid w:val="00A21188"/>
    <w:rsid w:val="00A30172"/>
    <w:rsid w:val="00A33FD5"/>
    <w:rsid w:val="00A35FB5"/>
    <w:rsid w:val="00A4332B"/>
    <w:rsid w:val="00A44E22"/>
    <w:rsid w:val="00A46F00"/>
    <w:rsid w:val="00A5770F"/>
    <w:rsid w:val="00A615A0"/>
    <w:rsid w:val="00A662A5"/>
    <w:rsid w:val="00A66BC8"/>
    <w:rsid w:val="00A873FA"/>
    <w:rsid w:val="00A928E5"/>
    <w:rsid w:val="00A9411A"/>
    <w:rsid w:val="00AA39AF"/>
    <w:rsid w:val="00AA6967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77B4"/>
    <w:rsid w:val="00B179FB"/>
    <w:rsid w:val="00B27541"/>
    <w:rsid w:val="00B30CCF"/>
    <w:rsid w:val="00B31D86"/>
    <w:rsid w:val="00B3507E"/>
    <w:rsid w:val="00B37882"/>
    <w:rsid w:val="00B44552"/>
    <w:rsid w:val="00B551DF"/>
    <w:rsid w:val="00B670DE"/>
    <w:rsid w:val="00B679CA"/>
    <w:rsid w:val="00B71772"/>
    <w:rsid w:val="00B7370C"/>
    <w:rsid w:val="00B74541"/>
    <w:rsid w:val="00B81D48"/>
    <w:rsid w:val="00B90684"/>
    <w:rsid w:val="00B906D3"/>
    <w:rsid w:val="00B951BF"/>
    <w:rsid w:val="00BA4EA9"/>
    <w:rsid w:val="00BA5BD3"/>
    <w:rsid w:val="00BB0A16"/>
    <w:rsid w:val="00BB5891"/>
    <w:rsid w:val="00BB7D75"/>
    <w:rsid w:val="00BC45F2"/>
    <w:rsid w:val="00BF5114"/>
    <w:rsid w:val="00C0060A"/>
    <w:rsid w:val="00C04A65"/>
    <w:rsid w:val="00C159A8"/>
    <w:rsid w:val="00C34FA1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E7FCA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2E72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143D"/>
    <w:rsid w:val="00F24477"/>
    <w:rsid w:val="00F30B7F"/>
    <w:rsid w:val="00F41098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8224C"/>
    <w:rsid w:val="00F95F4A"/>
    <w:rsid w:val="00F964BD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3028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52</cp:revision>
  <cp:lastPrinted>2018-12-18T12:44:00Z</cp:lastPrinted>
  <dcterms:created xsi:type="dcterms:W3CDTF">2016-09-27T10:13:00Z</dcterms:created>
  <dcterms:modified xsi:type="dcterms:W3CDTF">2018-12-18T12:45:00Z</dcterms:modified>
</cp:coreProperties>
</file>