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D753CF9" w:rsidR="00205954" w:rsidRPr="00E71589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1C51C2">
        <w:rPr>
          <w:rFonts w:ascii="Bookman Old Style" w:hAnsi="Bookman Old Style"/>
          <w:b/>
          <w:sz w:val="24"/>
          <w:lang w:val="pl-PL"/>
        </w:rPr>
        <w:t>9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5EB50C80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1C51C2">
        <w:rPr>
          <w:rFonts w:ascii="Bookman Old Style" w:hAnsi="Bookman Old Style"/>
          <w:b/>
          <w:szCs w:val="20"/>
        </w:rPr>
        <w:t>9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F24379A" w14:textId="77777777" w:rsidR="00E71589" w:rsidRPr="00EB1A70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183A20C6" w14:textId="77777777" w:rsidR="002D6F9A" w:rsidRPr="00440563" w:rsidRDefault="002D6F9A" w:rsidP="002D6F9A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4056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4056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4056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</w:t>
      </w:r>
      <w:r>
        <w:rPr>
          <w:rFonts w:ascii="Bookman Old Style" w:hAnsi="Bookman Old Style"/>
          <w:sz w:val="20"/>
          <w:szCs w:val="20"/>
        </w:rPr>
        <w:t>9</w:t>
      </w:r>
      <w:r w:rsidRPr="00440563">
        <w:rPr>
          <w:rFonts w:ascii="Bookman Old Style" w:hAnsi="Bookman Old Style"/>
          <w:sz w:val="20"/>
          <w:szCs w:val="20"/>
        </w:rPr>
        <w:t>00.000,00 zł w całości wniesiony,</w:t>
      </w:r>
    </w:p>
    <w:p w14:paraId="09080BEC" w14:textId="77777777" w:rsidR="002D6F9A" w:rsidRPr="00440563" w:rsidRDefault="002D6F9A" w:rsidP="002D6F9A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440563">
        <w:rPr>
          <w:rFonts w:ascii="Bookman Old Style" w:hAnsi="Bookman Old Style"/>
          <w:sz w:val="20"/>
        </w:rPr>
        <w:t xml:space="preserve">którą reprezentuje </w:t>
      </w:r>
      <w:r>
        <w:rPr>
          <w:rFonts w:ascii="Bookman Old Style" w:hAnsi="Bookman Old Style"/>
          <w:b/>
          <w:sz w:val="20"/>
        </w:rPr>
        <w:t xml:space="preserve">Sonia </w:t>
      </w:r>
      <w:proofErr w:type="spellStart"/>
      <w:r>
        <w:rPr>
          <w:rFonts w:ascii="Bookman Old Style" w:hAnsi="Bookman Old Style"/>
          <w:b/>
          <w:sz w:val="20"/>
        </w:rPr>
        <w:t>Cebulla</w:t>
      </w:r>
      <w:proofErr w:type="spellEnd"/>
      <w:r>
        <w:rPr>
          <w:rFonts w:ascii="Bookman Old Style" w:hAnsi="Bookman Old Style"/>
          <w:b/>
          <w:sz w:val="20"/>
        </w:rPr>
        <w:t xml:space="preserve"> - Prokurent</w:t>
      </w:r>
      <w:r w:rsidRPr="00440563">
        <w:rPr>
          <w:rFonts w:ascii="Bookman Old Style" w:hAnsi="Bookman Old Style"/>
          <w:sz w:val="20"/>
        </w:rPr>
        <w:t>,</w:t>
      </w:r>
    </w:p>
    <w:p w14:paraId="48BB733B" w14:textId="14BE14DC" w:rsidR="00E71589" w:rsidRPr="00EB1A70" w:rsidRDefault="002D6F9A" w:rsidP="002D6F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40563">
        <w:rPr>
          <w:rFonts w:ascii="Bookman Old Style" w:hAnsi="Bookman Old Style"/>
          <w:sz w:val="20"/>
        </w:rPr>
        <w:t xml:space="preserve">zwaną w treści umowy </w:t>
      </w:r>
      <w:r w:rsidRPr="001E468B">
        <w:rPr>
          <w:rFonts w:ascii="Bookman Old Style" w:hAnsi="Bookman Old Style"/>
          <w:sz w:val="20"/>
        </w:rPr>
        <w:t>„</w:t>
      </w:r>
      <w:r>
        <w:rPr>
          <w:rFonts w:ascii="Bookman Old Style" w:hAnsi="Bookman Old Style"/>
          <w:b/>
          <w:sz w:val="20"/>
        </w:rPr>
        <w:t>Udzielającym zamówienia</w:t>
      </w:r>
      <w:r w:rsidR="00E71589" w:rsidRPr="00EB1A70">
        <w:rPr>
          <w:rFonts w:ascii="Bookman Old Style" w:hAnsi="Bookman Old Style"/>
          <w:b/>
          <w:sz w:val="20"/>
          <w:szCs w:val="20"/>
        </w:rPr>
        <w:t>”</w:t>
      </w:r>
      <w:r w:rsidR="00E71589" w:rsidRPr="00EB1A70">
        <w:rPr>
          <w:rFonts w:ascii="Bookman Old Style" w:hAnsi="Bookman Old Style"/>
          <w:sz w:val="20"/>
          <w:szCs w:val="20"/>
        </w:rPr>
        <w:t>,</w:t>
      </w:r>
    </w:p>
    <w:p w14:paraId="5A407C51" w14:textId="77777777" w:rsidR="00E71589" w:rsidRPr="00EB1A70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76EE201D" w14:textId="77777777" w:rsidR="00E71589" w:rsidRPr="00EB1A70" w:rsidRDefault="00E71589" w:rsidP="00E71589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/>
          <w:sz w:val="20"/>
          <w:szCs w:val="20"/>
        </w:rPr>
        <w:t xml:space="preserve">……………,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prowadzącym Prywatny Gabinet ………………, ul. ………, …………, posiadającym prawo wykonywania zawodu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</w:t>
      </w:r>
      <w:r w:rsidRPr="00EB1A70">
        <w:rPr>
          <w:rFonts w:ascii="Bookman Old Style" w:hAnsi="Bookman Old Style" w:cs="Arial Narrow"/>
          <w:sz w:val="20"/>
          <w:szCs w:val="20"/>
        </w:rPr>
        <w:t>,</w:t>
      </w:r>
      <w:r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wpisanym do rejestru podmiotów wykonujących działalność leczniczą pod numerem księgi rejestrowej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Pr="00EB1A70">
        <w:rPr>
          <w:rFonts w:ascii="Bookman Old Style" w:hAnsi="Bookman Old Style" w:cs="Arial Narrow"/>
          <w:sz w:val="20"/>
          <w:szCs w:val="20"/>
        </w:rPr>
        <w:t>,</w:t>
      </w:r>
      <w:r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posługującym się NIP: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Pr="00EB1A70">
        <w:rPr>
          <w:rFonts w:ascii="Bookman Old Style" w:hAnsi="Bookman Old Style"/>
          <w:sz w:val="20"/>
          <w:szCs w:val="20"/>
        </w:rPr>
        <w:t xml:space="preserve">oraz REGON: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2852FFEF" w14:textId="77777777" w:rsidR="00E71589" w:rsidRPr="00EB1A70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zwanym dalej </w:t>
      </w:r>
      <w:r w:rsidRPr="00EB1A70">
        <w:rPr>
          <w:rFonts w:ascii="Bookman Old Style" w:hAnsi="Bookman Old Style"/>
          <w:b/>
          <w:sz w:val="20"/>
          <w:szCs w:val="20"/>
        </w:rPr>
        <w:t>Przyjmującym Zamówienie,</w:t>
      </w:r>
    </w:p>
    <w:p w14:paraId="13312FFF" w14:textId="77777777" w:rsidR="00E71589" w:rsidRPr="00EB1A70" w:rsidRDefault="00E71589" w:rsidP="00E7158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10AF7A4" w14:textId="77777777" w:rsidR="00E71589" w:rsidRPr="00EB1A70" w:rsidRDefault="00E71589" w:rsidP="00E7158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54B96DA9" w14:textId="77777777" w:rsidR="002D6F9A" w:rsidRPr="00E430AE" w:rsidRDefault="002D6F9A" w:rsidP="002D6F9A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D24399">
        <w:rPr>
          <w:rFonts w:ascii="Bookman Old Style" w:eastAsia="Bookman Old Style" w:hAnsi="Bookman Old Style"/>
          <w:sz w:val="20"/>
          <w:szCs w:val="20"/>
        </w:rPr>
        <w:t xml:space="preserve">stosownie do przepisów art. 26-27 ustawy z dnia 15 kwietnia 2011r. o działalności leczniczej (tekst jedn.: Dz. U. z 2018r. poz. 160), w wyniku przeprowadzenia konkursu ofert na wykonywanie świadczeń zdrowotnych w zakresie </w:t>
      </w:r>
      <w:r w:rsidRPr="00E430AE">
        <w:rPr>
          <w:rFonts w:ascii="Bookman Old Style" w:eastAsia="Bookman Old Style" w:hAnsi="Bookman Old Style"/>
          <w:sz w:val="20"/>
          <w:szCs w:val="20"/>
        </w:rPr>
        <w:t xml:space="preserve">pełnienia obowiązków </w:t>
      </w:r>
      <w:r>
        <w:rPr>
          <w:rFonts w:ascii="Bookman Old Style" w:eastAsia="Bookman Old Style" w:hAnsi="Bookman Old Style"/>
          <w:sz w:val="20"/>
          <w:szCs w:val="20"/>
        </w:rPr>
        <w:t xml:space="preserve">lekarza, </w:t>
      </w:r>
      <w:r w:rsidRPr="00E430AE">
        <w:rPr>
          <w:rFonts w:ascii="Bookman Old Style" w:eastAsia="Bookman Old Style" w:hAnsi="Bookman Old Style"/>
          <w:sz w:val="20"/>
          <w:szCs w:val="20"/>
        </w:rPr>
        <w:t>zawarto umowę o następującej treści:</w:t>
      </w:r>
    </w:p>
    <w:p w14:paraId="5DF62819" w14:textId="77777777" w:rsidR="00605CF7" w:rsidRDefault="00605CF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2CE9FA06" w14:textId="2AF6147C" w:rsidR="00D0680B" w:rsidRPr="00D0680B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D0680B">
        <w:rPr>
          <w:rFonts w:ascii="Bookman Old Style" w:hAnsi="Bookman Old Style"/>
        </w:rPr>
        <w:t xml:space="preserve">Udzielający </w:t>
      </w:r>
      <w:r w:rsidR="00597E52" w:rsidRPr="00D0680B">
        <w:rPr>
          <w:rFonts w:ascii="Bookman Old Style" w:hAnsi="Bookman Old Style"/>
        </w:rPr>
        <w:t>Z</w:t>
      </w:r>
      <w:r w:rsidRPr="00D0680B">
        <w:rPr>
          <w:rFonts w:ascii="Bookman Old Style" w:hAnsi="Bookman Old Style"/>
        </w:rPr>
        <w:t xml:space="preserve">amówienia zleca a Przyjmujący </w:t>
      </w:r>
      <w:r w:rsidR="00597E52" w:rsidRPr="00D0680B">
        <w:rPr>
          <w:rFonts w:ascii="Bookman Old Style" w:hAnsi="Bookman Old Style"/>
        </w:rPr>
        <w:t>Z</w:t>
      </w:r>
      <w:r w:rsidR="00261C90" w:rsidRPr="00D0680B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D0680B">
        <w:rPr>
          <w:rFonts w:ascii="Bookman Old Style" w:eastAsia="Bookman Old Style" w:hAnsi="Bookman Old Style"/>
        </w:rPr>
        <w:t xml:space="preserve">polegających na pełnieniu </w:t>
      </w:r>
      <w:r w:rsidR="00261C90" w:rsidRPr="00D0680B">
        <w:rPr>
          <w:rFonts w:ascii="Bookman Old Style" w:hAnsi="Bookman Old Style"/>
          <w:color w:val="000000"/>
          <w:kern w:val="144"/>
        </w:rPr>
        <w:t>obowiązków</w:t>
      </w:r>
      <w:r w:rsidR="009D7803" w:rsidRPr="00D0680B">
        <w:rPr>
          <w:rFonts w:ascii="Bookman Old Style" w:hAnsi="Bookman Old Style"/>
          <w:color w:val="000000"/>
          <w:kern w:val="144"/>
        </w:rPr>
        <w:t xml:space="preserve"> </w:t>
      </w:r>
      <w:r w:rsidR="00605CF7" w:rsidRPr="00D0680B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B56C51">
        <w:rPr>
          <w:rFonts w:ascii="Bookman Old Style" w:hAnsi="Bookman Old Style"/>
          <w:b/>
          <w:color w:val="000000"/>
          <w:kern w:val="144"/>
        </w:rPr>
        <w:t>POZ w Chróścicach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>.</w:t>
      </w:r>
    </w:p>
    <w:p w14:paraId="4D5A7A15" w14:textId="119F0892" w:rsidR="001D02F7" w:rsidRPr="005B6A79" w:rsidRDefault="001D02F7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>Obowiązki lekarza muszą być pełnione zgodnie z harmonogramem</w:t>
      </w:r>
      <w:r w:rsidR="00B56C51">
        <w:rPr>
          <w:rFonts w:ascii="Bookman Old Style" w:hAnsi="Bookman Old Style"/>
        </w:rPr>
        <w:t xml:space="preserve"> określonym w SWKO</w:t>
      </w:r>
      <w:r w:rsidRPr="005B6A79">
        <w:rPr>
          <w:rFonts w:ascii="Bookman Old Style" w:hAnsi="Bookman Old Style"/>
        </w:rPr>
        <w:t>.</w:t>
      </w:r>
    </w:p>
    <w:p w14:paraId="0586B2EB" w14:textId="2B8F18F2" w:rsidR="00B551DF" w:rsidRPr="00E430AE" w:rsidRDefault="00687EE6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</w:t>
      </w:r>
      <w:r w:rsidR="00426446">
        <w:rPr>
          <w:rFonts w:ascii="Bookman Old Style" w:hAnsi="Bookman Old Style"/>
        </w:rPr>
        <w:t>.</w:t>
      </w:r>
    </w:p>
    <w:p w14:paraId="0586B2ED" w14:textId="77777777" w:rsidR="00F44F0F" w:rsidRPr="00D0680B" w:rsidRDefault="00F44F0F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1A1957F9" w14:textId="77777777" w:rsidR="00D0680B" w:rsidRPr="00E430AE" w:rsidRDefault="00D0680B" w:rsidP="00D0680B">
      <w:pPr>
        <w:pStyle w:val="Tekstpodstawowy2"/>
        <w:shd w:val="clear" w:color="auto" w:fill="FFFFFF"/>
        <w:tabs>
          <w:tab w:val="left" w:pos="284"/>
        </w:tabs>
        <w:spacing w:after="0" w:line="276" w:lineRule="auto"/>
        <w:ind w:left="284"/>
        <w:jc w:val="both"/>
        <w:rPr>
          <w:rFonts w:ascii="Bookman Old Style" w:hAnsi="Bookman Old Style"/>
          <w:color w:val="000000"/>
          <w:kern w:val="144"/>
        </w:rPr>
      </w:pP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21560B1A" w14:textId="77777777" w:rsidR="00D0680B" w:rsidRDefault="00D0680B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711C7C71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="001B6E12">
        <w:rPr>
          <w:rFonts w:ascii="Bookman Old Style" w:hAnsi="Bookman Old Style"/>
          <w:sz w:val="20"/>
          <w:szCs w:val="20"/>
        </w:rPr>
        <w:t xml:space="preserve"> badań diagnostycznych i </w:t>
      </w:r>
      <w:r w:rsidRPr="00F7145F">
        <w:rPr>
          <w:rFonts w:ascii="Bookman Old Style" w:hAnsi="Bookman Old Style"/>
          <w:sz w:val="20"/>
          <w:szCs w:val="20"/>
        </w:rPr>
        <w:t>laboratoryjnych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55E48661" w:rsidR="003C7BD9" w:rsidRPr="002D6F9A" w:rsidRDefault="002D6F9A" w:rsidP="002D6F9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   z zakresu medycyny pracy i przedkładania stosownych zaświadczeń w przewidzianych prawem terminach. W przypadku wykonania tych badań w wymaganym terminie                    u lekarza medycyny pracy wskazanego przez Udzielającego zamówienia - </w:t>
      </w:r>
      <w:r w:rsidRPr="00040161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040161">
        <w:rPr>
          <w:rFonts w:ascii="Bookman Old Style" w:hAnsi="Bookman Old Style"/>
          <w:sz w:val="20"/>
          <w:szCs w:val="20"/>
        </w:rPr>
        <w:t xml:space="preserve">Przyjmujący zamówienie, do celów orzecznictwa                        z zakresu medycyny pracy,  zobowiązany będzie do uzyskania opisu stanowiska pracy </w:t>
      </w:r>
      <w:r>
        <w:rPr>
          <w:rFonts w:ascii="Bookman Old Style" w:hAnsi="Bookman Old Style"/>
          <w:sz w:val="20"/>
          <w:szCs w:val="20"/>
        </w:rPr>
        <w:t xml:space="preserve">                 </w:t>
      </w:r>
      <w:r w:rsidRPr="00040161">
        <w:rPr>
          <w:rFonts w:ascii="Bookman Old Style" w:hAnsi="Bookman Old Style"/>
          <w:sz w:val="20"/>
          <w:szCs w:val="20"/>
        </w:rPr>
        <w:t>u pracownika BHP Udzielającego zamówienia.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3F85CF37" w14:textId="4B8FD9F6" w:rsidR="00E71589" w:rsidRPr="00EB1A70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0C459E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</w:t>
      </w:r>
      <w:r w:rsidR="003E1BC9">
        <w:rPr>
          <w:rFonts w:ascii="Bookman Old Style" w:hAnsi="Bookman Old Style"/>
          <w:sz w:val="20"/>
          <w:szCs w:val="20"/>
        </w:rPr>
        <w:t xml:space="preserve">                               </w:t>
      </w:r>
      <w:r w:rsidRPr="00EB1A70">
        <w:rPr>
          <w:rFonts w:ascii="Bookman Old Style" w:hAnsi="Bookman Old Style"/>
          <w:sz w:val="20"/>
          <w:szCs w:val="20"/>
        </w:rPr>
        <w:t>z Udzielającym zamówienia,</w:t>
      </w:r>
      <w:r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przy czym minimum jedna przerwa w wykonywaniu obowiązków wynikających z niniejszej umowy musi wynosić co najmniej 14 dni kalendarzowych w każdym roku obowiązywania umowy (do rozliczenia 10 dni roboczych).</w:t>
      </w:r>
    </w:p>
    <w:p w14:paraId="0586B302" w14:textId="4B25E86F" w:rsidR="00261C90" w:rsidRPr="00E430AE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0C459E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dwóch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Pr="000C459E">
        <w:rPr>
          <w:rFonts w:ascii="Bookman Old Style" w:hAnsi="Bookman Old Style"/>
          <w:b/>
          <w:sz w:val="20"/>
          <w:szCs w:val="20"/>
        </w:rPr>
        <w:t>dni</w:t>
      </w:r>
      <w:r w:rsidRPr="00EB1A70">
        <w:rPr>
          <w:rFonts w:ascii="Bookman Old Style" w:hAnsi="Bookman Old Style"/>
          <w:sz w:val="20"/>
          <w:szCs w:val="20"/>
        </w:rPr>
        <w:t xml:space="preserve"> (maksymalnie do rozliczenia 16 godzin</w:t>
      </w:r>
      <w:r w:rsidR="003E1BC9">
        <w:rPr>
          <w:rFonts w:ascii="Bookman Old Style" w:hAnsi="Bookman Old Style"/>
          <w:sz w:val="20"/>
          <w:szCs w:val="20"/>
        </w:rPr>
        <w:t xml:space="preserve"> świadczenia usług zdrowotnych) </w:t>
      </w:r>
      <w:r w:rsidRPr="00EB1A70">
        <w:rPr>
          <w:rFonts w:ascii="Bookman Old Style" w:hAnsi="Bookman Old Style"/>
          <w:sz w:val="20"/>
          <w:szCs w:val="20"/>
        </w:rPr>
        <w:t xml:space="preserve">w każdym roku obowiązywania umowy, w celu podnoszenia swoich kwalifikacji zawodowych związanych </w:t>
      </w:r>
      <w:r w:rsidR="003E1BC9">
        <w:rPr>
          <w:rFonts w:ascii="Bookman Old Style" w:hAnsi="Bookman Old Style"/>
          <w:sz w:val="20"/>
          <w:szCs w:val="20"/>
        </w:rPr>
        <w:t xml:space="preserve">                  </w:t>
      </w:r>
      <w:r w:rsidRPr="00EB1A70">
        <w:rPr>
          <w:rFonts w:ascii="Bookman Old Style" w:hAnsi="Bookman Old Style"/>
          <w:sz w:val="20"/>
          <w:szCs w:val="20"/>
        </w:rPr>
        <w:t xml:space="preserve">z realizacją świadczeń zdrowotnych realizowanych na rzecz Udzielającego Zamówienia, </w:t>
      </w:r>
      <w:r w:rsidR="003E1BC9">
        <w:rPr>
          <w:rFonts w:ascii="Bookman Old Style" w:hAnsi="Bookman Old Style"/>
          <w:sz w:val="20"/>
          <w:szCs w:val="20"/>
        </w:rPr>
        <w:t xml:space="preserve">                           </w:t>
      </w:r>
      <w:r w:rsidRPr="00EB1A70">
        <w:rPr>
          <w:rFonts w:ascii="Bookman Old Style" w:hAnsi="Bookman Old Style"/>
          <w:sz w:val="20"/>
          <w:szCs w:val="20"/>
        </w:rPr>
        <w:t>w terminie uzgodnio</w:t>
      </w:r>
      <w:r>
        <w:rPr>
          <w:rFonts w:ascii="Bookman Old Style" w:hAnsi="Bookman Old Style"/>
          <w:sz w:val="20"/>
          <w:szCs w:val="20"/>
        </w:rPr>
        <w:t>nym z Udzielającym Zamówienia, po jego akceptacji oraz uzyskaniu zgody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14:paraId="0586B303" w14:textId="3BBEF5EC" w:rsidR="00264D69" w:rsidRPr="00E430AE" w:rsidRDefault="00264D69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E430AE">
        <w:rPr>
          <w:rFonts w:ascii="Bookman Old Style" w:hAnsi="Bookman Old Style"/>
          <w:sz w:val="20"/>
          <w:szCs w:val="20"/>
        </w:rPr>
        <w:t>w wykonywaniu jego obowiązków</w:t>
      </w:r>
      <w:r w:rsidR="00AB4CFF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67F6ED04" w14:textId="3BCF2C7F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 2016r., poz. 1638 z </w:t>
      </w:r>
      <w:proofErr w:type="spellStart"/>
      <w:r w:rsidRPr="00EB1A7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 w:cs="Arial Narrow"/>
          <w:sz w:val="20"/>
          <w:szCs w:val="20"/>
        </w:rPr>
        <w:t>. zm.) oraz przepisów rozporządzenia Ministra Finansów</w:t>
      </w:r>
      <w:r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leczniczą (Dz. U. z 2011r., Nr 293, poz. 1729);</w:t>
      </w:r>
    </w:p>
    <w:p w14:paraId="06EFA339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               w czasie trwania umowy i przedkładania uwierzytelnionej kopii przedłużonej polisy Udzielającemu zamówienia najpóźniej w następnym dniu roboczym od upływu daty obowiązywania uprzedniej umowy ubezpieczenia;</w:t>
      </w:r>
    </w:p>
    <w:p w14:paraId="32558358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pacjentów Udzielającego Zamówienia;</w:t>
      </w:r>
    </w:p>
    <w:p w14:paraId="159CA54E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lastRenderedPageBreak/>
        <w:t>rzetelnego wykonywania świadczeń zdrowotnych przy wykorzystaniu wiedzy                                  i umiejętności fachowych, z uwzględnieniem postępu nauk medycznych i zachowaniem najwyższej staranności oraz zgodnie z zasadami etyki zawodowej lekarza;</w:t>
      </w:r>
    </w:p>
    <w:p w14:paraId="357E6F1D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4E7973D7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 umowę,  jedynie w przypadkach, gdy jest to  uzasadnione istotnymi względami medycznymi;</w:t>
      </w:r>
    </w:p>
    <w:p w14:paraId="245DE3D0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udzielania konsultacji na rzecz pacjentów SCM Sp. z o. o.;</w:t>
      </w:r>
    </w:p>
    <w:p w14:paraId="0586B30C" w14:textId="40F95AD5" w:rsidR="00261C90" w:rsidRPr="00E430AE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            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51EA5FD4" w14:textId="77777777" w:rsidR="00861816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0586B316" w14:textId="77777777" w:rsidR="00261C90" w:rsidRPr="00E430AE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03C83A59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="000A78B8">
        <w:rPr>
          <w:rFonts w:ascii="Bookman Old Style" w:hAnsi="Bookman Old Style" w:cs="Times New Roman"/>
          <w:sz w:val="20"/>
          <w:szCs w:val="20"/>
        </w:rPr>
        <w:t xml:space="preserve">                  </w:t>
      </w:r>
      <w:r w:rsidR="00D22655">
        <w:rPr>
          <w:rFonts w:ascii="Bookman Old Style" w:hAnsi="Bookman Old Style" w:cs="Times New Roman"/>
          <w:sz w:val="20"/>
          <w:szCs w:val="20"/>
        </w:rPr>
        <w:t>z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lastRenderedPageBreak/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02DC8D4F" w:rsidR="00261C90" w:rsidRPr="00977176" w:rsidRDefault="003E1BC9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zobowiązuje się ponadto poddawać kontroli uprawnionych służb, inspekcji i straży, a także Narodowego Funduszu Zdrowia, na zasadach określonych                    w przepisach powszechnie obowiązującego prawa, w tym także w ustawie z dnia 27 sierpnia 2004r. o świadczeniach opieki zdrowotnej finansowanych ze środków publicznych (Dz. U. z 2017r. poz. 1938 z </w:t>
      </w:r>
      <w:proofErr w:type="spellStart"/>
      <w:r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/>
          <w:sz w:val="20"/>
          <w:szCs w:val="20"/>
        </w:rPr>
        <w:t>. zm</w:t>
      </w:r>
      <w:r w:rsidR="0097717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7CF49B84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>jedną godzinę</w:t>
      </w:r>
      <w:r w:rsidR="00005EF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1A4778D3" w14:textId="6D08005D" w:rsidR="003E1BC9" w:rsidRDefault="00D851A0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3E1BC9">
        <w:rPr>
          <w:rFonts w:ascii="Bookman Old Style" w:hAnsi="Bookman Old Style" w:cs="Arial Narrow"/>
          <w:sz w:val="20"/>
          <w:szCs w:val="20"/>
        </w:rPr>
        <w:t xml:space="preserve">  </w:t>
      </w:r>
      <w:r w:rsidR="003E1BC9" w:rsidRPr="00EB1A70">
        <w:rPr>
          <w:rFonts w:ascii="Bookman Old Style" w:hAnsi="Bookman Old Style"/>
          <w:sz w:val="20"/>
          <w:szCs w:val="20"/>
        </w:rPr>
        <w:t xml:space="preserve"> w rozbiciu na poszczególne dni miesiąca, zgodnie ze </w:t>
      </w:r>
      <w:r w:rsidR="003E1BC9">
        <w:rPr>
          <w:rFonts w:ascii="Bookman Old Style" w:hAnsi="Bookman Old Style"/>
          <w:sz w:val="20"/>
          <w:szCs w:val="20"/>
        </w:rPr>
        <w:t>wzorem Udzielającego Zamówienia.</w:t>
      </w:r>
    </w:p>
    <w:p w14:paraId="299C5512" w14:textId="40483111" w:rsidR="002D6F9A" w:rsidRDefault="002D6F9A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>Załącznikiem do rachunku będzie godzinowy wykaz udzielonych świadczeń zdrowotnych                   w rozbiciu na poszczególne dni miesiąca, zgodnie ze wzorem Udzielającego Zamówienia.</w:t>
      </w:r>
    </w:p>
    <w:p w14:paraId="0586B330" w14:textId="42F2F72A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14:paraId="0586B333" w14:textId="3090538C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</w:t>
      </w:r>
      <w:r w:rsidR="002D6F9A">
        <w:rPr>
          <w:rFonts w:ascii="Bookman Old Style" w:hAnsi="Bookman Old Style"/>
          <w:b/>
          <w:sz w:val="20"/>
          <w:szCs w:val="20"/>
        </w:rPr>
        <w:t>lutego</w:t>
      </w:r>
      <w:r w:rsidR="00403F1C">
        <w:rPr>
          <w:rFonts w:ascii="Bookman Old Style" w:hAnsi="Bookman Old Style"/>
          <w:b/>
          <w:sz w:val="20"/>
          <w:szCs w:val="20"/>
        </w:rPr>
        <w:t xml:space="preserve">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2D6F9A">
        <w:rPr>
          <w:rFonts w:ascii="Bookman Old Style" w:hAnsi="Bookman Old Style"/>
          <w:b/>
          <w:sz w:val="20"/>
          <w:szCs w:val="20"/>
        </w:rPr>
        <w:t>9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2D6F9A">
        <w:rPr>
          <w:rFonts w:ascii="Bookman Old Style" w:hAnsi="Bookman Old Style"/>
          <w:b/>
          <w:sz w:val="20"/>
          <w:szCs w:val="20"/>
        </w:rPr>
        <w:t xml:space="preserve">31 </w:t>
      </w:r>
      <w:r w:rsidR="001C51C2">
        <w:rPr>
          <w:rFonts w:ascii="Bookman Old Style" w:hAnsi="Bookman Old Style"/>
          <w:b/>
          <w:sz w:val="20"/>
          <w:szCs w:val="20"/>
        </w:rPr>
        <w:t xml:space="preserve">grudnia </w:t>
      </w:r>
      <w:r w:rsidR="005340C5">
        <w:rPr>
          <w:rFonts w:ascii="Bookman Old Style" w:hAnsi="Bookman Old Style"/>
          <w:b/>
          <w:sz w:val="20"/>
          <w:szCs w:val="20"/>
        </w:rPr>
        <w:t>201</w:t>
      </w:r>
      <w:r w:rsidR="003E1BC9">
        <w:rPr>
          <w:rFonts w:ascii="Bookman Old Style" w:hAnsi="Bookman Old Style"/>
          <w:b/>
          <w:sz w:val="20"/>
          <w:szCs w:val="20"/>
        </w:rPr>
        <w:t>9</w:t>
      </w:r>
      <w:r w:rsidR="001E7600">
        <w:rPr>
          <w:rFonts w:ascii="Bookman Old Style" w:hAnsi="Bookman Old Style"/>
          <w:b/>
          <w:sz w:val="20"/>
          <w:szCs w:val="20"/>
        </w:rPr>
        <w:t>r</w:t>
      </w:r>
      <w:r w:rsidR="005340C5" w:rsidRPr="005340C5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4CB537DF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w przypadku jej wypowiedzenia przez Udzielającego zamówienie z zachowaniem 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E430AE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650BAA78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amówienie może ro</w:t>
      </w:r>
      <w:r w:rsidR="001C51C2">
        <w:rPr>
          <w:rFonts w:ascii="Bookman Old Style" w:hAnsi="Bookman Old Style"/>
          <w:sz w:val="20"/>
          <w:szCs w:val="20"/>
        </w:rPr>
        <w:t xml:space="preserve">związać umowę z zachowaniem </w:t>
      </w:r>
      <w:r w:rsidR="00261C90" w:rsidRPr="00E430AE">
        <w:rPr>
          <w:rFonts w:ascii="Bookman Old Style" w:hAnsi="Bookman Old Style"/>
          <w:sz w:val="20"/>
          <w:szCs w:val="20"/>
        </w:rPr>
        <w:t>miesięcznego okresu wypowiedzenia ze skutkiem na konie</w:t>
      </w:r>
      <w:bookmarkStart w:id="0" w:name="_GoBack"/>
      <w:bookmarkEnd w:id="0"/>
      <w:r w:rsidR="00261C90" w:rsidRPr="00E430AE">
        <w:rPr>
          <w:rFonts w:ascii="Bookman Old Style" w:hAnsi="Bookman Old Style"/>
          <w:sz w:val="20"/>
          <w:szCs w:val="20"/>
        </w:rPr>
        <w:t xml:space="preserve">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>
        <w:rPr>
          <w:rFonts w:ascii="Bookman Old Style" w:hAnsi="Bookman Old Style"/>
          <w:sz w:val="20"/>
          <w:szCs w:val="20"/>
        </w:rPr>
        <w:t>wysokości 5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 tysięcy 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wysokości 50,00 zł (słownie: pięćdziesiąt złotych 00/100) za każdy dzień </w:t>
      </w:r>
      <w:r w:rsidRPr="00E430AE">
        <w:rPr>
          <w:rFonts w:ascii="Bookman Old Style" w:hAnsi="Bookman Old Style"/>
          <w:sz w:val="20"/>
          <w:szCs w:val="20"/>
        </w:rPr>
        <w:lastRenderedPageBreak/>
        <w:t>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658D4D12" w14:textId="77777777" w:rsidR="003E1BC9" w:rsidRPr="00EB1A70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78D2908A" w14:textId="32BBD7DF" w:rsidR="003E1BC9" w:rsidRPr="00EB1A70" w:rsidRDefault="001C51C2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 z dnia 15 kwietnia 2011r. o działalności leczniczej (Dz. U. z 2018r., poz. 160</w:t>
      </w:r>
      <w:r w:rsidR="003E1BC9" w:rsidRPr="00EB1A70">
        <w:rPr>
          <w:rFonts w:ascii="Bookman Old Style" w:hAnsi="Bookman Old Style"/>
          <w:sz w:val="20"/>
          <w:szCs w:val="20"/>
        </w:rPr>
        <w:t>).</w:t>
      </w:r>
    </w:p>
    <w:p w14:paraId="40FFF8A4" w14:textId="77777777" w:rsidR="003E1BC9" w:rsidRPr="00EB1A70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Zamówienia.</w:t>
      </w:r>
    </w:p>
    <w:p w14:paraId="0586B35C" w14:textId="36F284D2" w:rsidR="00261C90" w:rsidRPr="00E430AE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</w:t>
      </w:r>
      <w:r w:rsidR="00261C90" w:rsidRPr="00E430AE">
        <w:rPr>
          <w:rFonts w:ascii="Bookman Old Style" w:hAnsi="Bookman Old Style"/>
          <w:sz w:val="20"/>
          <w:szCs w:val="20"/>
        </w:rPr>
        <w:t>.</w:t>
      </w: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FE3F5" w14:textId="77777777" w:rsidR="004B27C2" w:rsidRDefault="004B27C2" w:rsidP="00304813">
      <w:r>
        <w:separator/>
      </w:r>
    </w:p>
  </w:endnote>
  <w:endnote w:type="continuationSeparator" w:id="0">
    <w:p w14:paraId="7E52C39A" w14:textId="77777777" w:rsidR="004B27C2" w:rsidRDefault="004B27C2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55E1D8B6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1C51C2">
      <w:rPr>
        <w:rFonts w:ascii="Cambria" w:hAnsi="Cambria"/>
        <w:i/>
        <w:sz w:val="20"/>
        <w:lang w:val="pl-PL"/>
      </w:rPr>
      <w:t>2</w:t>
    </w:r>
    <w:r w:rsidR="00F7145F">
      <w:rPr>
        <w:rFonts w:ascii="Cambria" w:hAnsi="Cambria"/>
        <w:i/>
        <w:sz w:val="20"/>
      </w:rPr>
      <w:t>/201</w:t>
    </w:r>
    <w:r w:rsidR="001C51C2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1C51C2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B6231" w14:textId="77777777" w:rsidR="004B27C2" w:rsidRDefault="004B27C2" w:rsidP="00304813">
      <w:r>
        <w:separator/>
      </w:r>
    </w:p>
  </w:footnote>
  <w:footnote w:type="continuationSeparator" w:id="0">
    <w:p w14:paraId="08D3C81E" w14:textId="77777777" w:rsidR="004B27C2" w:rsidRDefault="004B27C2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53FA3EC1" w:rsidR="00C43EA9" w:rsidRPr="00E71589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1C51C2">
      <w:rPr>
        <w:rFonts w:ascii="Cambria" w:hAnsi="Cambria"/>
        <w:i/>
        <w:sz w:val="20"/>
        <w:szCs w:val="32"/>
        <w:lang w:val="pl-PL"/>
      </w:rPr>
      <w:t>9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9576B"/>
    <w:rsid w:val="0009644E"/>
    <w:rsid w:val="000A78B8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B6E12"/>
    <w:rsid w:val="001C51C2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D6F9A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1BC9"/>
    <w:rsid w:val="003E2233"/>
    <w:rsid w:val="003E38A9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B27C2"/>
    <w:rsid w:val="004C479A"/>
    <w:rsid w:val="004D37A4"/>
    <w:rsid w:val="004D6696"/>
    <w:rsid w:val="004E4B64"/>
    <w:rsid w:val="004F546B"/>
    <w:rsid w:val="00522813"/>
    <w:rsid w:val="005275F2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61816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37882"/>
    <w:rsid w:val="00B44552"/>
    <w:rsid w:val="00B551DF"/>
    <w:rsid w:val="00B56C51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1FA1"/>
    <w:rsid w:val="00E54CC3"/>
    <w:rsid w:val="00E612EC"/>
    <w:rsid w:val="00E616BF"/>
    <w:rsid w:val="00E62536"/>
    <w:rsid w:val="00E71589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2935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38</cp:revision>
  <cp:lastPrinted>2019-01-24T12:14:00Z</cp:lastPrinted>
  <dcterms:created xsi:type="dcterms:W3CDTF">2016-09-27T10:13:00Z</dcterms:created>
  <dcterms:modified xsi:type="dcterms:W3CDTF">2019-01-24T12:14:00Z</dcterms:modified>
</cp:coreProperties>
</file>