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6A45E6B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645FD6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89F34C2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czerwca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440563" w:rsidRDefault="00DF577C" w:rsidP="00DF577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</w:t>
      </w:r>
      <w:bookmarkStart w:id="0" w:name="_GoBack"/>
      <w:bookmarkEnd w:id="0"/>
      <w:r w:rsidRPr="00440563">
        <w:rPr>
          <w:rFonts w:ascii="Bookman Old Style" w:hAnsi="Bookman Old Style"/>
          <w:sz w:val="20"/>
          <w:szCs w:val="20"/>
        </w:rPr>
        <w:t>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1F011829" w14:textId="6FA6F3BC" w:rsidR="00DF577C" w:rsidRPr="00440563" w:rsidRDefault="00DF577C" w:rsidP="00DF577C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>
        <w:rPr>
          <w:rFonts w:ascii="Bookman Old Style" w:hAnsi="Bookman Old Style"/>
          <w:b/>
          <w:sz w:val="20"/>
        </w:rPr>
        <w:t>Marek Drobik – Prezes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EB1A70" w:rsidRDefault="00645FD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45FD6">
        <w:rPr>
          <w:rFonts w:ascii="Bookman Old Style" w:hAnsi="Bookman Old Style" w:cs="Arial Narrow"/>
          <w:sz w:val="19"/>
          <w:szCs w:val="20"/>
        </w:rPr>
        <w:t>………………………………………………………………………………………………………………………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EB1A70" w:rsidRDefault="00645FD6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</w:t>
      </w:r>
      <w:r w:rsidR="001B558B" w:rsidRPr="00EB1A70">
        <w:rPr>
          <w:rFonts w:ascii="Bookman Old Style" w:hAnsi="Bookman Old Style"/>
          <w:sz w:val="20"/>
          <w:szCs w:val="20"/>
        </w:rPr>
        <w:t>wan</w:t>
      </w:r>
      <w:r w:rsidR="00C0713C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/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180E0EC4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F62B4">
        <w:rPr>
          <w:rFonts w:ascii="Bookman Old Style" w:eastAsia="Bookman Old Style" w:hAnsi="Bookman Old Style"/>
          <w:sz w:val="20"/>
          <w:szCs w:val="20"/>
        </w:rPr>
        <w:t>8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F62B4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DF577C">
        <w:rPr>
          <w:rFonts w:ascii="Bookman Old Style" w:eastAsia="Bookman Old Style" w:hAnsi="Bookman Old Style"/>
          <w:b/>
          <w:sz w:val="20"/>
          <w:szCs w:val="20"/>
        </w:rPr>
        <w:t xml:space="preserve">lekarza </w:t>
      </w:r>
      <w:r w:rsidR="00DE6E8E" w:rsidRPr="00DF577C">
        <w:rPr>
          <w:rFonts w:ascii="Bookman Old Style" w:eastAsia="Bookman Old Style" w:hAnsi="Bookman Old Style"/>
          <w:b/>
          <w:sz w:val="20"/>
          <w:szCs w:val="20"/>
        </w:rPr>
        <w:t>specjalisty</w:t>
      </w:r>
      <w:r w:rsidR="00872776" w:rsidRPr="00DF577C">
        <w:rPr>
          <w:rFonts w:ascii="Bookman Old Style" w:eastAsia="Bookman Old Style" w:hAnsi="Bookman Old Style"/>
          <w:b/>
          <w:sz w:val="20"/>
          <w:szCs w:val="20"/>
        </w:rPr>
        <w:t xml:space="preserve"> – Zastępcy Kierownika Oddziału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D97672D" w14:textId="77777777" w:rsidR="00C0713C" w:rsidRDefault="00C0713C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7B9708FE" w14:textId="271B6F12" w:rsidR="000C459E" w:rsidRDefault="00C65B4F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="00872776" w:rsidRPr="00872776">
        <w:rPr>
          <w:rFonts w:ascii="Bookman Old Style" w:hAnsi="Bookman Old Style"/>
          <w:b/>
          <w:color w:val="000000"/>
          <w:kern w:val="144"/>
        </w:rPr>
        <w:t>Zastępcy Kierownika</w:t>
      </w:r>
      <w:r w:rsidR="00872776">
        <w:rPr>
          <w:rFonts w:ascii="Bookman Old Style" w:hAnsi="Bookman Old Style"/>
          <w:color w:val="000000"/>
          <w:kern w:val="144"/>
        </w:rPr>
        <w:t xml:space="preserve"> </w:t>
      </w:r>
      <w:r w:rsidRPr="00EB1A70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DE6E8E">
        <w:rPr>
          <w:rFonts w:ascii="Bookman Old Style" w:hAnsi="Bookman Old Style"/>
          <w:b/>
          <w:color w:val="000000"/>
          <w:kern w:val="144"/>
        </w:rPr>
        <w:t>…</w:t>
      </w:r>
      <w:r w:rsidR="00605F5A">
        <w:rPr>
          <w:rFonts w:ascii="Bookman Old Style" w:hAnsi="Bookman Old Style"/>
          <w:b/>
          <w:color w:val="000000"/>
          <w:kern w:val="144"/>
        </w:rPr>
        <w:t>…………</w:t>
      </w:r>
      <w:r w:rsidR="00872776">
        <w:rPr>
          <w:rFonts w:ascii="Bookman Old Style" w:hAnsi="Bookman Old Style"/>
          <w:b/>
          <w:color w:val="000000"/>
          <w:kern w:val="144"/>
        </w:rPr>
        <w:t>……</w:t>
      </w:r>
      <w:r w:rsidR="00DE6E8E">
        <w:rPr>
          <w:rFonts w:ascii="Bookman Old Style" w:hAnsi="Bookman Old Style"/>
          <w:b/>
          <w:color w:val="000000"/>
          <w:kern w:val="144"/>
        </w:rPr>
        <w:t xml:space="preserve">…… </w:t>
      </w:r>
      <w:r w:rsidR="00C0713C">
        <w:rPr>
          <w:rFonts w:ascii="Bookman Old Style" w:hAnsi="Bookman Old Style"/>
          <w:b/>
          <w:color w:val="000000"/>
          <w:kern w:val="144"/>
        </w:rPr>
        <w:t xml:space="preserve">w wymiarze równoważnika </w:t>
      </w:r>
      <w:r w:rsidR="00DE6E8E">
        <w:rPr>
          <w:rFonts w:ascii="Bookman Old Style" w:hAnsi="Bookman Old Style"/>
          <w:b/>
          <w:color w:val="000000"/>
          <w:kern w:val="144"/>
        </w:rPr>
        <w:t>…</w:t>
      </w:r>
      <w:r w:rsidR="00872776">
        <w:rPr>
          <w:rFonts w:ascii="Bookman Old Style" w:hAnsi="Bookman Old Style"/>
          <w:b/>
          <w:color w:val="000000"/>
          <w:kern w:val="144"/>
        </w:rPr>
        <w:t>……………</w:t>
      </w:r>
      <w:r w:rsidR="00605F5A">
        <w:rPr>
          <w:rFonts w:ascii="Bookman Old Style" w:hAnsi="Bookman Old Style"/>
          <w:b/>
          <w:color w:val="000000"/>
          <w:kern w:val="144"/>
        </w:rPr>
        <w:t>……</w:t>
      </w:r>
      <w:r w:rsidR="00DE6E8E">
        <w:rPr>
          <w:rFonts w:ascii="Bookman Old Style" w:hAnsi="Bookman Old Style"/>
          <w:b/>
          <w:color w:val="000000"/>
          <w:kern w:val="144"/>
        </w:rPr>
        <w:t xml:space="preserve">… </w:t>
      </w:r>
      <w:r w:rsidR="000973ED" w:rsidRPr="00EB1A70">
        <w:rPr>
          <w:rFonts w:ascii="Bookman Old Style" w:hAnsi="Bookman Old Style"/>
          <w:b/>
          <w:color w:val="000000"/>
          <w:kern w:val="144"/>
        </w:rPr>
        <w:t xml:space="preserve">wraz z pełnieniem obowiązków lekarza </w:t>
      </w:r>
      <w:r w:rsidR="00DE6E8E">
        <w:rPr>
          <w:rFonts w:ascii="Bookman Old Style" w:hAnsi="Bookman Old Style"/>
          <w:b/>
          <w:color w:val="000000"/>
          <w:kern w:val="144"/>
        </w:rPr>
        <w:t>……</w:t>
      </w:r>
      <w:r w:rsidR="00605F5A">
        <w:rPr>
          <w:rFonts w:ascii="Bookman Old Style" w:hAnsi="Bookman Old Style"/>
          <w:b/>
          <w:color w:val="000000"/>
          <w:kern w:val="144"/>
        </w:rPr>
        <w:t>……………………………………</w:t>
      </w:r>
      <w:r w:rsidR="00DE6E8E">
        <w:rPr>
          <w:rFonts w:ascii="Bookman Old Style" w:hAnsi="Bookman Old Style"/>
          <w:b/>
          <w:color w:val="000000"/>
          <w:kern w:val="144"/>
        </w:rPr>
        <w:t>……</w:t>
      </w:r>
      <w:r w:rsidR="000973ED">
        <w:rPr>
          <w:rFonts w:ascii="Bookman Old Style" w:hAnsi="Bookman Old Style"/>
          <w:b/>
          <w:color w:val="000000"/>
          <w:kern w:val="144"/>
        </w:rPr>
        <w:t>.</w:t>
      </w:r>
    </w:p>
    <w:p w14:paraId="1399568B" w14:textId="6C40EEF5" w:rsidR="002F4FD6" w:rsidRPr="004B6615" w:rsidRDefault="002F4FD6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0C459E">
        <w:rPr>
          <w:rFonts w:ascii="Bookman Old Style" w:hAnsi="Bookman Old Style"/>
        </w:rPr>
        <w:t>Obowiązki lekarza muszą być pełnione zgodnie z ustalonym harmonogramem.</w:t>
      </w:r>
    </w:p>
    <w:p w14:paraId="71CDE120" w14:textId="77777777" w:rsidR="004B6615" w:rsidRPr="00852DB9" w:rsidRDefault="004B6615" w:rsidP="004B661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Zastępca Kierownika Oddziału odpowiada za pomoc Kierownikowi Oddziału w zapewnieniu sprawnej i ciągłej pracy Oddziału.</w:t>
      </w:r>
    </w:p>
    <w:p w14:paraId="062EAAD9" w14:textId="4CA6B301" w:rsidR="004B6615" w:rsidRPr="004B6615" w:rsidRDefault="004B6615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 xml:space="preserve">Zastępca Kierownika Oddziału </w:t>
      </w:r>
      <w:r>
        <w:rPr>
          <w:rFonts w:ascii="Bookman Old Style" w:hAnsi="Bookman Old Style"/>
        </w:rPr>
        <w:t>pełni obowiązki Kierownika Oddziału w czasie jego nieobecności, niezalenie od jej przyczyny.</w:t>
      </w:r>
    </w:p>
    <w:p w14:paraId="4A443F74" w14:textId="475CF669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Default="00C0713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40E49134" w14:textId="77777777" w:rsidR="00C0713C" w:rsidRDefault="00C0713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E1BA1EE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4B6615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4B6615">
        <w:rPr>
          <w:rFonts w:ascii="Bookman Old Style" w:hAnsi="Bookman Old Style"/>
          <w:sz w:val="20"/>
          <w:szCs w:val="20"/>
        </w:rPr>
        <w:t xml:space="preserve">                        </w:t>
      </w:r>
      <w:r w:rsidRPr="00EB1A70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BCC0EB5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2</w:t>
      </w:r>
      <w:r w:rsidR="00605F5A">
        <w:rPr>
          <w:rFonts w:ascii="Bookman Old Style" w:hAnsi="Bookman Old Style"/>
          <w:b/>
          <w:sz w:val="20"/>
          <w:szCs w:val="20"/>
        </w:rPr>
        <w:t>6</w:t>
      </w:r>
      <w:r w:rsidRPr="00EB1A70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EB1A70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3D66BBA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 świadczenia usług zdrowotnych)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1AB6D5B2" w14:textId="77777777" w:rsidR="00C0713C" w:rsidRPr="00EB1A70" w:rsidRDefault="00C0713C" w:rsidP="00C0713C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9BE6554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1F62B4">
        <w:rPr>
          <w:rFonts w:ascii="Bookman Old Style" w:hAnsi="Bookman Old Style" w:cs="Arial Narrow"/>
          <w:sz w:val="20"/>
          <w:szCs w:val="20"/>
        </w:rPr>
        <w:t>8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1F62B4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 dnia </w:t>
      </w:r>
      <w:r w:rsidR="001F62B4"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EB1A70">
        <w:rPr>
          <w:rFonts w:ascii="Bookman Old Style" w:hAnsi="Bookman Old Style" w:cs="Arial Narrow"/>
          <w:sz w:val="20"/>
          <w:szCs w:val="20"/>
        </w:rPr>
        <w:t>201</w:t>
      </w:r>
      <w:r w:rsidR="001F62B4">
        <w:rPr>
          <w:rFonts w:ascii="Bookman Old Style" w:hAnsi="Bookman Old Style" w:cs="Arial Narrow"/>
          <w:sz w:val="20"/>
          <w:szCs w:val="20"/>
        </w:rPr>
        <w:t>9</w:t>
      </w:r>
      <w:r w:rsidRPr="00EB1A70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>iczą (</w:t>
      </w:r>
      <w:r w:rsidR="00A21188" w:rsidRPr="00605F5A">
        <w:rPr>
          <w:rFonts w:ascii="Bookman Old Style" w:hAnsi="Bookman Old Style" w:cs="Arial Narrow"/>
          <w:sz w:val="18"/>
          <w:szCs w:val="20"/>
        </w:rPr>
        <w:t xml:space="preserve">Dz. U. </w:t>
      </w:r>
      <w:r w:rsidR="001F62B4">
        <w:rPr>
          <w:rFonts w:ascii="Bookman Old Style" w:hAnsi="Bookman Old Style" w:cs="Arial Narrow"/>
          <w:sz w:val="18"/>
          <w:szCs w:val="20"/>
        </w:rPr>
        <w:t xml:space="preserve">z 2019r. </w:t>
      </w:r>
      <w:r w:rsidR="00A21188" w:rsidRPr="00605F5A">
        <w:rPr>
          <w:rFonts w:ascii="Bookman Old Style" w:hAnsi="Bookman Old Style" w:cs="Arial Narrow"/>
          <w:sz w:val="18"/>
          <w:szCs w:val="20"/>
        </w:rPr>
        <w:t xml:space="preserve">poz. </w:t>
      </w:r>
      <w:r w:rsidR="001F62B4">
        <w:rPr>
          <w:rFonts w:ascii="Bookman Old Style" w:hAnsi="Bookman Old Style" w:cs="Arial Narrow"/>
          <w:sz w:val="18"/>
          <w:szCs w:val="20"/>
        </w:rPr>
        <w:t>866</w:t>
      </w:r>
      <w:r w:rsidR="00A21188" w:rsidRPr="00EB1A70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Default="004F78F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7330D24C" w14:textId="77777777" w:rsidR="00C0713C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3E56972A" w14:textId="77777777" w:rsidR="001F62B4" w:rsidRDefault="001F62B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33009623" w14:textId="77777777" w:rsidR="00C0713C" w:rsidRPr="00EB1A70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3F3E36B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</w:t>
      </w:r>
      <w:r w:rsidR="00586138">
        <w:rPr>
          <w:rFonts w:ascii="Bookman Old Style" w:hAnsi="Bookman Old Style"/>
          <w:sz w:val="20"/>
          <w:szCs w:val="20"/>
        </w:rPr>
        <w:t>8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586138">
        <w:rPr>
          <w:rFonts w:ascii="Bookman Old Style" w:hAnsi="Bookman Old Style"/>
          <w:sz w:val="20"/>
          <w:szCs w:val="20"/>
        </w:rPr>
        <w:t xml:space="preserve">1510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628A4D2A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5D090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5D090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C0713C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04DBBDCB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5D0901">
        <w:rPr>
          <w:rFonts w:ascii="Bookman Old Style" w:hAnsi="Bookman Old Style"/>
          <w:b/>
          <w:sz w:val="20"/>
          <w:szCs w:val="20"/>
        </w:rPr>
        <w:t xml:space="preserve">lipca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5D0901">
        <w:rPr>
          <w:rFonts w:ascii="Bookman Old Style" w:hAnsi="Bookman Old Style"/>
          <w:b/>
          <w:sz w:val="20"/>
          <w:szCs w:val="20"/>
        </w:rPr>
        <w:t>9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5D0901">
        <w:rPr>
          <w:rFonts w:ascii="Bookman Old Style" w:hAnsi="Bookman Old Style"/>
          <w:sz w:val="20"/>
          <w:szCs w:val="20"/>
        </w:rPr>
        <w:t xml:space="preserve"> </w:t>
      </w:r>
      <w:r w:rsidR="004B6615">
        <w:rPr>
          <w:rFonts w:ascii="Bookman Old Style" w:hAnsi="Bookman Old Style"/>
          <w:b/>
          <w:sz w:val="20"/>
          <w:szCs w:val="20"/>
        </w:rPr>
        <w:t>… …………… 20…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317E333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586138">
        <w:rPr>
          <w:rFonts w:ascii="Bookman Old Style" w:hAnsi="Bookman Old Style"/>
          <w:sz w:val="20"/>
          <w:szCs w:val="20"/>
        </w:rPr>
        <w:t>8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586138">
        <w:rPr>
          <w:rFonts w:ascii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EB6CB" w14:textId="77777777" w:rsidR="004602EB" w:rsidRDefault="004602EB" w:rsidP="00304813">
      <w:r>
        <w:separator/>
      </w:r>
    </w:p>
  </w:endnote>
  <w:endnote w:type="continuationSeparator" w:id="0">
    <w:p w14:paraId="1E4C5BFF" w14:textId="77777777" w:rsidR="004602EB" w:rsidRDefault="004602EB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1FD1620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586138">
      <w:rPr>
        <w:rFonts w:ascii="Cambria" w:hAnsi="Cambria"/>
        <w:i/>
        <w:sz w:val="20"/>
        <w:lang w:val="pl-PL"/>
      </w:rPr>
      <w:t>3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586138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60A66" w14:textId="77777777" w:rsidR="004602EB" w:rsidRDefault="004602EB" w:rsidP="00304813">
      <w:r>
        <w:separator/>
      </w:r>
    </w:p>
  </w:footnote>
  <w:footnote w:type="continuationSeparator" w:id="0">
    <w:p w14:paraId="0A0D01FD" w14:textId="77777777" w:rsidR="004602EB" w:rsidRDefault="004602EB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7262B417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B6615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7</Pages>
  <Words>3016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37</cp:revision>
  <cp:lastPrinted>2019-06-10T08:08:00Z</cp:lastPrinted>
  <dcterms:created xsi:type="dcterms:W3CDTF">2016-09-27T10:13:00Z</dcterms:created>
  <dcterms:modified xsi:type="dcterms:W3CDTF">2019-06-10T08:29:00Z</dcterms:modified>
</cp:coreProperties>
</file>