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364EE416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D7210B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D7210B">
        <w:rPr>
          <w:rFonts w:ascii="Bookman Old Style" w:hAnsi="Bookman Old Style"/>
          <w:b/>
          <w:sz w:val="24"/>
          <w:lang w:val="pl-PL"/>
        </w:rPr>
        <w:t>9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6293B702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D7210B">
        <w:rPr>
          <w:rFonts w:ascii="Bookman Old Style" w:hAnsi="Bookman Old Style"/>
          <w:b/>
          <w:szCs w:val="20"/>
        </w:rPr>
        <w:t>…… ………………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D7210B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EB1A70" w:rsidRDefault="00E065E0" w:rsidP="00EB1A7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EB1A70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EB1A70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EB1A7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 w:rsidRPr="00EB1A70">
        <w:rPr>
          <w:rFonts w:ascii="Bookman Old Style" w:hAnsi="Bookman Old Style"/>
          <w:sz w:val="20"/>
          <w:szCs w:val="20"/>
        </w:rPr>
        <w:t>itał zakładowy w wysokości: 11.9</w:t>
      </w:r>
      <w:r w:rsidRPr="00EB1A70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4CEE4B18" w:rsidR="00264D69" w:rsidRPr="00EB1A70" w:rsidRDefault="00E065E0" w:rsidP="00EB1A7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reprezentowaną przez </w:t>
      </w:r>
      <w:r w:rsidR="001B6F71">
        <w:rPr>
          <w:rFonts w:ascii="Bookman Old Style" w:hAnsi="Bookman Old Style"/>
          <w:b/>
          <w:sz w:val="20"/>
          <w:szCs w:val="20"/>
        </w:rPr>
        <w:t xml:space="preserve">Sonię </w:t>
      </w:r>
      <w:proofErr w:type="spellStart"/>
      <w:r w:rsidR="001B6F71">
        <w:rPr>
          <w:rFonts w:ascii="Bookman Old Style" w:hAnsi="Bookman Old Style"/>
          <w:b/>
          <w:sz w:val="20"/>
          <w:szCs w:val="20"/>
        </w:rPr>
        <w:t>Cebulla</w:t>
      </w:r>
      <w:proofErr w:type="spellEnd"/>
      <w:r w:rsidR="001B6F71">
        <w:rPr>
          <w:rFonts w:ascii="Bookman Old Style" w:hAnsi="Bookman Old Style"/>
          <w:b/>
          <w:sz w:val="20"/>
          <w:szCs w:val="20"/>
        </w:rPr>
        <w:t xml:space="preserve"> - Prokurenta</w:t>
      </w:r>
      <w:r w:rsidR="00264D69" w:rsidRPr="00EB1A70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2F47131B" w14:textId="51B6925D" w:rsidR="00D7210B" w:rsidRPr="008124B7" w:rsidRDefault="00D7210B" w:rsidP="00D7210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bookmarkStart w:id="0" w:name="_GoBack"/>
      <w:bookmarkEnd w:id="0"/>
      <w:r w:rsidRPr="008124B7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8124B7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8124B7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8124B7">
        <w:rPr>
          <w:rFonts w:ascii="Bookman Old Style" w:hAnsi="Bookman Old Style" w:cs="Arial Narrow"/>
          <w:sz w:val="20"/>
          <w:szCs w:val="20"/>
        </w:rPr>
        <w:t>,</w:t>
      </w:r>
      <w:r w:rsidRPr="008124B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8124B7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8124B7">
        <w:rPr>
          <w:rFonts w:ascii="Bookman Old Style" w:hAnsi="Bookman Old Style" w:cs="Arial Narrow"/>
          <w:sz w:val="20"/>
          <w:szCs w:val="20"/>
        </w:rPr>
        <w:t>,</w:t>
      </w:r>
      <w:r w:rsidRPr="008124B7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posługującym się NIP: </w:t>
      </w:r>
      <w:r w:rsidRPr="008124B7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8124B7">
        <w:rPr>
          <w:rFonts w:ascii="Bookman Old Style" w:hAnsi="Bookman Old Style"/>
          <w:sz w:val="20"/>
          <w:szCs w:val="20"/>
        </w:rPr>
        <w:t xml:space="preserve">oraz REGON: </w:t>
      </w:r>
      <w:r w:rsidRPr="008124B7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8124B7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54B4CFDE" w:rsidR="001B558B" w:rsidRPr="00EB1A70" w:rsidRDefault="00D7210B" w:rsidP="00D7210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zwanym dalej </w:t>
      </w:r>
      <w:r w:rsidRPr="008124B7">
        <w:rPr>
          <w:rFonts w:ascii="Bookman Old Style" w:hAnsi="Bookman Old Style"/>
          <w:b/>
          <w:sz w:val="20"/>
          <w:szCs w:val="20"/>
        </w:rPr>
        <w:t>Przyjmującym Zamówienie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684F505F" w14:textId="77777777" w:rsid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77088FA9" w14:textId="77777777" w:rsidR="00D7210B" w:rsidRDefault="00D7210B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1E42351F" w14:textId="77777777" w:rsidR="001B6F71" w:rsidRPr="00EB1A70" w:rsidRDefault="001B6F71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1B0A5917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D7210B">
        <w:rPr>
          <w:rFonts w:ascii="Bookman Old Style" w:eastAsia="Bookman Old Style" w:hAnsi="Bookman Old Style"/>
          <w:sz w:val="20"/>
          <w:szCs w:val="20"/>
        </w:rPr>
        <w:t>8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D7210B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65B4F" w:rsidRPr="00EB1A70">
        <w:rPr>
          <w:rFonts w:ascii="Bookman Old Style" w:eastAsia="Bookman Old Style" w:hAnsi="Bookman Old Style"/>
          <w:sz w:val="20"/>
          <w:szCs w:val="20"/>
        </w:rPr>
        <w:t>Zastępcy Kierownika Oddziału Szpitalnego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33A8220E" w14:textId="77777777" w:rsidR="001B6F71" w:rsidRPr="00D7210B" w:rsidRDefault="001B6F71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49DA446A" w14:textId="77777777" w:rsidR="009826FD" w:rsidRPr="009826FD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>obowiązków</w:t>
      </w:r>
      <w:r w:rsidR="009826FD">
        <w:rPr>
          <w:rFonts w:ascii="Bookman Old Style" w:hAnsi="Bookman Old Style"/>
          <w:color w:val="000000"/>
          <w:kern w:val="144"/>
        </w:rPr>
        <w:t>:</w:t>
      </w:r>
    </w:p>
    <w:p w14:paraId="48347524" w14:textId="4C285A9F" w:rsidR="009826FD" w:rsidRPr="00BD1A21" w:rsidRDefault="009826FD" w:rsidP="009826FD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>Kierownika Zakładu Rehabilitacji Leczniczej w Pokoju oraz specjalisty fizjoterapii                     w Ośrodku Rehabilitacji Dziennej w Pokoju*,</w:t>
      </w:r>
    </w:p>
    <w:p w14:paraId="1756093B" w14:textId="5D0CB92A" w:rsidR="00C65B4F" w:rsidRPr="009826FD" w:rsidRDefault="009826FD" w:rsidP="009826FD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>Specjalisty fizjoterapii w Ośrodk</w:t>
      </w:r>
      <w:r>
        <w:rPr>
          <w:rFonts w:ascii="Bookman Old Style" w:hAnsi="Bookman Old Style"/>
          <w:b/>
          <w:color w:val="000000"/>
          <w:kern w:val="144"/>
        </w:rPr>
        <w:t>u Rehabilitacji Dziennej w Kup*.</w:t>
      </w:r>
    </w:p>
    <w:p w14:paraId="05514ED9" w14:textId="0E48CF31" w:rsidR="006648D1" w:rsidRPr="006648D1" w:rsidRDefault="006648D1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8124B7">
        <w:rPr>
          <w:rFonts w:ascii="Bookman Old Style" w:hAnsi="Bookman Old Style"/>
        </w:rPr>
        <w:t xml:space="preserve">Kierownik </w:t>
      </w:r>
      <w:r>
        <w:rPr>
          <w:rFonts w:ascii="Bookman Old Style" w:hAnsi="Bookman Old Style"/>
        </w:rPr>
        <w:t xml:space="preserve">Zakładu Rehabilitacji Leczniczej w Pokoju </w:t>
      </w:r>
      <w:r w:rsidRPr="008124B7">
        <w:rPr>
          <w:rFonts w:ascii="Bookman Old Style" w:hAnsi="Bookman Old Style"/>
        </w:rPr>
        <w:t xml:space="preserve">odpowiada za sprawną i ciągłą pracę </w:t>
      </w:r>
      <w:r>
        <w:rPr>
          <w:rFonts w:ascii="Bookman Old Style" w:hAnsi="Bookman Old Style"/>
        </w:rPr>
        <w:t>Zakładu Rehabilitacji Leczniczej w Pokoju</w:t>
      </w:r>
      <w:r w:rsidRPr="008124B7">
        <w:rPr>
          <w:rFonts w:ascii="Bookman Old Style" w:hAnsi="Bookman Old Style"/>
        </w:rPr>
        <w:t>.</w:t>
      </w:r>
    </w:p>
    <w:p w14:paraId="1A414A58" w14:textId="7910D4AB" w:rsidR="006648D1" w:rsidRPr="006648D1" w:rsidRDefault="006648D1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>
        <w:rPr>
          <w:rFonts w:ascii="Bookman Old Style" w:hAnsi="Bookman Old Style"/>
        </w:rPr>
        <w:t>Specjalista fizjoterapii odpowiada za nadzór fachowy i konsultowanie skomplikowanych przypadków medycznych w Ośrodkach Rehabilitacji Dziennej.</w:t>
      </w:r>
    </w:p>
    <w:p w14:paraId="5129A215" w14:textId="77777777" w:rsidR="009826FD" w:rsidRPr="009826FD" w:rsidRDefault="009826FD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BD1A21">
        <w:rPr>
          <w:rFonts w:ascii="Bookman Old Style" w:hAnsi="Bookman Old Style"/>
        </w:rPr>
        <w:t>Obowiązki wynikające z niniejszej umowy będą pełnione zgodnie z harmonogramem ustalonym Dyrektorem ds. Lecznictwa i uwzględniającym aktualne potrzeby Udzielającego zamówienia</w:t>
      </w:r>
      <w:r>
        <w:rPr>
          <w:rFonts w:ascii="Bookman Old Style" w:hAnsi="Bookman Old Style"/>
        </w:rPr>
        <w:t>.</w:t>
      </w:r>
    </w:p>
    <w:p w14:paraId="0586B2ED" w14:textId="453BD306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6CFCA739" w14:textId="77777777" w:rsidR="001B6F71" w:rsidRPr="00D7210B" w:rsidRDefault="001B6F71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1E7C2B1A" w14:textId="77777777" w:rsidR="00D7210B" w:rsidRDefault="00D7210B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1C8E3CB8" w14:textId="77777777" w:rsidR="00D7210B" w:rsidRDefault="00D7210B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17BC2222" w14:textId="77777777" w:rsidR="00D7210B" w:rsidRDefault="00D7210B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2BA7C816" w:rsidR="007A4645" w:rsidRPr="00EB1A70" w:rsidRDefault="009826FD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uczestniczenia we wszystkich naradach, szkoleniach z zakresu BHP, epidemiologii, akredytacji i systemu zarządzania jakością organizowanych przez Udzielającego zamówienia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7B3CC02F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D7210B">
        <w:rPr>
          <w:rFonts w:ascii="Bookman Old Style" w:hAnsi="Bookman Old Style"/>
          <w:sz w:val="20"/>
          <w:szCs w:val="20"/>
        </w:rPr>
        <w:t xml:space="preserve">                     </w:t>
      </w:r>
      <w:r w:rsidRPr="00EB1A70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D7210B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9FC1353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C23B7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</w:t>
      </w:r>
      <w:r w:rsidRPr="001B6F71">
        <w:rPr>
          <w:rFonts w:ascii="Bookman Old Style" w:hAnsi="Bookman Old Style"/>
          <w:sz w:val="20"/>
          <w:szCs w:val="20"/>
        </w:rPr>
        <w:t>w terminie</w:t>
      </w:r>
      <w:r w:rsidRPr="001B6F71">
        <w:rPr>
          <w:rFonts w:ascii="Bookman Old Style" w:hAnsi="Bookman Old Style"/>
          <w:sz w:val="19"/>
          <w:szCs w:val="20"/>
        </w:rPr>
        <w:t xml:space="preserve"> uzgodnionym z Udzielającym zamówienia,</w:t>
      </w:r>
      <w:r w:rsidRPr="001B6F71">
        <w:rPr>
          <w:rFonts w:ascii="Bookman Old Style" w:hAnsi="Bookman Old Style"/>
          <w:b/>
          <w:sz w:val="19"/>
          <w:szCs w:val="20"/>
        </w:rPr>
        <w:t xml:space="preserve"> </w:t>
      </w:r>
      <w:r w:rsidRPr="001B6F71">
        <w:rPr>
          <w:rFonts w:ascii="Bookman Old Style" w:hAnsi="Bookman Old Style"/>
          <w:sz w:val="19"/>
          <w:szCs w:val="20"/>
        </w:rPr>
        <w:t xml:space="preserve">przy czym minimum jedna przerwa w </w:t>
      </w:r>
      <w:r w:rsidRPr="001B6F71">
        <w:rPr>
          <w:rFonts w:ascii="Bookman Old Style" w:hAnsi="Bookman Old Style"/>
          <w:sz w:val="20"/>
          <w:szCs w:val="20"/>
        </w:rPr>
        <w:t>wykonywaniu</w:t>
      </w:r>
      <w:r w:rsidRPr="001B6F71">
        <w:rPr>
          <w:rFonts w:ascii="Bookman Old Style" w:hAnsi="Bookman Old Style"/>
          <w:sz w:val="19"/>
          <w:szCs w:val="20"/>
        </w:rPr>
        <w:t xml:space="preserve"> obowiązków wynikających z niniejszej umowy musi wynosić co najmniej </w:t>
      </w:r>
      <w:r w:rsidRPr="001B6F71">
        <w:rPr>
          <w:rFonts w:ascii="Bookman Old Style" w:hAnsi="Bookman Old Style"/>
          <w:sz w:val="20"/>
          <w:szCs w:val="20"/>
        </w:rPr>
        <w:t>14 dni kalendarzowych</w:t>
      </w:r>
      <w:r w:rsidRPr="001B6F71">
        <w:rPr>
          <w:rFonts w:ascii="Bookman Old Style" w:hAnsi="Bookman Old Style"/>
          <w:sz w:val="19"/>
          <w:szCs w:val="20"/>
        </w:rPr>
        <w:t xml:space="preserve"> w każdym roku obowiązywania umowy</w:t>
      </w:r>
      <w:r w:rsidRPr="00EB1A70">
        <w:rPr>
          <w:rFonts w:ascii="Bookman Old Style" w:hAnsi="Bookman Old Style"/>
          <w:sz w:val="20"/>
          <w:szCs w:val="20"/>
        </w:rPr>
        <w:t xml:space="preserve"> (do rozliczenia 10 dni roboczych).</w:t>
      </w:r>
    </w:p>
    <w:p w14:paraId="78F04504" w14:textId="1A5F70F9" w:rsidR="009826FD" w:rsidRDefault="009826FD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</w:t>
      </w:r>
      <w:r w:rsidRPr="00D7210B">
        <w:rPr>
          <w:rFonts w:ascii="Bookman Old Style" w:hAnsi="Bookman Old Style"/>
          <w:sz w:val="19"/>
          <w:szCs w:val="20"/>
        </w:rPr>
        <w:t xml:space="preserve">Zamówienie ma prawo do planowej, </w:t>
      </w:r>
      <w:r w:rsidRPr="00D7210B">
        <w:rPr>
          <w:rFonts w:ascii="Bookman Old Style" w:hAnsi="Bookman Old Style"/>
          <w:b/>
          <w:sz w:val="19"/>
          <w:szCs w:val="20"/>
        </w:rPr>
        <w:t>odpłatnej</w:t>
      </w:r>
      <w:r w:rsidRPr="00D7210B">
        <w:rPr>
          <w:rFonts w:ascii="Bookman Old Style" w:hAnsi="Bookman Old Style"/>
          <w:sz w:val="19"/>
          <w:szCs w:val="20"/>
        </w:rPr>
        <w:t xml:space="preserve"> przerwy w wykonywaniu obowiązków wynikających z niniejszej umowy, na okres nieprzekraczający </w:t>
      </w:r>
      <w:r w:rsidRPr="00D7210B">
        <w:rPr>
          <w:rFonts w:ascii="Bookman Old Style" w:hAnsi="Bookman Old Style"/>
          <w:b/>
          <w:sz w:val="19"/>
          <w:szCs w:val="20"/>
        </w:rPr>
        <w:t xml:space="preserve">4 dni roboczych </w:t>
      </w:r>
      <w:r w:rsidRPr="00D7210B">
        <w:rPr>
          <w:rFonts w:ascii="Bookman Old Style" w:hAnsi="Bookman Old Style"/>
          <w:sz w:val="19"/>
          <w:szCs w:val="20"/>
          <w:u w:val="single"/>
        </w:rPr>
        <w:t>przeliczając na każdy, pełny rok obowiązywania</w:t>
      </w:r>
      <w:r w:rsidRPr="00D7210B">
        <w:rPr>
          <w:rFonts w:ascii="Bookman Old Style" w:hAnsi="Bookman Old Style"/>
          <w:sz w:val="19"/>
          <w:szCs w:val="20"/>
        </w:rPr>
        <w:t xml:space="preserve"> umowy, w terminie uzgodnionym z Udzielającym zamówienia, z tytułu </w:t>
      </w:r>
      <w:r w:rsidR="006648D1" w:rsidRPr="00D7210B">
        <w:rPr>
          <w:rFonts w:ascii="Bookman Old Style" w:hAnsi="Bookman Old Style"/>
          <w:sz w:val="19"/>
          <w:szCs w:val="20"/>
        </w:rPr>
        <w:t xml:space="preserve">pełnienia funkcji </w:t>
      </w:r>
      <w:r w:rsidRPr="00D7210B">
        <w:rPr>
          <w:rFonts w:ascii="Bookman Old Style" w:hAnsi="Bookman Old Style"/>
          <w:sz w:val="19"/>
          <w:szCs w:val="20"/>
        </w:rPr>
        <w:t>w Krajowej Izbie Fizjoterapeutów - pod warunkiem, że Przyjmujący zamówienie będzie członkiem Krajowej Izby</w:t>
      </w:r>
      <w:r w:rsidRPr="00BD1A21">
        <w:rPr>
          <w:rFonts w:ascii="Bookman Old Style" w:hAnsi="Bookman Old Style"/>
          <w:sz w:val="20"/>
          <w:szCs w:val="20"/>
        </w:rPr>
        <w:t xml:space="preserve"> Fizjoterapeutów</w:t>
      </w:r>
    </w:p>
    <w:p w14:paraId="65F5280C" w14:textId="43951CEE" w:rsidR="00D7210B" w:rsidRPr="00D7210B" w:rsidRDefault="00F0223B" w:rsidP="00D7210B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CC23B7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="00D7210B">
        <w:rPr>
          <w:rFonts w:ascii="Bookman Old Style" w:hAnsi="Bookman Old Style"/>
          <w:b/>
          <w:sz w:val="20"/>
          <w:szCs w:val="20"/>
        </w:rPr>
        <w:t>7</w:t>
      </w:r>
      <w:r w:rsidR="006648D1">
        <w:rPr>
          <w:rFonts w:ascii="Bookman Old Style" w:hAnsi="Bookman Old Style"/>
          <w:b/>
          <w:sz w:val="20"/>
          <w:szCs w:val="20"/>
        </w:rPr>
        <w:t xml:space="preserve"> roboczych </w:t>
      </w:r>
      <w:r w:rsidRPr="00EB1A70">
        <w:rPr>
          <w:rFonts w:ascii="Bookman Old Style" w:hAnsi="Bookman Old Style"/>
          <w:sz w:val="20"/>
          <w:szCs w:val="20"/>
        </w:rPr>
        <w:t xml:space="preserve">dni </w:t>
      </w:r>
      <w:r w:rsidR="006648D1">
        <w:rPr>
          <w:rFonts w:ascii="Bookman Old Style" w:hAnsi="Bookman Old Style"/>
          <w:sz w:val="20"/>
          <w:szCs w:val="20"/>
        </w:rPr>
        <w:t>w</w:t>
      </w:r>
      <w:r w:rsidRPr="00EB1A70">
        <w:rPr>
          <w:rFonts w:ascii="Bookman Old Style" w:hAnsi="Bookman Old Style"/>
          <w:sz w:val="20"/>
          <w:szCs w:val="20"/>
        </w:rPr>
        <w:t xml:space="preserve"> każdym roku obowiązywania umowy, w celu podnoszenia swoich kwalifikacji zawodowych związanych z realizacją świadczeń zdrowotnych realizowanych na rzecz Udzielającego Zamówienia, w terminie uzgodn</w:t>
      </w:r>
      <w:r w:rsidR="00CC23B7">
        <w:rPr>
          <w:rFonts w:ascii="Bookman Old Style" w:hAnsi="Bookman Old Style"/>
          <w:sz w:val="20"/>
          <w:szCs w:val="20"/>
        </w:rPr>
        <w:t>ionym z Udzielającym Zamówienia, po jego akceptacji oraz uzyskaniu zgody.</w:t>
      </w:r>
    </w:p>
    <w:p w14:paraId="46B5C8DB" w14:textId="6A9BC156" w:rsidR="00C65B4F" w:rsidRPr="00D7210B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</w:t>
      </w:r>
      <w:r w:rsidRPr="00D7210B">
        <w:rPr>
          <w:rFonts w:ascii="Bookman Old Style" w:hAnsi="Bookman Old Style"/>
          <w:sz w:val="19"/>
          <w:szCs w:val="20"/>
        </w:rPr>
        <w:t xml:space="preserve">niezbędnym do wyrażenia zgody przez Udzielającego Zamówienia na planowaną przerwę w wykonywaniu obowiązków wynikających z niniejszej </w:t>
      </w:r>
      <w:r w:rsidRPr="00D7210B">
        <w:rPr>
          <w:rFonts w:ascii="Bookman Old Style" w:hAnsi="Bookman Old Style"/>
          <w:sz w:val="20"/>
          <w:szCs w:val="20"/>
        </w:rPr>
        <w:t>umowy jest pisemne</w:t>
      </w:r>
      <w:r w:rsidRPr="00D7210B">
        <w:rPr>
          <w:rFonts w:ascii="Bookman Old Style" w:hAnsi="Bookman Old Style"/>
          <w:sz w:val="19"/>
          <w:szCs w:val="20"/>
        </w:rPr>
        <w:t xml:space="preserve"> </w:t>
      </w:r>
      <w:r w:rsidRPr="00D7210B">
        <w:rPr>
          <w:rFonts w:ascii="Bookman Old Style" w:hAnsi="Bookman Old Style"/>
          <w:sz w:val="20"/>
          <w:szCs w:val="20"/>
        </w:rPr>
        <w:t xml:space="preserve">powiadomienie </w:t>
      </w:r>
      <w:r w:rsidRPr="00D7210B">
        <w:rPr>
          <w:rFonts w:ascii="Bookman Old Style" w:hAnsi="Bookman Old Style"/>
          <w:sz w:val="19"/>
          <w:szCs w:val="20"/>
        </w:rPr>
        <w:t xml:space="preserve">Udzielającego Zamówienia o takim zamiarze, złożone przez Przyjmującego </w:t>
      </w:r>
      <w:r w:rsidRPr="00D7210B">
        <w:rPr>
          <w:rFonts w:ascii="Bookman Old Style" w:hAnsi="Bookman Old Style"/>
          <w:sz w:val="20"/>
          <w:szCs w:val="20"/>
        </w:rPr>
        <w:t>Zamówienie</w:t>
      </w:r>
      <w:r w:rsidRPr="00D7210B">
        <w:rPr>
          <w:rFonts w:ascii="Bookman Old Style" w:hAnsi="Bookman Old Style"/>
          <w:sz w:val="19"/>
          <w:szCs w:val="20"/>
        </w:rPr>
        <w:t xml:space="preserve"> nie później niż </w:t>
      </w:r>
      <w:r w:rsidRPr="00D7210B">
        <w:rPr>
          <w:rFonts w:ascii="Bookman Old Style" w:hAnsi="Bookman Old Style"/>
          <w:b/>
          <w:sz w:val="19"/>
          <w:szCs w:val="20"/>
        </w:rPr>
        <w:t>30 dni przed</w:t>
      </w:r>
      <w:r w:rsidRPr="00D7210B">
        <w:rPr>
          <w:rFonts w:ascii="Bookman Old Style" w:hAnsi="Bookman Old Style"/>
          <w:sz w:val="19"/>
          <w:szCs w:val="20"/>
        </w:rPr>
        <w:t xml:space="preserve"> pierwszym dniem planowanej przerwy </w:t>
      </w:r>
      <w:r w:rsidR="00D7210B">
        <w:rPr>
          <w:rFonts w:ascii="Bookman Old Style" w:hAnsi="Bookman Old Style"/>
          <w:sz w:val="19"/>
          <w:szCs w:val="20"/>
        </w:rPr>
        <w:t xml:space="preserve">                                     </w:t>
      </w:r>
      <w:r w:rsidRPr="00D7210B">
        <w:rPr>
          <w:rFonts w:ascii="Bookman Old Style" w:hAnsi="Bookman Old Style"/>
          <w:sz w:val="19"/>
          <w:szCs w:val="20"/>
        </w:rPr>
        <w:t xml:space="preserve">w wykonywaniu </w:t>
      </w:r>
      <w:r w:rsidRPr="00D7210B">
        <w:rPr>
          <w:rFonts w:ascii="Bookman Old Style" w:hAnsi="Bookman Old Style"/>
          <w:sz w:val="20"/>
          <w:szCs w:val="20"/>
        </w:rPr>
        <w:t xml:space="preserve">jego </w:t>
      </w:r>
      <w:r w:rsidRPr="00D7210B">
        <w:rPr>
          <w:rFonts w:ascii="Bookman Old Style" w:hAnsi="Bookman Old Style"/>
          <w:sz w:val="19"/>
          <w:szCs w:val="20"/>
        </w:rPr>
        <w:t xml:space="preserve">obowiązków na druku udostępnionym </w:t>
      </w:r>
      <w:r w:rsidRPr="00D7210B">
        <w:rPr>
          <w:rFonts w:ascii="Bookman Old Style" w:hAnsi="Bookman Old Style"/>
          <w:sz w:val="20"/>
          <w:szCs w:val="20"/>
        </w:rPr>
        <w:t>przez Udzielającego zamówienia</w:t>
      </w:r>
      <w:r w:rsidRPr="00D7210B">
        <w:rPr>
          <w:rFonts w:ascii="Bookman Old Style" w:hAnsi="Bookman Old Style"/>
          <w:sz w:val="19"/>
          <w:szCs w:val="20"/>
        </w:rPr>
        <w:t>.</w:t>
      </w: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3D158B9D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D7210B">
        <w:rPr>
          <w:rFonts w:ascii="Bookman Old Style" w:hAnsi="Bookman Old Style" w:cs="Arial Narrow"/>
          <w:sz w:val="20"/>
          <w:szCs w:val="20"/>
        </w:rPr>
        <w:t>8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D7210B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</w:t>
      </w:r>
      <w:r w:rsidRPr="001B6F71">
        <w:rPr>
          <w:rFonts w:ascii="Bookman Old Style" w:hAnsi="Bookman Old Style" w:cs="Arial Narrow"/>
          <w:sz w:val="19"/>
          <w:szCs w:val="20"/>
        </w:rPr>
        <w:t xml:space="preserve">oraz przepisów rozporządzenia Ministra Finansów z dnia </w:t>
      </w:r>
      <w:r w:rsidR="00D7210B">
        <w:rPr>
          <w:rFonts w:ascii="Bookman Old Style" w:hAnsi="Bookman Old Style" w:cs="Arial Narrow"/>
          <w:sz w:val="19"/>
          <w:szCs w:val="20"/>
        </w:rPr>
        <w:t>29 kwietnia 2019</w:t>
      </w:r>
      <w:r w:rsidRPr="001B6F71">
        <w:rPr>
          <w:rFonts w:ascii="Bookman Old Style" w:hAnsi="Bookman Old Style" w:cs="Arial Narrow"/>
          <w:sz w:val="19"/>
          <w:szCs w:val="20"/>
        </w:rPr>
        <w:t>r. w sprawie obowiązkowego ubezpieczenia odpowiedzialności cywilnej podmiotu wykonującego działalność leczn</w:t>
      </w:r>
      <w:r w:rsidR="00A21188" w:rsidRPr="001B6F71">
        <w:rPr>
          <w:rFonts w:ascii="Bookman Old Style" w:hAnsi="Bookman Old Style" w:cs="Arial Narrow"/>
          <w:sz w:val="19"/>
          <w:szCs w:val="20"/>
        </w:rPr>
        <w:t>iczą</w:t>
      </w:r>
      <w:r w:rsidR="00A21188" w:rsidRPr="00EB1A70">
        <w:rPr>
          <w:rFonts w:ascii="Bookman Old Style" w:hAnsi="Bookman Old Style" w:cs="Arial Narrow"/>
          <w:sz w:val="20"/>
          <w:szCs w:val="20"/>
        </w:rPr>
        <w:t xml:space="preserve"> (Dz. U. </w:t>
      </w:r>
      <w:r w:rsidR="00D7210B">
        <w:rPr>
          <w:rFonts w:ascii="Bookman Old Style" w:hAnsi="Bookman Old Style" w:cs="Arial Narrow"/>
          <w:sz w:val="20"/>
          <w:szCs w:val="20"/>
        </w:rPr>
        <w:t>z 2019</w:t>
      </w:r>
      <w:r w:rsidR="000768FB" w:rsidRPr="00EB1A70">
        <w:rPr>
          <w:rFonts w:ascii="Bookman Old Style" w:hAnsi="Bookman Old Style" w:cs="Arial Narrow"/>
          <w:sz w:val="20"/>
          <w:szCs w:val="20"/>
        </w:rPr>
        <w:t xml:space="preserve">r., </w:t>
      </w:r>
      <w:r w:rsidR="00A21188" w:rsidRPr="00EB1A70">
        <w:rPr>
          <w:rFonts w:ascii="Bookman Old Style" w:hAnsi="Bookman Old Style" w:cs="Arial Narrow"/>
          <w:sz w:val="20"/>
          <w:szCs w:val="20"/>
        </w:rPr>
        <w:t xml:space="preserve">poz. </w:t>
      </w:r>
      <w:r w:rsidR="00D7210B">
        <w:rPr>
          <w:rFonts w:ascii="Bookman Old Style" w:hAnsi="Bookman Old Style" w:cs="Arial Narrow"/>
          <w:sz w:val="20"/>
          <w:szCs w:val="20"/>
        </w:rPr>
        <w:t>866</w:t>
      </w:r>
      <w:r w:rsidR="00A21188" w:rsidRPr="00EB1A70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2B47BD62" w14:textId="77777777" w:rsidR="001B6F71" w:rsidRDefault="001B6F71" w:rsidP="00DB068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3B98B232" w14:textId="77777777" w:rsidR="00DB0682" w:rsidRPr="00BD1A21" w:rsidRDefault="00DB0682" w:rsidP="00DB068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4.</w:t>
      </w:r>
    </w:p>
    <w:p w14:paraId="6BF8F6FC" w14:textId="77777777" w:rsidR="00DB0682" w:rsidRPr="00BD1A21" w:rsidRDefault="00DB0682" w:rsidP="00DB068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Szczegółowe obowiązki Kierownik Zakładu Rehabilitacji Leczniczej w Pokoju: </w:t>
      </w:r>
    </w:p>
    <w:p w14:paraId="4928250C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Nadzoruje wykonywanie obowiązków przez podległy personel, ocenia go i określa jakość jego pracy. Szczególnym nadzorem obejmuje prowadzoną dokumentację medyczną dotyczącą procesu rehabilitacji i dokumentację gospodarki materiałowej.</w:t>
      </w:r>
    </w:p>
    <w:p w14:paraId="24220ECF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Odpowiada za prawidłowe prowadzenie dokumentacji medycznej Zakładu Rehabilitacji Leczniczej w formie papierowej i elektronicznej.</w:t>
      </w:r>
    </w:p>
    <w:p w14:paraId="499EDFAF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Gromadzi i opracowuje dane statystyczne dla Zakładu Rehabilitacji Leczniczej.</w:t>
      </w:r>
    </w:p>
    <w:p w14:paraId="6EF81729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Stale podwyższa swoje kwalifikacje zawodowe oraz sprawdza i analizuje zasób wiedzy i umiejętności podległego personelu.</w:t>
      </w:r>
    </w:p>
    <w:p w14:paraId="3E9D70E3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Dba o stałe podwyższanie kwalifikacji zawodowych podległego personelu, organizuje szkolenia wewnętrzne, przekazuje podległemu personelowi informacje o nowych metodach usprawniania leczniczego i nowych technikach rehabilitacyjnych.</w:t>
      </w:r>
    </w:p>
    <w:p w14:paraId="39008B02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Prowadzi kompleksowy nadzór nad praktykami i stażami z zakresu rehabilitacji i fizjoterapii, odbywającymi się w Zakładzie Rehabilitacji Leczniczej, łącznie z prowadzeniem odpowiedniej dokumentacji i planowaniem terminów praktyk i staży.</w:t>
      </w:r>
    </w:p>
    <w:p w14:paraId="64E19DB2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Ponosi całkowitą odpowiedzialność za prawidłowe i zgodne z aktualnymi standardami postępowania prowadzenie rehabilitacji.</w:t>
      </w:r>
    </w:p>
    <w:p w14:paraId="3E6BAAED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Wprowadza nowe metody postępowania rehabilitacyjnego w porozumieniu z Dyrektorem ds. Lecznictwa.</w:t>
      </w:r>
    </w:p>
    <w:p w14:paraId="43892A34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Decyduje o sposobie postępowania usprawniającego w wybranych przypadkach chorobowych i omawiania ich z lekarzami leczącymi.</w:t>
      </w:r>
    </w:p>
    <w:p w14:paraId="0024DA25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 szczególności jest zobowiązany do bezwzględnego egzekwowania od podległego personelu:</w:t>
      </w:r>
    </w:p>
    <w:p w14:paraId="20D17B56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lastRenderedPageBreak/>
        <w:t>przestrzegania praw pacjentów,</w:t>
      </w:r>
    </w:p>
    <w:p w14:paraId="1F754712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zapewnienia wysokiej jakości i ciągłości postępowania usprawniającego,</w:t>
      </w:r>
    </w:p>
    <w:p w14:paraId="71344192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dbania o przestrzeganie regulaminu pracy SCM Sp. z o. o.,</w:t>
      </w:r>
    </w:p>
    <w:p w14:paraId="7CC47B8A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realizowania w optymalny sposób umowy z Narodowym Funduszem Zdrowia,</w:t>
      </w:r>
    </w:p>
    <w:p w14:paraId="18C466EE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optymalnego wykorzystania czasu pracy,</w:t>
      </w:r>
    </w:p>
    <w:p w14:paraId="41AD6D6F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przestrzegania zasad BHP i P/POŻ oraz standardów sanitarno-epidemiologicznych.</w:t>
      </w:r>
    </w:p>
    <w:p w14:paraId="376B956C" w14:textId="07CF0036" w:rsidR="00EB1A70" w:rsidRPr="001B6F71" w:rsidRDefault="00DB0682" w:rsidP="001B6F71">
      <w:pPr>
        <w:pStyle w:val="Akapitzlist"/>
        <w:numPr>
          <w:ilvl w:val="0"/>
          <w:numId w:val="24"/>
        </w:numPr>
        <w:spacing w:after="0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Jest zobowiązany jest do uczestniczenia w naradach, odprawach i szkoleniach kierownictwa  oraz zobowiązany jest do publicznego wyrażania swojego stanowiska w kluczowych dla działalności SCM Sp. z o. o. sprawach.</w:t>
      </w:r>
    </w:p>
    <w:p w14:paraId="7E99E0EB" w14:textId="77777777" w:rsidR="00D7210B" w:rsidRPr="00D7210B" w:rsidRDefault="00D7210B" w:rsidP="00EB1A70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0E" w14:textId="13AA1B59" w:rsidR="00261C90" w:rsidRPr="00EB1A70" w:rsidRDefault="00DB0682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5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6E799E1C" w14:textId="77777777" w:rsidR="001B6F71" w:rsidRPr="00D7210B" w:rsidRDefault="001B6F71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10"/>
          <w:szCs w:val="20"/>
        </w:rPr>
      </w:pPr>
    </w:p>
    <w:p w14:paraId="0586B316" w14:textId="7B4A5C51" w:rsidR="00261C90" w:rsidRPr="00EB1A70" w:rsidRDefault="00DB0682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</w:rPr>
        <w:t>§ 6</w:t>
      </w:r>
      <w:r w:rsidR="00261C90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7056A43C" w14:textId="77777777" w:rsidR="00D7210B" w:rsidRPr="00D7210B" w:rsidRDefault="00D7210B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1B" w14:textId="06B85A60" w:rsidR="00261C90" w:rsidRPr="00EB1A70" w:rsidRDefault="00DB0682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7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</w:t>
      </w:r>
      <w:r w:rsidR="00B30CCF" w:rsidRPr="00EB1A70">
        <w:rPr>
          <w:rFonts w:ascii="Bookman Old Style" w:hAnsi="Bookman Old Style"/>
          <w:sz w:val="20"/>
          <w:szCs w:val="20"/>
        </w:rPr>
        <w:lastRenderedPageBreak/>
        <w:t xml:space="preserve">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1C8CEB3A" w14:textId="77777777" w:rsidR="00A64D6A" w:rsidRPr="00A64D6A" w:rsidRDefault="00A64D6A" w:rsidP="00EB1A70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23" w14:textId="01406C8B" w:rsidR="00261C90" w:rsidRPr="00EB1A70" w:rsidRDefault="00DB0682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8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464076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A64D6A">
        <w:rPr>
          <w:rFonts w:ascii="Bookman Old Style" w:hAnsi="Bookman Old Style"/>
          <w:sz w:val="20"/>
          <w:szCs w:val="20"/>
        </w:rPr>
        <w:t>z. U. z 2018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A64D6A">
        <w:rPr>
          <w:rFonts w:ascii="Bookman Old Style" w:hAnsi="Bookman Old Style"/>
          <w:sz w:val="20"/>
          <w:szCs w:val="20"/>
        </w:rPr>
        <w:t xml:space="preserve">1510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0EB844C6" w:rsidR="00261C90" w:rsidRPr="00EB1A70" w:rsidRDefault="00DB0682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9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29FD2661" w14:textId="128F4D5F" w:rsidR="00DB0682" w:rsidRDefault="00261C90" w:rsidP="0079775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A64D6A">
        <w:rPr>
          <w:rFonts w:ascii="Bookman Old Style" w:hAnsi="Bookman Old Style" w:cs="Arial Narrow"/>
          <w:sz w:val="19"/>
          <w:szCs w:val="20"/>
        </w:rPr>
        <w:t>Z tytułu udzielania świadczeń zdrowotnych objętych zakresem niniejszej umowy</w:t>
      </w:r>
      <w:r w:rsidRPr="00A64D6A">
        <w:rPr>
          <w:rFonts w:ascii="Bookman Old Style" w:hAnsi="Bookman Old Style" w:cs="Arial Narrow"/>
          <w:b/>
          <w:bCs/>
          <w:sz w:val="19"/>
          <w:szCs w:val="20"/>
        </w:rPr>
        <w:t xml:space="preserve"> </w:t>
      </w:r>
      <w:r w:rsidRPr="00A64D6A">
        <w:rPr>
          <w:rFonts w:ascii="Bookman Old Style" w:hAnsi="Bookman Old Style" w:cs="Arial Narrow"/>
          <w:bCs/>
          <w:sz w:val="19"/>
          <w:szCs w:val="20"/>
        </w:rPr>
        <w:t xml:space="preserve">Udzielający </w:t>
      </w:r>
      <w:r w:rsidR="00FD0188" w:rsidRPr="00A64D6A">
        <w:rPr>
          <w:rFonts w:ascii="Bookman Old Style" w:hAnsi="Bookman Old Style" w:cs="Arial Narrow"/>
          <w:bCs/>
          <w:sz w:val="19"/>
          <w:szCs w:val="20"/>
        </w:rPr>
        <w:t>Z</w:t>
      </w:r>
      <w:r w:rsidRPr="00A64D6A">
        <w:rPr>
          <w:rFonts w:ascii="Bookman Old Style" w:hAnsi="Bookman Old Style" w:cs="Arial Narrow"/>
          <w:bCs/>
          <w:sz w:val="19"/>
          <w:szCs w:val="20"/>
        </w:rPr>
        <w:t xml:space="preserve">amówienia </w:t>
      </w:r>
      <w:r w:rsidRPr="00A64D6A">
        <w:rPr>
          <w:rFonts w:ascii="Bookman Old Style" w:hAnsi="Bookman Old Style" w:cs="Arial Narrow"/>
          <w:sz w:val="19"/>
          <w:szCs w:val="20"/>
        </w:rPr>
        <w:t xml:space="preserve">zobowiązuje się zapłacić </w:t>
      </w:r>
      <w:r w:rsidRPr="00A64D6A">
        <w:rPr>
          <w:rFonts w:ascii="Bookman Old Style" w:hAnsi="Bookman Old Style" w:cs="Arial Narrow"/>
          <w:bCs/>
          <w:sz w:val="19"/>
          <w:szCs w:val="20"/>
        </w:rPr>
        <w:t xml:space="preserve">Przyjmującemu </w:t>
      </w:r>
      <w:r w:rsidR="00FD0188" w:rsidRPr="00A64D6A">
        <w:rPr>
          <w:rFonts w:ascii="Bookman Old Style" w:hAnsi="Bookman Old Style" w:cs="Arial Narrow"/>
          <w:bCs/>
          <w:sz w:val="19"/>
          <w:szCs w:val="20"/>
        </w:rPr>
        <w:t>Z</w:t>
      </w:r>
      <w:r w:rsidRPr="00A64D6A">
        <w:rPr>
          <w:rFonts w:ascii="Bookman Old Style" w:hAnsi="Bookman Old Style" w:cs="Arial Narrow"/>
          <w:bCs/>
          <w:sz w:val="19"/>
          <w:szCs w:val="20"/>
        </w:rPr>
        <w:t>amówienie</w:t>
      </w:r>
      <w:r w:rsidR="004A1381" w:rsidRPr="00A64D6A">
        <w:rPr>
          <w:rFonts w:ascii="Bookman Old Style" w:hAnsi="Bookman Old Style" w:cs="Arial Narrow"/>
          <w:bCs/>
          <w:sz w:val="19"/>
          <w:szCs w:val="20"/>
        </w:rPr>
        <w:t xml:space="preserve"> </w:t>
      </w:r>
      <w:r w:rsidRPr="00A64D6A">
        <w:rPr>
          <w:rFonts w:ascii="Bookman Old Style" w:hAnsi="Bookman Old Style" w:cs="Arial Narrow"/>
          <w:sz w:val="19"/>
          <w:szCs w:val="20"/>
        </w:rPr>
        <w:t>wynagrodzenie w wysokości</w:t>
      </w:r>
      <w:r w:rsidR="00797750" w:rsidRPr="00A64D6A">
        <w:rPr>
          <w:rFonts w:ascii="Bookman Old Style" w:hAnsi="Bookman Old Style" w:cs="Arial Narrow"/>
          <w:sz w:val="19"/>
          <w:szCs w:val="20"/>
        </w:rPr>
        <w:t xml:space="preserve"> </w:t>
      </w:r>
      <w:r w:rsidR="00797750" w:rsidRPr="00A64D6A">
        <w:rPr>
          <w:rFonts w:ascii="Bookman Old Style" w:hAnsi="Bookman Old Style" w:cs="Arial Narrow"/>
          <w:b/>
          <w:sz w:val="19"/>
          <w:szCs w:val="20"/>
        </w:rPr>
        <w:t xml:space="preserve">………… </w:t>
      </w:r>
      <w:r w:rsidR="00DB0682" w:rsidRPr="00A64D6A">
        <w:rPr>
          <w:rFonts w:ascii="Bookman Old Style" w:hAnsi="Bookman Old Style" w:cs="Arial Narrow"/>
          <w:sz w:val="19"/>
          <w:szCs w:val="20"/>
        </w:rPr>
        <w:t xml:space="preserve">zł (słownie: </w:t>
      </w:r>
      <w:r w:rsidR="00797750" w:rsidRPr="00A64D6A">
        <w:rPr>
          <w:rFonts w:ascii="Bookman Old Style" w:hAnsi="Bookman Old Style" w:cs="Arial Narrow"/>
          <w:sz w:val="19"/>
          <w:szCs w:val="20"/>
        </w:rPr>
        <w:t xml:space="preserve">…………… </w:t>
      </w:r>
      <w:r w:rsidR="00D04845" w:rsidRPr="00A64D6A">
        <w:rPr>
          <w:rFonts w:ascii="Bookman Old Style" w:hAnsi="Bookman Old Style" w:cs="Arial Narrow"/>
          <w:sz w:val="19"/>
          <w:szCs w:val="20"/>
        </w:rPr>
        <w:t xml:space="preserve">złotych </w:t>
      </w:r>
      <w:r w:rsidR="00DB0682" w:rsidRPr="00A64D6A">
        <w:rPr>
          <w:rFonts w:ascii="Bookman Old Style" w:hAnsi="Bookman Old Style" w:cs="Arial Narrow"/>
          <w:sz w:val="19"/>
          <w:szCs w:val="20"/>
        </w:rPr>
        <w:t xml:space="preserve">00/100) za </w:t>
      </w:r>
      <w:r w:rsidR="00DB0682" w:rsidRPr="00A64D6A">
        <w:rPr>
          <w:rFonts w:ascii="Bookman Old Style" w:hAnsi="Bookman Old Style" w:cs="Arial Narrow"/>
          <w:b/>
          <w:sz w:val="19"/>
          <w:szCs w:val="20"/>
        </w:rPr>
        <w:t>jeden miesiąc</w:t>
      </w:r>
      <w:r w:rsidR="00DB0682" w:rsidRPr="00A64D6A">
        <w:rPr>
          <w:rFonts w:ascii="Bookman Old Style" w:hAnsi="Bookman Old Style" w:cs="Arial Narrow"/>
          <w:sz w:val="19"/>
          <w:szCs w:val="20"/>
        </w:rPr>
        <w:t xml:space="preserve"> pełnienia obowiązków Kierownika Zakłady Rehabilitacji Leczniczej </w:t>
      </w:r>
      <w:r w:rsidR="00797750" w:rsidRPr="00A64D6A">
        <w:rPr>
          <w:rFonts w:ascii="Bookman Old Style" w:hAnsi="Bookman Old Style" w:cs="Arial Narrow"/>
          <w:sz w:val="19"/>
          <w:szCs w:val="20"/>
        </w:rPr>
        <w:t xml:space="preserve">wraz z pełnieniem obowiązków </w:t>
      </w:r>
      <w:r w:rsidR="00DB0682" w:rsidRPr="00A64D6A">
        <w:rPr>
          <w:rFonts w:ascii="Bookman Old Style" w:hAnsi="Bookman Old Style" w:cs="Arial Narrow"/>
          <w:sz w:val="19"/>
          <w:szCs w:val="20"/>
        </w:rPr>
        <w:t>spe</w:t>
      </w:r>
      <w:r w:rsidR="00797750" w:rsidRPr="00A64D6A">
        <w:rPr>
          <w:rFonts w:ascii="Bookman Old Style" w:hAnsi="Bookman Old Style" w:cs="Arial Narrow"/>
          <w:sz w:val="19"/>
          <w:szCs w:val="20"/>
        </w:rPr>
        <w:t xml:space="preserve">cjalisty fizjoterapii w Ośrodkach </w:t>
      </w:r>
      <w:r w:rsidR="00DB0682" w:rsidRPr="00A64D6A">
        <w:rPr>
          <w:rFonts w:ascii="Bookman Old Style" w:hAnsi="Bookman Old Style" w:cs="Arial Narrow"/>
          <w:sz w:val="19"/>
          <w:szCs w:val="20"/>
        </w:rPr>
        <w:t xml:space="preserve">Rehabilitacji Dziennej </w:t>
      </w:r>
      <w:r w:rsidR="00797750" w:rsidRPr="00A64D6A">
        <w:rPr>
          <w:rFonts w:ascii="Bookman Old Style" w:hAnsi="Bookman Old Style" w:cs="Arial Narrow"/>
          <w:sz w:val="19"/>
          <w:szCs w:val="20"/>
        </w:rPr>
        <w:t xml:space="preserve">w Kup i </w:t>
      </w:r>
      <w:r w:rsidR="00DB0682" w:rsidRPr="00A64D6A">
        <w:rPr>
          <w:rFonts w:ascii="Bookman Old Style" w:hAnsi="Bookman Old Style" w:cs="Arial Narrow"/>
          <w:sz w:val="19"/>
          <w:szCs w:val="20"/>
        </w:rPr>
        <w:t>w Pokoju</w:t>
      </w:r>
      <w:r w:rsidR="00797750" w:rsidRPr="00797750">
        <w:rPr>
          <w:rFonts w:ascii="Bookman Old Style" w:hAnsi="Bookman Old Style" w:cs="Arial Narrow"/>
          <w:sz w:val="20"/>
          <w:szCs w:val="20"/>
        </w:rPr>
        <w:t>.</w:t>
      </w:r>
    </w:p>
    <w:p w14:paraId="06749D59" w14:textId="77777777" w:rsidR="00385A24" w:rsidRPr="008124B7" w:rsidRDefault="00385A24" w:rsidP="00385A2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W przypadku </w:t>
      </w:r>
      <w:r w:rsidRPr="008124B7">
        <w:rPr>
          <w:rFonts w:ascii="Bookman Old Style" w:hAnsi="Bookman Old Style"/>
          <w:sz w:val="20"/>
          <w:szCs w:val="20"/>
        </w:rPr>
        <w:t xml:space="preserve">planowej nieodpłatnej przerwy w wykonywaniu obowiązków wynikających                           z niniejszej umowy, miesięczne wynagrodzenie o którym mowa w ust. 1, będzie pomniejszone o </w:t>
      </w:r>
      <w:r w:rsidRPr="008124B7">
        <w:rPr>
          <w:rFonts w:ascii="Bookman Old Style" w:hAnsi="Bookman Old Style"/>
          <w:b/>
          <w:sz w:val="20"/>
          <w:szCs w:val="20"/>
        </w:rPr>
        <w:t>1/22</w:t>
      </w:r>
      <w:r w:rsidRPr="008124B7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6F9362FE" w:rsidR="00261C90" w:rsidRPr="00EB1A70" w:rsidRDefault="0067119E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10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33" w14:textId="60474FB3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A64D6A">
        <w:rPr>
          <w:rFonts w:ascii="Bookman Old Style" w:hAnsi="Bookman Old Style"/>
          <w:b/>
          <w:sz w:val="20"/>
          <w:szCs w:val="20"/>
        </w:rPr>
        <w:t>.07.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385A24">
        <w:rPr>
          <w:rFonts w:ascii="Bookman Old Style" w:hAnsi="Bookman Old Style"/>
          <w:b/>
          <w:sz w:val="20"/>
          <w:szCs w:val="20"/>
        </w:rPr>
        <w:t>9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</w:t>
      </w:r>
      <w:r w:rsidR="00A64D6A">
        <w:rPr>
          <w:rFonts w:ascii="Bookman Old Style" w:hAnsi="Bookman Old Style"/>
          <w:b/>
          <w:sz w:val="20"/>
          <w:szCs w:val="20"/>
        </w:rPr>
        <w:t>30.06.</w:t>
      </w:r>
      <w:r w:rsidR="00385A24">
        <w:rPr>
          <w:rFonts w:ascii="Bookman Old Style" w:hAnsi="Bookman Old Style"/>
          <w:b/>
          <w:sz w:val="20"/>
          <w:szCs w:val="20"/>
        </w:rPr>
        <w:t>2021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EB1A70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757DBB3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C23B7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193A9AC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</w:t>
      </w:r>
      <w:r w:rsidR="0067119E">
        <w:rPr>
          <w:rFonts w:ascii="Bookman Old Style" w:hAnsi="Bookman Old Style"/>
          <w:sz w:val="20"/>
          <w:szCs w:val="20"/>
        </w:rPr>
        <w:t>1</w:t>
      </w:r>
      <w:r w:rsidRPr="00EB1A70">
        <w:rPr>
          <w:rFonts w:ascii="Bookman Old Style" w:hAnsi="Bookman Old Style"/>
          <w:sz w:val="20"/>
          <w:szCs w:val="20"/>
        </w:rPr>
        <w:t>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429C6BE7" w:rsidR="00261C90" w:rsidRPr="00EB1A70" w:rsidRDefault="0067119E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12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2394A101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67119E">
        <w:rPr>
          <w:rFonts w:ascii="Bookman Old Style" w:hAnsi="Bookman Old Style"/>
          <w:sz w:val="20"/>
          <w:szCs w:val="20"/>
        </w:rPr>
        <w:t>2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67119E">
        <w:rPr>
          <w:rFonts w:ascii="Bookman Old Style" w:hAnsi="Bookman Old Style"/>
          <w:sz w:val="20"/>
          <w:szCs w:val="20"/>
        </w:rPr>
        <w:t xml:space="preserve">dwa tysiące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A64D6A" w:rsidRDefault="00FF3E5D" w:rsidP="00EB1A70">
      <w:pPr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53" w14:textId="236627B5" w:rsidR="00261C90" w:rsidRPr="00EB1A70" w:rsidRDefault="0067119E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13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54" w14:textId="293797C2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</w:t>
      </w:r>
      <w:r w:rsidR="00385A24">
        <w:rPr>
          <w:rFonts w:ascii="Bookman Old Style" w:hAnsi="Bookman Old Style" w:cs="ArialMT"/>
          <w:sz w:val="20"/>
          <w:szCs w:val="20"/>
        </w:rPr>
        <w:t>specjaliście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</w:t>
      </w:r>
      <w:r w:rsidR="00385A24">
        <w:rPr>
          <w:rFonts w:ascii="Bookman Old Style" w:hAnsi="Bookman Old Style" w:cs="ArialMT"/>
          <w:sz w:val="20"/>
          <w:szCs w:val="20"/>
        </w:rPr>
        <w:t>specjalisty</w:t>
      </w:r>
      <w:r w:rsidR="00710C38" w:rsidRPr="00EB1A70">
        <w:rPr>
          <w:rFonts w:ascii="Bookman Old Style" w:hAnsi="Bookman Old Style" w:cs="ArialMT"/>
          <w:sz w:val="20"/>
          <w:szCs w:val="20"/>
        </w:rPr>
        <w:t>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40D2D33D" w:rsidR="00261C90" w:rsidRPr="00EB1A70" w:rsidRDefault="00385A24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>
        <w:rPr>
          <w:rFonts w:ascii="Bookman Old Style" w:hAnsi="Bookman Old Style" w:cs="ArialMT"/>
          <w:sz w:val="20"/>
          <w:szCs w:val="20"/>
        </w:rPr>
        <w:t>Specjalista</w:t>
      </w:r>
      <w:r w:rsidR="00261C90" w:rsidRPr="00EB1A70">
        <w:rPr>
          <w:rFonts w:ascii="Bookman Old Style" w:hAnsi="Bookman Old Style" w:cs="ArialMT"/>
          <w:sz w:val="20"/>
          <w:szCs w:val="20"/>
        </w:rPr>
        <w:t xml:space="preserve">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261C90"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2D660A2D" w:rsidR="00124D75" w:rsidRPr="00A64D6A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19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>J</w:t>
      </w:r>
      <w:r w:rsidRPr="00A64D6A">
        <w:rPr>
          <w:rFonts w:ascii="Bookman Old Style" w:hAnsi="Bookman Old Style" w:cs="ArialMT"/>
          <w:sz w:val="19"/>
          <w:szCs w:val="20"/>
        </w:rPr>
        <w:t xml:space="preserve">eżeli Przyjmujący </w:t>
      </w:r>
      <w:r w:rsidR="00FD0188" w:rsidRPr="00A64D6A">
        <w:rPr>
          <w:rFonts w:ascii="Bookman Old Style" w:hAnsi="Bookman Old Style" w:cs="ArialMT"/>
          <w:sz w:val="19"/>
          <w:szCs w:val="20"/>
        </w:rPr>
        <w:t>Z</w:t>
      </w:r>
      <w:r w:rsidRPr="00A64D6A">
        <w:rPr>
          <w:rFonts w:ascii="Bookman Old Style" w:hAnsi="Bookman Old Style" w:cs="ArialMT"/>
          <w:sz w:val="19"/>
          <w:szCs w:val="20"/>
        </w:rPr>
        <w:t xml:space="preserve">amówienie nie </w:t>
      </w:r>
      <w:r w:rsidR="00672106" w:rsidRPr="00A64D6A">
        <w:rPr>
          <w:rFonts w:ascii="Bookman Old Style" w:hAnsi="Bookman Old Style" w:cs="ArialMT"/>
          <w:sz w:val="19"/>
          <w:szCs w:val="20"/>
        </w:rPr>
        <w:t xml:space="preserve">wskaże </w:t>
      </w:r>
      <w:r w:rsidR="00385A24" w:rsidRPr="00A64D6A">
        <w:rPr>
          <w:rFonts w:ascii="Bookman Old Style" w:hAnsi="Bookman Old Style" w:cs="ArialMT"/>
          <w:sz w:val="19"/>
          <w:szCs w:val="20"/>
        </w:rPr>
        <w:t xml:space="preserve">specjalistę </w:t>
      </w:r>
      <w:r w:rsidR="00672106" w:rsidRPr="00A64D6A">
        <w:rPr>
          <w:rFonts w:ascii="Bookman Old Style" w:hAnsi="Bookman Old Style" w:cs="ArialMT"/>
          <w:sz w:val="19"/>
          <w:szCs w:val="20"/>
        </w:rPr>
        <w:t xml:space="preserve">o którym mowa w ust. 1, </w:t>
      </w:r>
      <w:r w:rsidRPr="00A64D6A">
        <w:rPr>
          <w:rFonts w:ascii="Bookman Old Style" w:hAnsi="Bookman Old Style" w:cs="ArialMT"/>
          <w:sz w:val="19"/>
          <w:szCs w:val="20"/>
        </w:rPr>
        <w:t xml:space="preserve">to Udzielający </w:t>
      </w:r>
      <w:r w:rsidR="00FD0188" w:rsidRPr="00A64D6A">
        <w:rPr>
          <w:rFonts w:ascii="Bookman Old Style" w:hAnsi="Bookman Old Style" w:cs="ArialMT"/>
          <w:sz w:val="19"/>
          <w:szCs w:val="20"/>
        </w:rPr>
        <w:t>Z</w:t>
      </w:r>
      <w:r w:rsidRPr="00A64D6A">
        <w:rPr>
          <w:rFonts w:ascii="Bookman Old Style" w:hAnsi="Bookman Old Style" w:cs="ArialMT"/>
          <w:sz w:val="19"/>
          <w:szCs w:val="20"/>
        </w:rPr>
        <w:t>amówienia będzie miał prawo dokonać zakupu świadczeń zdrowotnych we własnym zakresie</w:t>
      </w:r>
      <w:r w:rsidR="00E509EF" w:rsidRPr="00A64D6A">
        <w:rPr>
          <w:rFonts w:ascii="Bookman Old Style" w:hAnsi="Bookman Old Style" w:cs="ArialMT"/>
          <w:sz w:val="19"/>
          <w:szCs w:val="20"/>
        </w:rPr>
        <w:t>,</w:t>
      </w:r>
      <w:r w:rsidRPr="00A64D6A">
        <w:rPr>
          <w:rFonts w:ascii="Bookman Old Style" w:hAnsi="Bookman Old Style" w:cs="ArialMT"/>
          <w:sz w:val="19"/>
          <w:szCs w:val="20"/>
        </w:rPr>
        <w:t xml:space="preserve"> na koszt i </w:t>
      </w:r>
      <w:r w:rsidR="00E509EF" w:rsidRPr="00A64D6A">
        <w:rPr>
          <w:rFonts w:ascii="Bookman Old Style" w:hAnsi="Bookman Old Style" w:cs="ArialMT"/>
          <w:sz w:val="19"/>
          <w:szCs w:val="20"/>
        </w:rPr>
        <w:t xml:space="preserve">ryzyko Przyjmującego </w:t>
      </w:r>
      <w:r w:rsidR="00FD0188" w:rsidRPr="00A64D6A">
        <w:rPr>
          <w:rFonts w:ascii="Bookman Old Style" w:hAnsi="Bookman Old Style" w:cs="ArialMT"/>
          <w:sz w:val="19"/>
          <w:szCs w:val="20"/>
        </w:rPr>
        <w:t>Z</w:t>
      </w:r>
      <w:r w:rsidR="00E509EF" w:rsidRPr="00A64D6A">
        <w:rPr>
          <w:rFonts w:ascii="Bookman Old Style" w:hAnsi="Bookman Old Style" w:cs="ArialMT"/>
          <w:sz w:val="19"/>
          <w:szCs w:val="20"/>
        </w:rPr>
        <w:t>amówienie za okres nie realizowania świadczeń.</w:t>
      </w:r>
    </w:p>
    <w:p w14:paraId="1E97FD5F" w14:textId="77777777" w:rsidR="00A64D6A" w:rsidRPr="00A64D6A" w:rsidRDefault="00A64D6A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10"/>
          <w:szCs w:val="20"/>
        </w:rPr>
      </w:pPr>
    </w:p>
    <w:p w14:paraId="0586B358" w14:textId="32DE9816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§ </w:t>
      </w:r>
      <w:r w:rsidR="0067119E">
        <w:rPr>
          <w:rFonts w:ascii="Bookman Old Style" w:hAnsi="Bookman Old Style"/>
          <w:sz w:val="20"/>
          <w:szCs w:val="20"/>
        </w:rPr>
        <w:t>14</w:t>
      </w:r>
      <w:r w:rsidRPr="00EB1A70">
        <w:rPr>
          <w:rFonts w:ascii="Bookman Old Style" w:hAnsi="Bookman Old Style"/>
          <w:sz w:val="20"/>
          <w:szCs w:val="20"/>
        </w:rPr>
        <w:t>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2FE6F91F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A64D6A">
        <w:rPr>
          <w:rFonts w:ascii="Bookman Old Style" w:hAnsi="Bookman Old Style"/>
          <w:sz w:val="20"/>
          <w:szCs w:val="20"/>
        </w:rPr>
        <w:t>8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A64D6A">
        <w:rPr>
          <w:rFonts w:ascii="Bookman Old Style" w:hAnsi="Bookman Old Style"/>
          <w:sz w:val="20"/>
          <w:szCs w:val="20"/>
        </w:rPr>
        <w:t xml:space="preserve">2190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65BE7A12" w14:textId="77777777" w:rsidR="001B6F71" w:rsidRPr="00EB1A70" w:rsidRDefault="001B6F71" w:rsidP="001B6F71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B52E6" w14:textId="77777777" w:rsidR="009424E7" w:rsidRDefault="009424E7" w:rsidP="00304813">
      <w:r>
        <w:separator/>
      </w:r>
    </w:p>
  </w:endnote>
  <w:endnote w:type="continuationSeparator" w:id="0">
    <w:p w14:paraId="7718DF5A" w14:textId="77777777" w:rsidR="009424E7" w:rsidRDefault="009424E7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7F21197D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67119E">
      <w:rPr>
        <w:rFonts w:ascii="Cambria" w:hAnsi="Cambria"/>
        <w:i/>
        <w:sz w:val="20"/>
        <w:lang w:val="pl-PL"/>
      </w:rPr>
      <w:t>8</w:t>
    </w:r>
    <w:r w:rsidRPr="005340C5">
      <w:rPr>
        <w:rFonts w:ascii="Cambria" w:hAnsi="Cambria"/>
        <w:i/>
        <w:sz w:val="20"/>
      </w:rPr>
      <w:t>/201</w:t>
    </w:r>
    <w:r w:rsidR="00A64D6A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A64D6A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25703" w14:textId="77777777" w:rsidR="009424E7" w:rsidRDefault="009424E7" w:rsidP="00304813">
      <w:r>
        <w:separator/>
      </w:r>
    </w:p>
  </w:footnote>
  <w:footnote w:type="continuationSeparator" w:id="0">
    <w:p w14:paraId="6461E8BD" w14:textId="77777777" w:rsidR="009424E7" w:rsidRDefault="009424E7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BF521" w14:textId="7F87ECD1" w:rsidR="00D7210B" w:rsidRDefault="00D7210B" w:rsidP="00D7210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5ACAE781" w:rsidR="00C43EA9" w:rsidRPr="003E7666" w:rsidRDefault="00D7210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D04845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>
      <w:rPr>
        <w:rFonts w:ascii="Cambria" w:hAnsi="Cambria"/>
        <w:i/>
        <w:sz w:val="20"/>
        <w:szCs w:val="32"/>
        <w:lang w:val="pl-PL"/>
      </w:rPr>
      <w:t>9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26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86504B3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BE14BF1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871A1"/>
    <w:multiLevelType w:val="hybridMultilevel"/>
    <w:tmpl w:val="DBFE42D2"/>
    <w:lvl w:ilvl="0" w:tplc="A17E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30"/>
  </w:num>
  <w:num w:numId="9">
    <w:abstractNumId w:val="29"/>
  </w:num>
  <w:num w:numId="10">
    <w:abstractNumId w:val="19"/>
  </w:num>
  <w:num w:numId="11">
    <w:abstractNumId w:val="28"/>
  </w:num>
  <w:num w:numId="12">
    <w:abstractNumId w:val="27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1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5"/>
    <w:lvlOverride w:ilvl="0">
      <w:startOverride w:val="1"/>
    </w:lvlOverride>
  </w:num>
  <w:num w:numId="2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6EF3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B6F71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570B0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E0CFB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4677"/>
    <w:rsid w:val="00385A24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3F6EF5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2C80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48D1"/>
    <w:rsid w:val="006666D5"/>
    <w:rsid w:val="0067119E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97750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24E7"/>
    <w:rsid w:val="00943DA3"/>
    <w:rsid w:val="00954F79"/>
    <w:rsid w:val="009607FF"/>
    <w:rsid w:val="00962460"/>
    <w:rsid w:val="00972457"/>
    <w:rsid w:val="00973DB4"/>
    <w:rsid w:val="009826FD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4D6A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8225A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C23B7"/>
    <w:rsid w:val="00CD2961"/>
    <w:rsid w:val="00CD388B"/>
    <w:rsid w:val="00CD51E5"/>
    <w:rsid w:val="00CE04B2"/>
    <w:rsid w:val="00CF2843"/>
    <w:rsid w:val="00CF643C"/>
    <w:rsid w:val="00D04845"/>
    <w:rsid w:val="00D32067"/>
    <w:rsid w:val="00D33A18"/>
    <w:rsid w:val="00D42D3D"/>
    <w:rsid w:val="00D45FFB"/>
    <w:rsid w:val="00D47F67"/>
    <w:rsid w:val="00D57EAF"/>
    <w:rsid w:val="00D6189F"/>
    <w:rsid w:val="00D70CFB"/>
    <w:rsid w:val="00D7210B"/>
    <w:rsid w:val="00D75A28"/>
    <w:rsid w:val="00D76963"/>
    <w:rsid w:val="00D8243F"/>
    <w:rsid w:val="00D851A0"/>
    <w:rsid w:val="00D92284"/>
    <w:rsid w:val="00DA4FF8"/>
    <w:rsid w:val="00DA5628"/>
    <w:rsid w:val="00DA7ED3"/>
    <w:rsid w:val="00DB0682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723ED"/>
    <w:rsid w:val="00F80358"/>
    <w:rsid w:val="00F80AEA"/>
    <w:rsid w:val="00F8161E"/>
    <w:rsid w:val="00F906F6"/>
    <w:rsid w:val="00F964BD"/>
    <w:rsid w:val="00F96A18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3259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34</cp:revision>
  <cp:lastPrinted>2019-06-19T11:37:00Z</cp:lastPrinted>
  <dcterms:created xsi:type="dcterms:W3CDTF">2016-09-27T10:13:00Z</dcterms:created>
  <dcterms:modified xsi:type="dcterms:W3CDTF">2019-06-19T11:40:00Z</dcterms:modified>
</cp:coreProperties>
</file>