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6A45E6B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bookmarkStart w:id="0" w:name="_GoBack"/>
      <w:bookmarkEnd w:id="0"/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D0901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645FD6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7D160B3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645FD6">
        <w:rPr>
          <w:rFonts w:ascii="Bookman Old Style" w:hAnsi="Bookman Old Style"/>
          <w:b/>
          <w:szCs w:val="20"/>
        </w:rPr>
        <w:t xml:space="preserve">… </w:t>
      </w:r>
      <w:r w:rsidR="006B6E9B">
        <w:rPr>
          <w:rFonts w:ascii="Bookman Old Style" w:hAnsi="Bookman Old Style"/>
          <w:b/>
          <w:szCs w:val="20"/>
        </w:rPr>
        <w:t xml:space="preserve">października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645FD6">
        <w:rPr>
          <w:rFonts w:ascii="Bookman Old Style" w:hAnsi="Bookman Old Style"/>
          <w:b/>
          <w:szCs w:val="20"/>
        </w:rPr>
        <w:t>9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08D64426" w14:textId="77777777" w:rsidR="00DF577C" w:rsidRPr="00440563" w:rsidRDefault="00DF577C" w:rsidP="00DF577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1F011829" w14:textId="6FA6F3BC" w:rsidR="00DF577C" w:rsidRPr="00440563" w:rsidRDefault="00DF577C" w:rsidP="00DF577C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>
        <w:rPr>
          <w:rFonts w:ascii="Bookman Old Style" w:hAnsi="Bookman Old Style"/>
          <w:b/>
          <w:sz w:val="20"/>
        </w:rPr>
        <w:t>Marek Drobik – Prezes Zarządu</w:t>
      </w:r>
      <w:r w:rsidRPr="00440563">
        <w:rPr>
          <w:rFonts w:ascii="Bookman Old Style" w:hAnsi="Bookman Old Style"/>
          <w:sz w:val="20"/>
        </w:rPr>
        <w:t>,</w:t>
      </w:r>
    </w:p>
    <w:p w14:paraId="0586B2DC" w14:textId="77777777" w:rsidR="00261C90" w:rsidRPr="00EB1A70" w:rsidRDefault="00264D69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="00D76963" w:rsidRPr="00EB1A70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B1A70">
        <w:rPr>
          <w:rFonts w:ascii="Bookman Old Style" w:hAnsi="Bookman Old Style"/>
          <w:b/>
          <w:sz w:val="20"/>
          <w:szCs w:val="20"/>
        </w:rPr>
        <w:t>amówienia</w:t>
      </w:r>
      <w:r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1DD098D0" w:rsidR="001E7600" w:rsidRPr="00EB1A70" w:rsidRDefault="00645FD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45FD6">
        <w:rPr>
          <w:rFonts w:ascii="Bookman Old Style" w:hAnsi="Bookman Old Style" w:cs="Arial Narrow"/>
          <w:sz w:val="19"/>
          <w:szCs w:val="20"/>
        </w:rPr>
        <w:t>………………………………………………………………………………………………………………………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EB1A70" w:rsidRDefault="00645FD6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</w:t>
      </w:r>
      <w:r w:rsidR="001B558B" w:rsidRPr="00EB1A70">
        <w:rPr>
          <w:rFonts w:ascii="Bookman Old Style" w:hAnsi="Bookman Old Style"/>
          <w:sz w:val="20"/>
          <w:szCs w:val="20"/>
        </w:rPr>
        <w:t>wan</w:t>
      </w:r>
      <w:r w:rsidR="00C0713C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/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180E0EC4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F62B4">
        <w:rPr>
          <w:rFonts w:ascii="Bookman Old Style" w:eastAsia="Bookman Old Style" w:hAnsi="Bookman Old Style"/>
          <w:sz w:val="20"/>
          <w:szCs w:val="20"/>
        </w:rPr>
        <w:t>8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F62B4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eastAsia="Bookman Old Style" w:hAnsi="Bookman Old Style"/>
          <w:sz w:val="20"/>
          <w:szCs w:val="20"/>
        </w:rPr>
        <w:t>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 w:rsidRPr="00DF577C">
        <w:rPr>
          <w:rFonts w:ascii="Bookman Old Style" w:eastAsia="Bookman Old Style" w:hAnsi="Bookman Old Style"/>
          <w:b/>
          <w:sz w:val="20"/>
          <w:szCs w:val="20"/>
        </w:rPr>
        <w:t xml:space="preserve">lekarza </w:t>
      </w:r>
      <w:r w:rsidR="00DE6E8E" w:rsidRPr="00DF577C">
        <w:rPr>
          <w:rFonts w:ascii="Bookman Old Style" w:eastAsia="Bookman Old Style" w:hAnsi="Bookman Old Style"/>
          <w:b/>
          <w:sz w:val="20"/>
          <w:szCs w:val="20"/>
        </w:rPr>
        <w:t>specjalisty</w:t>
      </w:r>
      <w:r w:rsidR="00872776" w:rsidRPr="00DF577C">
        <w:rPr>
          <w:rFonts w:ascii="Bookman Old Style" w:eastAsia="Bookman Old Style" w:hAnsi="Bookman Old Style"/>
          <w:b/>
          <w:sz w:val="20"/>
          <w:szCs w:val="20"/>
        </w:rPr>
        <w:t xml:space="preserve"> – Zastępcy Kierownika Oddziału</w:t>
      </w:r>
      <w:r w:rsidRPr="00EB1A70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D97672D" w14:textId="77777777" w:rsidR="00C0713C" w:rsidRDefault="00C0713C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7B9708FE" w14:textId="0F40C4FB" w:rsidR="000C459E" w:rsidRDefault="00C65B4F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 xml:space="preserve">obowiązków </w:t>
      </w:r>
      <w:r w:rsidR="00872776" w:rsidRPr="00872776">
        <w:rPr>
          <w:rFonts w:ascii="Bookman Old Style" w:hAnsi="Bookman Old Style"/>
          <w:b/>
          <w:color w:val="000000"/>
          <w:kern w:val="144"/>
        </w:rPr>
        <w:t>Zastępcy Kierownika</w:t>
      </w:r>
      <w:r w:rsidR="00872776">
        <w:rPr>
          <w:rFonts w:ascii="Bookman Old Style" w:hAnsi="Bookman Old Style"/>
          <w:color w:val="000000"/>
          <w:kern w:val="144"/>
        </w:rPr>
        <w:t xml:space="preserve"> </w:t>
      </w:r>
      <w:r w:rsidRPr="00EB1A70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6B6E9B">
        <w:rPr>
          <w:rFonts w:ascii="Bookman Old Style" w:hAnsi="Bookman Old Style"/>
          <w:b/>
          <w:color w:val="000000"/>
          <w:kern w:val="144"/>
        </w:rPr>
        <w:t xml:space="preserve">Rehabilitacyjnego Szpitala w Pokoju </w:t>
      </w:r>
      <w:r w:rsidR="00C0713C">
        <w:rPr>
          <w:rFonts w:ascii="Bookman Old Style" w:hAnsi="Bookman Old Style"/>
          <w:b/>
          <w:color w:val="000000"/>
          <w:kern w:val="144"/>
        </w:rPr>
        <w:t xml:space="preserve">w wymiarze równoważnika </w:t>
      </w:r>
      <w:r w:rsidR="006B6E9B">
        <w:rPr>
          <w:rFonts w:ascii="Bookman Old Style" w:hAnsi="Bookman Old Style"/>
          <w:b/>
          <w:color w:val="000000"/>
          <w:kern w:val="144"/>
        </w:rPr>
        <w:t xml:space="preserve">0,6 etatu </w:t>
      </w:r>
      <w:r w:rsidR="000973ED" w:rsidRPr="00EB1A70">
        <w:rPr>
          <w:rFonts w:ascii="Bookman Old Style" w:hAnsi="Bookman Old Style"/>
          <w:b/>
          <w:color w:val="000000"/>
          <w:kern w:val="144"/>
        </w:rPr>
        <w:t xml:space="preserve">wraz z pełnieniem obowiązków lekarza </w:t>
      </w:r>
      <w:r w:rsidR="006B6E9B">
        <w:rPr>
          <w:rFonts w:ascii="Bookman Old Style" w:hAnsi="Bookman Old Style"/>
          <w:b/>
          <w:color w:val="000000"/>
          <w:kern w:val="144"/>
        </w:rPr>
        <w:t>Poradni Rehabilitacyjnej Szpitala               w Pokoju.</w:t>
      </w:r>
    </w:p>
    <w:p w14:paraId="1399568B" w14:textId="6C40EEF5" w:rsidR="002F4FD6" w:rsidRPr="004B6615" w:rsidRDefault="002F4FD6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0C459E">
        <w:rPr>
          <w:rFonts w:ascii="Bookman Old Style" w:hAnsi="Bookman Old Style"/>
        </w:rPr>
        <w:t>Obowiązki lekarza muszą być pełnione zgodnie z ustalonym harmonogramem.</w:t>
      </w:r>
    </w:p>
    <w:p w14:paraId="71CDE120" w14:textId="77777777" w:rsidR="004B6615" w:rsidRPr="00852DB9" w:rsidRDefault="004B6615" w:rsidP="004B661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>Zastępca Kierownika Oddziału odpowiada za pomoc Kierownikowi Oddziału w zapewnieniu sprawnej i ciągłej pracy Oddziału.</w:t>
      </w:r>
    </w:p>
    <w:p w14:paraId="062EAAD9" w14:textId="4CA6B301" w:rsidR="004B6615" w:rsidRPr="004B6615" w:rsidRDefault="004B6615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 xml:space="preserve">Zastępca Kierownika Oddziału </w:t>
      </w:r>
      <w:r>
        <w:rPr>
          <w:rFonts w:ascii="Bookman Old Style" w:hAnsi="Bookman Old Style"/>
        </w:rPr>
        <w:t>pełni obowiązki Kierownika Oddziału w czasie jego nieobecności, niezalenie od jej przyczyny.</w:t>
      </w:r>
    </w:p>
    <w:p w14:paraId="4A443F74" w14:textId="475CF669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37430F2C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</w:p>
    <w:p w14:paraId="20A36BBE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245DE345" w14:textId="77777777" w:rsidR="00C0713C" w:rsidRDefault="00C0713C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EB1A70" w:rsidRDefault="00D75A28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EB1A70" w:rsidRDefault="00104A37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posiadania</w:t>
      </w:r>
      <w:r w:rsidR="00A21188" w:rsidRPr="00EB1A70">
        <w:rPr>
          <w:rFonts w:ascii="Bookman Old Style" w:hAnsi="Bookman Old Style"/>
          <w:sz w:val="20"/>
          <w:szCs w:val="20"/>
        </w:rPr>
        <w:t xml:space="preserve"> </w:t>
      </w:r>
      <w:r w:rsidR="007A4645" w:rsidRPr="00EB1A70">
        <w:rPr>
          <w:rFonts w:ascii="Bookman Old Style" w:hAnsi="Bookman Old Style"/>
          <w:sz w:val="20"/>
          <w:szCs w:val="20"/>
        </w:rPr>
        <w:t xml:space="preserve">aktualnych uprawnień </w:t>
      </w:r>
      <w:r w:rsidRPr="00EB1A70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2E1BA1EE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4B6615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4B6615">
        <w:rPr>
          <w:rFonts w:ascii="Bookman Old Style" w:hAnsi="Bookman Old Style"/>
          <w:sz w:val="20"/>
          <w:szCs w:val="20"/>
        </w:rPr>
        <w:t xml:space="preserve">                        </w:t>
      </w:r>
      <w:r w:rsidRPr="00EB1A70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6BCC0EB5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0C459E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2</w:t>
      </w:r>
      <w:r w:rsidR="00605F5A">
        <w:rPr>
          <w:rFonts w:ascii="Bookman Old Style" w:hAnsi="Bookman Old Style"/>
          <w:b/>
          <w:sz w:val="20"/>
          <w:szCs w:val="20"/>
        </w:rPr>
        <w:t>6</w:t>
      </w:r>
      <w:r w:rsidRPr="00EB1A70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przy czym minimum jedna przerwa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EB1A70">
        <w:rPr>
          <w:rFonts w:ascii="Bookman Old Style" w:hAnsi="Bookman Old Style"/>
          <w:sz w:val="20"/>
          <w:szCs w:val="20"/>
        </w:rPr>
        <w:t>w wykonywaniu obowiązków wynikających z niniejszej umowy musi wynosić co najmniej 14 dni kalendarzowych w każdym roku obowiązywania umowy (do rozliczenia 10 dni roboczych).</w:t>
      </w:r>
    </w:p>
    <w:p w14:paraId="2F990E5F" w14:textId="23D66BBA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0C459E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Pr="000C459E">
        <w:rPr>
          <w:rFonts w:ascii="Bookman Old Style" w:hAnsi="Bookman Old Style"/>
          <w:b/>
          <w:sz w:val="20"/>
          <w:szCs w:val="20"/>
        </w:rPr>
        <w:t>dni</w:t>
      </w:r>
      <w:r w:rsidRPr="00EB1A70">
        <w:rPr>
          <w:rFonts w:ascii="Bookman Old Style" w:hAnsi="Bookman Old Style"/>
          <w:sz w:val="20"/>
          <w:szCs w:val="20"/>
        </w:rPr>
        <w:t xml:space="preserve"> (maksymalnie do rozliczenia 16 godzin świadczenia usług zdrowotnych)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</w:t>
      </w:r>
      <w:r w:rsidRPr="00EB1A70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uzgodnio</w:t>
      </w:r>
      <w:r w:rsidR="000C459E">
        <w:rPr>
          <w:rFonts w:ascii="Bookman Old Style" w:hAnsi="Bookman Old Style"/>
          <w:sz w:val="20"/>
          <w:szCs w:val="20"/>
        </w:rPr>
        <w:t>nym z Udzielającym Zamówienia, po jego akceptacji oraz uzyskaniu zgody.</w:t>
      </w:r>
    </w:p>
    <w:p w14:paraId="46B5C8DB" w14:textId="6D31D4A5" w:rsidR="00C65B4F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EB1A70">
        <w:rPr>
          <w:rFonts w:ascii="Bookman Old Style" w:hAnsi="Bookman Old Style"/>
          <w:b/>
          <w:sz w:val="20"/>
          <w:szCs w:val="20"/>
        </w:rPr>
        <w:t>30 dni przed</w:t>
      </w:r>
      <w:r w:rsidRPr="00EB1A70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1AB6D5B2" w14:textId="77777777" w:rsidR="00C0713C" w:rsidRPr="00EB1A70" w:rsidRDefault="00C0713C" w:rsidP="00C0713C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lastRenderedPageBreak/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79BE6554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1F62B4">
        <w:rPr>
          <w:rFonts w:ascii="Bookman Old Style" w:hAnsi="Bookman Old Style" w:cs="Arial Narrow"/>
          <w:sz w:val="20"/>
          <w:szCs w:val="20"/>
        </w:rPr>
        <w:t>8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1F62B4">
        <w:rPr>
          <w:rFonts w:ascii="Bookman Old Style" w:hAnsi="Bookman Old Style" w:cs="Arial Narrow"/>
          <w:sz w:val="20"/>
          <w:szCs w:val="20"/>
        </w:rPr>
        <w:t xml:space="preserve">2190 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EB1A70">
        <w:rPr>
          <w:rFonts w:ascii="Bookman Old Style" w:hAnsi="Bookman Old Style" w:cs="Arial Narrow"/>
          <w:sz w:val="20"/>
          <w:szCs w:val="20"/>
        </w:rPr>
        <w:t>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 dnia </w:t>
      </w:r>
      <w:r w:rsidR="001F62B4">
        <w:rPr>
          <w:rFonts w:ascii="Bookman Old Style" w:hAnsi="Bookman Old Style" w:cs="Arial Narrow"/>
          <w:sz w:val="20"/>
          <w:szCs w:val="20"/>
        </w:rPr>
        <w:t xml:space="preserve">29 kwietnia </w:t>
      </w:r>
      <w:r w:rsidRPr="00EB1A70">
        <w:rPr>
          <w:rFonts w:ascii="Bookman Old Style" w:hAnsi="Bookman Old Style" w:cs="Arial Narrow"/>
          <w:sz w:val="20"/>
          <w:szCs w:val="20"/>
        </w:rPr>
        <w:t>201</w:t>
      </w:r>
      <w:r w:rsidR="001F62B4">
        <w:rPr>
          <w:rFonts w:ascii="Bookman Old Style" w:hAnsi="Bookman Old Style" w:cs="Arial Narrow"/>
          <w:sz w:val="20"/>
          <w:szCs w:val="20"/>
        </w:rPr>
        <w:t>9</w:t>
      </w:r>
      <w:r w:rsidRPr="00EB1A70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działalność leczn</w:t>
      </w:r>
      <w:r w:rsidR="00A21188" w:rsidRPr="00EB1A70">
        <w:rPr>
          <w:rFonts w:ascii="Bookman Old Style" w:hAnsi="Bookman Old Style" w:cs="Arial Narrow"/>
          <w:sz w:val="20"/>
          <w:szCs w:val="20"/>
        </w:rPr>
        <w:t>iczą (</w:t>
      </w:r>
      <w:r w:rsidR="00A21188" w:rsidRPr="00605F5A">
        <w:rPr>
          <w:rFonts w:ascii="Bookman Old Style" w:hAnsi="Bookman Old Style" w:cs="Arial Narrow"/>
          <w:sz w:val="18"/>
          <w:szCs w:val="20"/>
        </w:rPr>
        <w:t xml:space="preserve">Dz. U. </w:t>
      </w:r>
      <w:r w:rsidR="001F62B4">
        <w:rPr>
          <w:rFonts w:ascii="Bookman Old Style" w:hAnsi="Bookman Old Style" w:cs="Arial Narrow"/>
          <w:sz w:val="18"/>
          <w:szCs w:val="20"/>
        </w:rPr>
        <w:t xml:space="preserve">z 2019r. </w:t>
      </w:r>
      <w:r w:rsidR="00A21188" w:rsidRPr="00605F5A">
        <w:rPr>
          <w:rFonts w:ascii="Bookman Old Style" w:hAnsi="Bookman Old Style" w:cs="Arial Narrow"/>
          <w:sz w:val="18"/>
          <w:szCs w:val="20"/>
        </w:rPr>
        <w:t xml:space="preserve">poz. </w:t>
      </w:r>
      <w:r w:rsidR="001F62B4">
        <w:rPr>
          <w:rFonts w:ascii="Bookman Old Style" w:hAnsi="Bookman Old Style" w:cs="Arial Narrow"/>
          <w:sz w:val="18"/>
          <w:szCs w:val="20"/>
        </w:rPr>
        <w:t>866</w:t>
      </w:r>
      <w:r w:rsidR="00A21188" w:rsidRPr="00EB1A70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Default="004F78F4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7330D24C" w14:textId="77777777" w:rsidR="00C0713C" w:rsidRDefault="00C0713C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3E56972A" w14:textId="77777777" w:rsidR="001F62B4" w:rsidRDefault="001F62B4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33009623" w14:textId="77777777" w:rsidR="00C0713C" w:rsidRPr="00EB1A70" w:rsidRDefault="00C0713C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B1A70" w:rsidRDefault="00261C90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>§ 5.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Cs/>
          <w:sz w:val="20"/>
          <w:szCs w:val="20"/>
        </w:rPr>
        <w:t>Przyjmujący zamówienie</w:t>
      </w:r>
      <w:r w:rsidRPr="00EB1A7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EB1A70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EB1A70" w:rsidRDefault="004F78F4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B1A70" w:rsidRDefault="00261C90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3F3E36B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EB1A70">
        <w:rPr>
          <w:rFonts w:ascii="Bookman Old Style" w:hAnsi="Bookman Old Style"/>
          <w:sz w:val="20"/>
          <w:szCs w:val="20"/>
        </w:rPr>
        <w:t>z. U. z 201</w:t>
      </w:r>
      <w:r w:rsidR="00586138">
        <w:rPr>
          <w:rFonts w:ascii="Bookman Old Style" w:hAnsi="Bookman Old Style"/>
          <w:sz w:val="20"/>
          <w:szCs w:val="20"/>
        </w:rPr>
        <w:t>8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586138">
        <w:rPr>
          <w:rFonts w:ascii="Bookman Old Style" w:hAnsi="Bookman Old Style"/>
          <w:sz w:val="20"/>
          <w:szCs w:val="20"/>
        </w:rPr>
        <w:t xml:space="preserve">1510 </w:t>
      </w:r>
      <w:r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8.</w:t>
      </w:r>
    </w:p>
    <w:p w14:paraId="0586B32D" w14:textId="628A4D2A" w:rsidR="00E36A3D" w:rsidRPr="00EB1A70" w:rsidRDefault="00261C9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B1A7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B1A70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5D090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EB1A7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5D090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C0713C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EB1A70">
        <w:rPr>
          <w:rFonts w:ascii="Bookman Old Style" w:hAnsi="Bookman Old Style" w:cs="Arial Narrow"/>
          <w:sz w:val="20"/>
          <w:szCs w:val="20"/>
        </w:rPr>
        <w:t>00/100)</w:t>
      </w:r>
      <w:r w:rsidR="00413EB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za </w:t>
      </w:r>
      <w:r w:rsidRPr="00EB1A7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EB1A70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B1A70">
        <w:rPr>
          <w:rFonts w:ascii="Bookman Old Style" w:hAnsi="Bookman Old Style"/>
          <w:sz w:val="20"/>
          <w:szCs w:val="20"/>
        </w:rPr>
        <w:t>,</w:t>
      </w:r>
      <w:r w:rsidRPr="00EB1A70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EB1A70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9.</w:t>
      </w:r>
    </w:p>
    <w:p w14:paraId="0586B333" w14:textId="27246D88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DA7ED3"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="006B6E9B">
        <w:rPr>
          <w:rFonts w:ascii="Bookman Old Style" w:hAnsi="Bookman Old Style"/>
          <w:b/>
          <w:sz w:val="20"/>
          <w:szCs w:val="20"/>
        </w:rPr>
        <w:t>listopada</w:t>
      </w:r>
      <w:r w:rsidR="005D0901">
        <w:rPr>
          <w:rFonts w:ascii="Bookman Old Style" w:hAnsi="Bookman Old Style"/>
          <w:b/>
          <w:sz w:val="20"/>
          <w:szCs w:val="20"/>
        </w:rPr>
        <w:t xml:space="preserve"> </w:t>
      </w:r>
      <w:r w:rsidR="00EC1407" w:rsidRPr="00EB1A70">
        <w:rPr>
          <w:rFonts w:ascii="Bookman Old Style" w:hAnsi="Bookman Old Style"/>
          <w:b/>
          <w:sz w:val="20"/>
          <w:szCs w:val="20"/>
        </w:rPr>
        <w:t>201</w:t>
      </w:r>
      <w:r w:rsidR="005D0901">
        <w:rPr>
          <w:rFonts w:ascii="Bookman Old Style" w:hAnsi="Bookman Old Style"/>
          <w:b/>
          <w:sz w:val="20"/>
          <w:szCs w:val="20"/>
        </w:rPr>
        <w:t>9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5D0901">
        <w:rPr>
          <w:rFonts w:ascii="Bookman Old Style" w:hAnsi="Bookman Old Style"/>
          <w:sz w:val="20"/>
          <w:szCs w:val="20"/>
        </w:rPr>
        <w:t xml:space="preserve"> </w:t>
      </w:r>
      <w:r w:rsidR="006B6E9B">
        <w:rPr>
          <w:rFonts w:ascii="Bookman Old Style" w:hAnsi="Bookman Old Style"/>
          <w:b/>
          <w:sz w:val="20"/>
          <w:szCs w:val="20"/>
        </w:rPr>
        <w:t xml:space="preserve">31 grudnia </w:t>
      </w:r>
      <w:r w:rsidR="004B6615">
        <w:rPr>
          <w:rFonts w:ascii="Bookman Old Style" w:hAnsi="Bookman Old Style"/>
          <w:b/>
          <w:sz w:val="20"/>
          <w:szCs w:val="20"/>
        </w:rPr>
        <w:t>20</w:t>
      </w:r>
      <w:r w:rsidR="006B6E9B">
        <w:rPr>
          <w:rFonts w:ascii="Bookman Old Style" w:hAnsi="Bookman Old Style"/>
          <w:b/>
          <w:sz w:val="20"/>
          <w:szCs w:val="20"/>
        </w:rPr>
        <w:t>19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EB1A70">
        <w:rPr>
          <w:rFonts w:ascii="Bookman Old Style" w:hAnsi="Bookman Old Style"/>
          <w:sz w:val="20"/>
          <w:szCs w:val="20"/>
        </w:rPr>
        <w:t>5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EB1A70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B1A70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B1A70">
        <w:rPr>
          <w:rFonts w:ascii="Bookman Old Style" w:hAnsi="Bookman Old Style" w:cs="ArialMT"/>
          <w:sz w:val="20"/>
          <w:szCs w:val="20"/>
        </w:rPr>
        <w:t>,</w:t>
      </w:r>
      <w:r w:rsidRPr="00EB1A70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B1A70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E509EF" w:rsidRPr="00EB1A70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EB1A70" w:rsidRDefault="00FF3E5D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317E333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586138">
        <w:rPr>
          <w:rFonts w:ascii="Bookman Old Style" w:hAnsi="Bookman Old Style"/>
          <w:sz w:val="20"/>
          <w:szCs w:val="20"/>
        </w:rPr>
        <w:t>8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586138">
        <w:rPr>
          <w:rFonts w:ascii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hAnsi="Bookman Old Style"/>
          <w:sz w:val="20"/>
          <w:szCs w:val="20"/>
        </w:rPr>
        <w:t>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C0B9316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231682F1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1AA2A1F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D27CC24" w14:textId="6DCC54F1" w:rsidR="00436AAB" w:rsidRPr="00DA5628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ZAMÓWIENIE</w:t>
      </w:r>
    </w:p>
    <w:sectPr w:rsidR="00436AAB" w:rsidRPr="00DA56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FE9ED" w14:textId="77777777" w:rsidR="00344F31" w:rsidRDefault="00344F31" w:rsidP="00304813">
      <w:r>
        <w:separator/>
      </w:r>
    </w:p>
  </w:endnote>
  <w:endnote w:type="continuationSeparator" w:id="0">
    <w:p w14:paraId="22A1D1A9" w14:textId="77777777" w:rsidR="00344F31" w:rsidRDefault="00344F31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5902B436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6B6E9B">
      <w:rPr>
        <w:rFonts w:ascii="Cambria" w:hAnsi="Cambria"/>
        <w:i/>
        <w:sz w:val="20"/>
        <w:lang w:val="pl-PL"/>
      </w:rPr>
      <w:t>1</w:t>
    </w:r>
    <w:r w:rsidR="00586138">
      <w:rPr>
        <w:rFonts w:ascii="Cambria" w:hAnsi="Cambria"/>
        <w:i/>
        <w:sz w:val="20"/>
        <w:lang w:val="pl-PL"/>
      </w:rPr>
      <w:t>3</w:t>
    </w:r>
    <w:r w:rsidRPr="005340C5">
      <w:rPr>
        <w:rFonts w:ascii="Cambria" w:hAnsi="Cambria"/>
        <w:i/>
        <w:sz w:val="20"/>
      </w:rPr>
      <w:t>/201</w:t>
    </w:r>
    <w:r w:rsidR="005D0901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6B6E9B">
      <w:rPr>
        <w:rFonts w:ascii="Cambria" w:hAnsi="Cambria"/>
        <w:i/>
        <w:noProof/>
        <w:sz w:val="20"/>
      </w:rPr>
      <w:t>1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51F87" w14:textId="77777777" w:rsidR="00344F31" w:rsidRDefault="00344F31" w:rsidP="00304813">
      <w:r>
        <w:separator/>
      </w:r>
    </w:p>
  </w:footnote>
  <w:footnote w:type="continuationSeparator" w:id="0">
    <w:p w14:paraId="06381C2A" w14:textId="77777777" w:rsidR="00344F31" w:rsidRDefault="00344F31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7262B417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1F62B4"/>
    <w:rsid w:val="00204161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4F31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02EB"/>
    <w:rsid w:val="00467503"/>
    <w:rsid w:val="0049100D"/>
    <w:rsid w:val="00494E29"/>
    <w:rsid w:val="0049521D"/>
    <w:rsid w:val="004A1381"/>
    <w:rsid w:val="004B6615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6138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6E9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0D92"/>
    <w:rsid w:val="00841883"/>
    <w:rsid w:val="00844FAD"/>
    <w:rsid w:val="00852174"/>
    <w:rsid w:val="00854C92"/>
    <w:rsid w:val="008563AB"/>
    <w:rsid w:val="008575C3"/>
    <w:rsid w:val="00872776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B39F2"/>
    <w:rsid w:val="00CB56AE"/>
    <w:rsid w:val="00CB664B"/>
    <w:rsid w:val="00CC147D"/>
    <w:rsid w:val="00CD0C8A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DF577C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3027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39</cp:revision>
  <cp:lastPrinted>2019-10-18T07:01:00Z</cp:lastPrinted>
  <dcterms:created xsi:type="dcterms:W3CDTF">2016-09-27T10:13:00Z</dcterms:created>
  <dcterms:modified xsi:type="dcterms:W3CDTF">2019-10-18T07:02:00Z</dcterms:modified>
</cp:coreProperties>
</file>