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A8C8378" w:rsidR="00205954" w:rsidRPr="00BC54A6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BC54A6">
        <w:rPr>
          <w:rFonts w:ascii="Bookman Old Style" w:hAnsi="Bookman Old Style"/>
          <w:b/>
          <w:sz w:val="24"/>
        </w:rPr>
        <w:t>/20</w:t>
      </w:r>
      <w:r w:rsidR="00BC54A6">
        <w:rPr>
          <w:rFonts w:ascii="Bookman Old Style" w:hAnsi="Bookman Old Style"/>
          <w:b/>
          <w:sz w:val="24"/>
          <w:lang w:val="pl-PL"/>
        </w:rPr>
        <w:t>20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66707034" w:rsidR="00E75E84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A67602">
        <w:rPr>
          <w:rFonts w:ascii="Bookman Old Style" w:hAnsi="Bookman Old Style"/>
          <w:b/>
          <w:szCs w:val="20"/>
        </w:rPr>
        <w:t>9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2330AA84" w14:textId="77777777" w:rsidR="008124B7" w:rsidRPr="00E430AE" w:rsidRDefault="008124B7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0F24379A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pomiędzy:</w:t>
      </w:r>
    </w:p>
    <w:p w14:paraId="50D7ADF8" w14:textId="77777777" w:rsidR="00BC54A6" w:rsidRPr="00225517" w:rsidRDefault="00BC54A6" w:rsidP="00BC54A6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225517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225517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225517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>
        <w:rPr>
          <w:rFonts w:ascii="Bookman Old Style" w:hAnsi="Bookman Old Style"/>
          <w:sz w:val="20"/>
          <w:szCs w:val="20"/>
        </w:rPr>
        <w:t>itał zakładowy w wysokości: 11.9</w:t>
      </w:r>
      <w:r w:rsidRPr="00225517">
        <w:rPr>
          <w:rFonts w:ascii="Bookman Old Style" w:hAnsi="Bookman Old Style"/>
          <w:sz w:val="20"/>
          <w:szCs w:val="20"/>
        </w:rPr>
        <w:t>00.000,00 zł w całości wniesiony,</w:t>
      </w:r>
    </w:p>
    <w:p w14:paraId="7D39D2AA" w14:textId="77777777" w:rsidR="00BC54A6" w:rsidRPr="00225517" w:rsidRDefault="00BC54A6" w:rsidP="00BC54A6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225517">
        <w:rPr>
          <w:rFonts w:ascii="Bookman Old Style" w:hAnsi="Bookman Old Style"/>
          <w:sz w:val="20"/>
        </w:rPr>
        <w:t xml:space="preserve">którą reprezentuje </w:t>
      </w:r>
      <w:r w:rsidRPr="00225517">
        <w:rPr>
          <w:rFonts w:ascii="Bookman Old Style" w:hAnsi="Bookman Old Style"/>
          <w:b/>
          <w:sz w:val="20"/>
        </w:rPr>
        <w:t xml:space="preserve">Marek Drobik </w:t>
      </w:r>
      <w:r w:rsidRPr="00225517">
        <w:rPr>
          <w:rFonts w:ascii="Bookman Old Style" w:hAnsi="Bookman Old Style"/>
          <w:sz w:val="20"/>
        </w:rPr>
        <w:t xml:space="preserve">– </w:t>
      </w:r>
      <w:r w:rsidRPr="00225517">
        <w:rPr>
          <w:rFonts w:ascii="Bookman Old Style" w:hAnsi="Bookman Old Style"/>
          <w:b/>
          <w:sz w:val="20"/>
        </w:rPr>
        <w:t>Prezesa Zarządu</w:t>
      </w:r>
      <w:r w:rsidRPr="00225517">
        <w:rPr>
          <w:rFonts w:ascii="Bookman Old Style" w:hAnsi="Bookman Old Style"/>
          <w:sz w:val="20"/>
        </w:rPr>
        <w:t>,</w:t>
      </w:r>
    </w:p>
    <w:p w14:paraId="48BB733B" w14:textId="2E53C037" w:rsidR="00E71589" w:rsidRPr="008124B7" w:rsidRDefault="00BC54A6" w:rsidP="00BC54A6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E468B">
        <w:rPr>
          <w:rFonts w:ascii="Bookman Old Style" w:hAnsi="Bookman Old Style"/>
          <w:sz w:val="20"/>
        </w:rPr>
        <w:t>zwaną w treści umowy „</w:t>
      </w:r>
      <w:r>
        <w:rPr>
          <w:rFonts w:ascii="Bookman Old Style" w:hAnsi="Bookman Old Style"/>
          <w:b/>
          <w:sz w:val="20"/>
        </w:rPr>
        <w:t>Udzielającym zamówienia</w:t>
      </w:r>
      <w:r w:rsidR="00E71589" w:rsidRPr="008124B7">
        <w:rPr>
          <w:rFonts w:ascii="Bookman Old Style" w:hAnsi="Bookman Old Style"/>
          <w:b/>
          <w:sz w:val="20"/>
          <w:szCs w:val="20"/>
        </w:rPr>
        <w:t>”</w:t>
      </w:r>
      <w:r w:rsidR="00E71589" w:rsidRPr="008124B7">
        <w:rPr>
          <w:rFonts w:ascii="Bookman Old Style" w:hAnsi="Bookman Old Style"/>
          <w:sz w:val="20"/>
          <w:szCs w:val="20"/>
        </w:rPr>
        <w:t>,</w:t>
      </w:r>
    </w:p>
    <w:p w14:paraId="5A407C51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</w:t>
      </w:r>
    </w:p>
    <w:p w14:paraId="76EE201D" w14:textId="4AE009D2" w:rsidR="00E71589" w:rsidRPr="00BC54A6" w:rsidRDefault="00E71589" w:rsidP="00BC54A6">
      <w:pPr>
        <w:pStyle w:val="Akapitzlist"/>
        <w:numPr>
          <w:ilvl w:val="0"/>
          <w:numId w:val="25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C54A6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BC54A6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BC54A6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BC54A6">
        <w:rPr>
          <w:rFonts w:ascii="Bookman Old Style" w:hAnsi="Bookman Old Style" w:cs="Arial Narrow"/>
          <w:sz w:val="20"/>
          <w:szCs w:val="20"/>
        </w:rPr>
        <w:t>,</w:t>
      </w:r>
      <w:r w:rsidRPr="00BC54A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BC54A6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BC54A6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BC54A6">
        <w:rPr>
          <w:rFonts w:ascii="Bookman Old Style" w:hAnsi="Bookman Old Style" w:cs="Arial Narrow"/>
          <w:sz w:val="20"/>
          <w:szCs w:val="20"/>
        </w:rPr>
        <w:t>,</w:t>
      </w:r>
      <w:r w:rsidRPr="00BC54A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BC54A6">
        <w:rPr>
          <w:rFonts w:ascii="Bookman Old Style" w:hAnsi="Bookman Old Style"/>
          <w:sz w:val="20"/>
          <w:szCs w:val="20"/>
        </w:rPr>
        <w:t xml:space="preserve">posługującym się NIP: </w:t>
      </w:r>
      <w:r w:rsidRPr="00BC54A6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BC54A6">
        <w:rPr>
          <w:rFonts w:ascii="Bookman Old Style" w:hAnsi="Bookman Old Style"/>
          <w:sz w:val="20"/>
          <w:szCs w:val="20"/>
        </w:rPr>
        <w:t xml:space="preserve">oraz REGON: </w:t>
      </w:r>
      <w:r w:rsidRPr="00BC54A6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BC54A6">
        <w:rPr>
          <w:rFonts w:ascii="Bookman Old Style" w:hAnsi="Bookman Old Style"/>
          <w:sz w:val="20"/>
          <w:szCs w:val="20"/>
        </w:rPr>
        <w:t xml:space="preserve">, </w:t>
      </w:r>
    </w:p>
    <w:p w14:paraId="2852FFEF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zwanym dalej </w:t>
      </w:r>
      <w:r w:rsidRPr="008124B7">
        <w:rPr>
          <w:rFonts w:ascii="Bookman Old Style" w:hAnsi="Bookman Old Style"/>
          <w:b/>
          <w:sz w:val="20"/>
          <w:szCs w:val="20"/>
        </w:rPr>
        <w:t>Przyjmującym Zamówienie,</w:t>
      </w:r>
    </w:p>
    <w:p w14:paraId="13312FFF" w14:textId="77777777" w:rsidR="00E71589" w:rsidRDefault="00E71589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1D0A5A0E" w14:textId="77777777" w:rsidR="008124B7" w:rsidRPr="008124B7" w:rsidRDefault="008124B7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7B1F087A" w:rsidR="007F52DA" w:rsidRPr="008124B7" w:rsidRDefault="00E71589" w:rsidP="00E7158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8124B7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A67602">
        <w:rPr>
          <w:rFonts w:ascii="Bookman Old Style" w:eastAsia="Bookman Old Style" w:hAnsi="Bookman Old Style"/>
          <w:sz w:val="20"/>
          <w:szCs w:val="20"/>
        </w:rPr>
        <w:t>8</w:t>
      </w:r>
      <w:r w:rsidRPr="008124B7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A67602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Pr="008124B7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eastAsia="Bookman Old Style" w:hAnsi="Bookman Old Style"/>
          <w:sz w:val="20"/>
          <w:szCs w:val="20"/>
        </w:rPr>
        <w:t xml:space="preserve">. zm.), w wyniku przeprowadzenia konkursu ofert na wykonywanie świadczeń zdrowotnych w zakresie pełnienia obowiązków </w:t>
      </w:r>
      <w:r w:rsidR="008124B7" w:rsidRPr="008124B7">
        <w:rPr>
          <w:rFonts w:ascii="Bookman Old Style" w:eastAsia="Bookman Old Style" w:hAnsi="Bookman Old Style"/>
          <w:sz w:val="20"/>
          <w:szCs w:val="20"/>
        </w:rPr>
        <w:t>Kierownika Oddziału</w:t>
      </w:r>
      <w:r w:rsidRPr="008124B7">
        <w:rPr>
          <w:rFonts w:ascii="Bookman Old Style" w:eastAsia="Bookman Old Style" w:hAnsi="Bookman Old Style"/>
          <w:sz w:val="20"/>
          <w:szCs w:val="20"/>
        </w:rPr>
        <w:t>, zawarto umowę o następującej treści</w:t>
      </w:r>
      <w:r w:rsidR="007F52DA" w:rsidRPr="008124B7">
        <w:rPr>
          <w:rFonts w:ascii="Bookman Old Style" w:eastAsia="Bookman Old Style" w:hAnsi="Bookman Old Style"/>
          <w:sz w:val="20"/>
          <w:szCs w:val="20"/>
        </w:rPr>
        <w:t>:</w:t>
      </w:r>
    </w:p>
    <w:p w14:paraId="312D853B" w14:textId="77777777" w:rsidR="008124B7" w:rsidRDefault="008124B7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8124B7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1.</w:t>
      </w:r>
    </w:p>
    <w:p w14:paraId="2CE9FA06" w14:textId="4BB65817" w:rsidR="00D0680B" w:rsidRPr="008124B7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8124B7">
        <w:rPr>
          <w:rFonts w:ascii="Bookman Old Style" w:hAnsi="Bookman Old Style"/>
        </w:rPr>
        <w:t xml:space="preserve">Udzielający </w:t>
      </w:r>
      <w:r w:rsidR="00597E52" w:rsidRPr="008124B7">
        <w:rPr>
          <w:rFonts w:ascii="Bookman Old Style" w:hAnsi="Bookman Old Style"/>
        </w:rPr>
        <w:t>Z</w:t>
      </w:r>
      <w:r w:rsidRPr="008124B7">
        <w:rPr>
          <w:rFonts w:ascii="Bookman Old Style" w:hAnsi="Bookman Old Style"/>
        </w:rPr>
        <w:t xml:space="preserve">amówienia zleca a Przyjmujący </w:t>
      </w:r>
      <w:r w:rsidR="00597E52" w:rsidRPr="008124B7">
        <w:rPr>
          <w:rFonts w:ascii="Bookman Old Style" w:hAnsi="Bookman Old Style"/>
        </w:rPr>
        <w:t>Z</w:t>
      </w:r>
      <w:r w:rsidR="00261C90" w:rsidRPr="008124B7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8124B7">
        <w:rPr>
          <w:rFonts w:ascii="Bookman Old Style" w:eastAsia="Bookman Old Style" w:hAnsi="Bookman Old Style"/>
        </w:rPr>
        <w:t xml:space="preserve">polegających na pełnieniu </w:t>
      </w:r>
      <w:r w:rsidR="00261C90" w:rsidRPr="008124B7">
        <w:rPr>
          <w:rFonts w:ascii="Bookman Old Style" w:hAnsi="Bookman Old Style"/>
          <w:color w:val="000000"/>
          <w:kern w:val="144"/>
        </w:rPr>
        <w:t>obowiązków</w:t>
      </w:r>
      <w:r w:rsidR="009D7803" w:rsidRPr="008124B7">
        <w:rPr>
          <w:rFonts w:ascii="Bookman Old Style" w:hAnsi="Bookman Old Style"/>
          <w:color w:val="000000"/>
          <w:kern w:val="144"/>
        </w:rPr>
        <w:t xml:space="preserve"> </w:t>
      </w:r>
      <w:r w:rsidR="008124B7" w:rsidRPr="008124B7">
        <w:rPr>
          <w:rFonts w:ascii="Bookman Old Style" w:hAnsi="Bookman Old Style"/>
          <w:b/>
          <w:color w:val="000000"/>
          <w:kern w:val="144"/>
        </w:rPr>
        <w:t xml:space="preserve">Kierownika Oddziału </w:t>
      </w:r>
      <w:r w:rsidR="00BC54A6">
        <w:rPr>
          <w:rFonts w:ascii="Bookman Old Style" w:hAnsi="Bookman Old Style"/>
          <w:b/>
          <w:color w:val="000000"/>
          <w:kern w:val="144"/>
        </w:rPr>
        <w:t>Geriatrycznego</w:t>
      </w:r>
    </w:p>
    <w:p w14:paraId="2BEC8D0A" w14:textId="0FC01C46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Kierownik Oddziału odpowiada za sprawną i ciągłą pracę Oddziału.</w:t>
      </w:r>
    </w:p>
    <w:p w14:paraId="63312B35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codziennych obchodów (wizyt) lekarskich oraz codziennego prowadzenia odpraw lekarskich dla podległego personelu.</w:t>
      </w:r>
    </w:p>
    <w:p w14:paraId="7053745B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4CA3BAAC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  <w:color w:val="000000"/>
          <w:kern w:val="144"/>
        </w:rPr>
        <w:t>Przyjmujący Zamówienie, w szczególnych przypadkach będzie zobowiązany do udzielania świadczeń zdrowotnych również na rzecz pacjentów Izby Przyjęć Udzielającego Zamówienia na polecenie Dyrektora ds. Lecznictwa.</w:t>
      </w:r>
    </w:p>
    <w:p w14:paraId="403D3CD0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umową.</w:t>
      </w:r>
    </w:p>
    <w:p w14:paraId="0D5F911F" w14:textId="77777777" w:rsidR="008124B7" w:rsidRPr="008124B7" w:rsidRDefault="008124B7" w:rsidP="008124B7">
      <w:pPr>
        <w:pStyle w:val="Tekstpodstawowy2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Bookman Old Style" w:hAnsi="Bookman Old Style"/>
          <w:i/>
          <w:color w:val="000000"/>
          <w:kern w:val="144"/>
        </w:rPr>
      </w:pPr>
    </w:p>
    <w:p w14:paraId="0586B2EF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8124B7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1)</w:t>
      </w:r>
      <w:r w:rsidRPr="008124B7">
        <w:rPr>
          <w:rFonts w:ascii="Bookman Old Style" w:hAnsi="Bookman Old Style"/>
          <w:sz w:val="20"/>
          <w:szCs w:val="20"/>
        </w:rPr>
        <w:tab/>
        <w:t>Szc</w:t>
      </w:r>
      <w:r w:rsidR="00905DF3" w:rsidRPr="008124B7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2)</w:t>
      </w:r>
      <w:r w:rsidRPr="008124B7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2D5E5880" w14:textId="77777777" w:rsidR="00BC54A6" w:rsidRDefault="00BC54A6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177600CB" w14:textId="77777777" w:rsidR="00BC54A6" w:rsidRDefault="00BC54A6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25091A81" w14:textId="77777777" w:rsidR="00BC54A6" w:rsidRDefault="00BC54A6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8124B7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5062959E" w:rsidR="00261C90" w:rsidRPr="008124B7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8124B7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8124B7">
        <w:rPr>
          <w:rFonts w:ascii="Bookman Old Style" w:hAnsi="Bookman Old Style"/>
          <w:sz w:val="20"/>
          <w:szCs w:val="20"/>
        </w:rPr>
        <w:t>A</w:t>
      </w:r>
      <w:r w:rsidR="00261C90" w:rsidRPr="008124B7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8124B7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8124B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8124B7">
        <w:rPr>
          <w:rFonts w:ascii="Bookman Old Style" w:hAnsi="Bookman Old Style"/>
          <w:sz w:val="20"/>
          <w:szCs w:val="20"/>
        </w:rPr>
        <w:t>oraz wewnętrzn</w:t>
      </w:r>
      <w:r w:rsidR="00737E43" w:rsidRPr="008124B7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8124B7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8124B7">
        <w:rPr>
          <w:rFonts w:ascii="Bookman Old Style" w:hAnsi="Bookman Old Style"/>
          <w:sz w:val="20"/>
          <w:szCs w:val="20"/>
        </w:rPr>
        <w:t>ddział</w:t>
      </w:r>
      <w:r w:rsidR="00D75A28" w:rsidRPr="008124B7">
        <w:rPr>
          <w:rFonts w:ascii="Bookman Old Style" w:hAnsi="Bookman Old Style"/>
          <w:sz w:val="20"/>
          <w:szCs w:val="20"/>
        </w:rPr>
        <w:t xml:space="preserve">ów, 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8124B7">
        <w:rPr>
          <w:rFonts w:ascii="Bookman Old Style" w:hAnsi="Bookman Old Style"/>
          <w:sz w:val="20"/>
          <w:szCs w:val="20"/>
        </w:rPr>
        <w:t>a w szczególności</w:t>
      </w:r>
      <w:r w:rsidR="00803170" w:rsidRPr="008124B7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8124B7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8124B7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F44F0F" w:rsidRPr="008124B7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8124B7">
        <w:rPr>
          <w:rFonts w:ascii="Bookman Old Style" w:hAnsi="Bookman Old Style"/>
          <w:sz w:val="20"/>
          <w:szCs w:val="20"/>
        </w:rPr>
        <w:t xml:space="preserve"> i Ministra Zdrowia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7B8BB7E7" w14:textId="711C7C71" w:rsidR="00EF2A4A" w:rsidRPr="008124B7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zlecani</w:t>
      </w:r>
      <w:r w:rsidR="004620C1" w:rsidRPr="008124B7">
        <w:rPr>
          <w:rFonts w:ascii="Bookman Old Style" w:hAnsi="Bookman Old Style"/>
          <w:sz w:val="20"/>
          <w:szCs w:val="20"/>
        </w:rPr>
        <w:t>a</w:t>
      </w:r>
      <w:r w:rsidR="001B6E12" w:rsidRPr="008124B7">
        <w:rPr>
          <w:rFonts w:ascii="Bookman Old Style" w:hAnsi="Bookman Old Style"/>
          <w:sz w:val="20"/>
          <w:szCs w:val="20"/>
        </w:rPr>
        <w:t xml:space="preserve"> badań diagnostycznych i </w:t>
      </w:r>
      <w:r w:rsidRPr="008124B7">
        <w:rPr>
          <w:rFonts w:ascii="Bookman Old Style" w:hAnsi="Bookman Old Style"/>
          <w:sz w:val="20"/>
          <w:szCs w:val="20"/>
        </w:rPr>
        <w:t>laboratoryjnych w oparciu o system informatyczny funkcjonujący u Udzielającego zamówienia,</w:t>
      </w:r>
    </w:p>
    <w:p w14:paraId="0586B2FB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B74541" w:rsidRPr="008124B7">
        <w:rPr>
          <w:rFonts w:ascii="Bookman Old Style" w:hAnsi="Bookman Old Style"/>
          <w:sz w:val="20"/>
          <w:szCs w:val="20"/>
        </w:rPr>
        <w:t>,</w:t>
      </w:r>
      <w:r w:rsidR="0088305E" w:rsidRPr="008124B7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8124B7">
        <w:rPr>
          <w:rFonts w:ascii="Bookman Old Style" w:hAnsi="Bookman Old Style"/>
          <w:sz w:val="20"/>
          <w:szCs w:val="20"/>
        </w:rPr>
        <w:t xml:space="preserve"> </w:t>
      </w:r>
      <w:r w:rsidR="00E03CD7" w:rsidRPr="008124B7">
        <w:rPr>
          <w:rFonts w:ascii="Bookman Old Style" w:hAnsi="Bookman Old Style"/>
          <w:sz w:val="20"/>
          <w:szCs w:val="20"/>
        </w:rPr>
        <w:t>t</w:t>
      </w:r>
      <w:r w:rsidR="0088305E" w:rsidRPr="008124B7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zasad </w:t>
      </w:r>
      <w:r w:rsidRPr="008124B7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posiadania</w:t>
      </w:r>
      <w:r w:rsidR="00A21188" w:rsidRPr="008124B7">
        <w:rPr>
          <w:rFonts w:ascii="Bookman Old Style" w:hAnsi="Bookman Old Style"/>
          <w:sz w:val="20"/>
          <w:szCs w:val="20"/>
        </w:rPr>
        <w:t xml:space="preserve"> </w:t>
      </w:r>
      <w:r w:rsidR="007A4645" w:rsidRPr="008124B7">
        <w:rPr>
          <w:rFonts w:ascii="Bookman Old Style" w:hAnsi="Bookman Old Style"/>
          <w:sz w:val="20"/>
          <w:szCs w:val="20"/>
        </w:rPr>
        <w:t xml:space="preserve">aktualnych uprawnień </w:t>
      </w:r>
      <w:r w:rsidRPr="008124B7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8124B7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8124B7">
        <w:rPr>
          <w:rFonts w:ascii="Bookman Old Style" w:hAnsi="Bookman Old Style"/>
          <w:sz w:val="20"/>
          <w:szCs w:val="20"/>
        </w:rPr>
        <w:t xml:space="preserve">naradach, </w:t>
      </w:r>
      <w:r w:rsidRPr="008124B7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8124B7">
        <w:rPr>
          <w:rFonts w:ascii="Bookman Old Style" w:hAnsi="Bookman Old Style"/>
          <w:sz w:val="20"/>
          <w:szCs w:val="20"/>
        </w:rPr>
        <w:t>i</w:t>
      </w:r>
      <w:r w:rsidRPr="008124B7">
        <w:rPr>
          <w:rFonts w:ascii="Bookman Old Style" w:hAnsi="Bookman Old Style"/>
          <w:sz w:val="20"/>
          <w:szCs w:val="20"/>
        </w:rPr>
        <w:t>, akredytacji</w:t>
      </w:r>
      <w:r w:rsidR="007B2C3C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8124B7">
        <w:rPr>
          <w:rFonts w:ascii="Bookman Old Style" w:hAnsi="Bookman Old Style"/>
          <w:sz w:val="20"/>
          <w:szCs w:val="20"/>
        </w:rPr>
        <w:t>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8124B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0816D549" w:rsidR="003C7BD9" w:rsidRPr="008124B7" w:rsidRDefault="00E71589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8124B7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8124B7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3F85CF37" w14:textId="43442758" w:rsidR="00E71589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8124B7">
        <w:rPr>
          <w:rFonts w:ascii="Bookman Old Style" w:hAnsi="Bookman Old Style"/>
          <w:b/>
          <w:sz w:val="20"/>
          <w:szCs w:val="20"/>
        </w:rPr>
        <w:t>nieodpłatnej</w:t>
      </w:r>
      <w:r w:rsidRPr="008124B7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>2</w:t>
      </w:r>
      <w:r w:rsidR="000869F5">
        <w:rPr>
          <w:rFonts w:ascii="Bookman Old Style" w:hAnsi="Bookman Old Style"/>
          <w:b/>
          <w:sz w:val="20"/>
          <w:szCs w:val="20"/>
        </w:rPr>
        <w:t>6</w:t>
      </w:r>
      <w:r w:rsidRPr="008124B7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8124B7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8124B7">
        <w:rPr>
          <w:rFonts w:ascii="Bookman Old Style" w:hAnsi="Bookman Old Style"/>
          <w:sz w:val="20"/>
          <w:szCs w:val="20"/>
        </w:rPr>
        <w:t xml:space="preserve"> umowy, w terminie uzgodnionym</w:t>
      </w:r>
      <w:r w:rsidR="00A67602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z Udzielającym zamówienia,</w:t>
      </w:r>
      <w:r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0586B302" w14:textId="44CE4EF8" w:rsidR="00261C90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8124B7">
        <w:rPr>
          <w:rFonts w:ascii="Bookman Old Style" w:hAnsi="Bookman Old Style"/>
          <w:b/>
          <w:sz w:val="20"/>
          <w:szCs w:val="20"/>
        </w:rPr>
        <w:t>odpłatnej</w:t>
      </w:r>
      <w:r w:rsidRPr="008124B7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>dwóch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b/>
          <w:sz w:val="20"/>
          <w:szCs w:val="20"/>
        </w:rPr>
        <w:t>dni</w:t>
      </w:r>
      <w:r w:rsidR="000869F5">
        <w:rPr>
          <w:rFonts w:ascii="Bookman Old Style" w:hAnsi="Bookman Old Style"/>
          <w:b/>
          <w:sz w:val="20"/>
          <w:szCs w:val="20"/>
        </w:rPr>
        <w:t xml:space="preserve"> roboczych</w:t>
      </w:r>
      <w:r w:rsidRPr="008124B7">
        <w:rPr>
          <w:rFonts w:ascii="Bookman Old Style" w:hAnsi="Bookman Old Style"/>
          <w:sz w:val="20"/>
          <w:szCs w:val="20"/>
        </w:rPr>
        <w:t xml:space="preserve"> w każdym roku obowiązywania umowy, w celu podnoszenia swoich kwalifikacji zawodowych związanych z realizacją świadczeń zdrowotnych realizowanych na </w:t>
      </w:r>
      <w:r w:rsidR="000869F5">
        <w:rPr>
          <w:rFonts w:ascii="Bookman Old Style" w:hAnsi="Bookman Old Style"/>
          <w:sz w:val="20"/>
          <w:szCs w:val="20"/>
        </w:rPr>
        <w:t xml:space="preserve">rzecz Udzielającego Zamówienia, </w:t>
      </w:r>
      <w:r w:rsidRPr="008124B7">
        <w:rPr>
          <w:rFonts w:ascii="Bookman Old Style" w:hAnsi="Bookman Old Style"/>
          <w:sz w:val="20"/>
          <w:szCs w:val="20"/>
        </w:rPr>
        <w:t>w terminie uzgodnionym z Udzielającym Zamówienia, po jego akceptacji oraz uzyskaniu zgody</w:t>
      </w:r>
      <w:r w:rsidR="002978A5" w:rsidRPr="008124B7">
        <w:rPr>
          <w:rFonts w:ascii="Bookman Old Style" w:hAnsi="Bookman Old Style"/>
          <w:b/>
          <w:sz w:val="20"/>
          <w:szCs w:val="20"/>
        </w:rPr>
        <w:t>.</w:t>
      </w:r>
    </w:p>
    <w:p w14:paraId="7C4F7219" w14:textId="4D0F58B7" w:rsidR="008124B7" w:rsidRPr="00A67602" w:rsidRDefault="00264D69" w:rsidP="00A6760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8124B7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 w:rsidRPr="008124B7">
        <w:rPr>
          <w:rFonts w:ascii="Bookman Old Style" w:hAnsi="Bookman Old Style"/>
          <w:sz w:val="20"/>
          <w:szCs w:val="20"/>
        </w:rPr>
        <w:t>e</w:t>
      </w:r>
      <w:r w:rsidR="009B6CE7" w:rsidRPr="008124B7">
        <w:rPr>
          <w:rFonts w:ascii="Bookman Old Style" w:hAnsi="Bookman Old Style"/>
          <w:sz w:val="20"/>
          <w:szCs w:val="20"/>
        </w:rPr>
        <w:t xml:space="preserve">j niż </w:t>
      </w:r>
      <w:r w:rsidR="009B6CE7" w:rsidRPr="008124B7">
        <w:rPr>
          <w:rFonts w:ascii="Bookman Old Style" w:hAnsi="Bookman Old Style"/>
          <w:b/>
          <w:sz w:val="20"/>
          <w:szCs w:val="20"/>
        </w:rPr>
        <w:t>30 dni przed</w:t>
      </w:r>
      <w:r w:rsidR="009B6CE7" w:rsidRPr="008124B7">
        <w:rPr>
          <w:rFonts w:ascii="Bookman Old Style" w:hAnsi="Bookman Old Style"/>
          <w:sz w:val="20"/>
          <w:szCs w:val="20"/>
        </w:rPr>
        <w:t xml:space="preserve"> pierwszym dniem planowanej przerwy w wykonywaniu jego obowiązków</w:t>
      </w:r>
      <w:r w:rsidR="00AB4CFF" w:rsidRPr="008124B7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8124B7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67F6ED04" w14:textId="7B7D74BD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 i 25 ust. 1 pkt 1 ustawy z dnia 15 kwietnia 2011r. o działalności leczniczej (Dz. U. z 201</w:t>
      </w:r>
      <w:r w:rsidR="00A67602">
        <w:rPr>
          <w:rFonts w:ascii="Bookman Old Style" w:hAnsi="Bookman Old Style" w:cs="Arial Narrow"/>
          <w:sz w:val="20"/>
          <w:szCs w:val="20"/>
        </w:rPr>
        <w:t>8</w:t>
      </w:r>
      <w:r w:rsidRPr="008124B7">
        <w:rPr>
          <w:rFonts w:ascii="Bookman Old Style" w:hAnsi="Bookman Old Style" w:cs="Arial Narrow"/>
          <w:sz w:val="20"/>
          <w:szCs w:val="20"/>
        </w:rPr>
        <w:t xml:space="preserve">r., poz. </w:t>
      </w:r>
      <w:r w:rsidR="00A67602">
        <w:rPr>
          <w:rFonts w:ascii="Bookman Old Style" w:hAnsi="Bookman Old Style" w:cs="Arial Narrow"/>
          <w:sz w:val="20"/>
          <w:szCs w:val="20"/>
        </w:rPr>
        <w:t xml:space="preserve">2190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 w:cs="Arial Narrow"/>
          <w:sz w:val="20"/>
          <w:szCs w:val="20"/>
        </w:rPr>
        <w:t xml:space="preserve">. zm.) oraz przepisów rozporządzenia Ministra Finansów z dnia </w:t>
      </w:r>
      <w:r w:rsidR="00A67602">
        <w:rPr>
          <w:rFonts w:ascii="Bookman Old Style" w:hAnsi="Bookman Old Style" w:cs="Arial Narrow"/>
          <w:sz w:val="20"/>
          <w:szCs w:val="20"/>
        </w:rPr>
        <w:t>29 kwietnia 2019</w:t>
      </w:r>
      <w:r w:rsidRPr="008124B7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</w:t>
      </w:r>
      <w:r w:rsidR="00A67602">
        <w:rPr>
          <w:rFonts w:ascii="Bookman Old Style" w:hAnsi="Bookman Old Style" w:cs="Arial Narrow"/>
          <w:sz w:val="20"/>
          <w:szCs w:val="20"/>
        </w:rPr>
        <w:t>łalność leczniczą (Dz. U. z 2019</w:t>
      </w:r>
      <w:r w:rsidRPr="008124B7">
        <w:rPr>
          <w:rFonts w:ascii="Bookman Old Style" w:hAnsi="Bookman Old Style" w:cs="Arial Narrow"/>
          <w:sz w:val="20"/>
          <w:szCs w:val="20"/>
        </w:rPr>
        <w:t xml:space="preserve">r., poz. </w:t>
      </w:r>
      <w:r w:rsidR="00A67602">
        <w:rPr>
          <w:rFonts w:ascii="Bookman Old Style" w:hAnsi="Bookman Old Style" w:cs="Arial Narrow"/>
          <w:sz w:val="20"/>
          <w:szCs w:val="20"/>
        </w:rPr>
        <w:t>866</w:t>
      </w:r>
      <w:r w:rsidRPr="008124B7">
        <w:rPr>
          <w:rFonts w:ascii="Bookman Old Style" w:hAnsi="Bookman Old Style" w:cs="Arial Narrow"/>
          <w:sz w:val="20"/>
          <w:szCs w:val="20"/>
        </w:rPr>
        <w:t>);</w:t>
      </w:r>
    </w:p>
    <w:p w14:paraId="06EFA339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14:paraId="32558358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159CA54E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14:paraId="357E6F1D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4E7973D7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14:paraId="245DE3D0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14:paraId="0586B30C" w14:textId="40F95AD5" w:rsidR="00261C90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</w:t>
      </w:r>
      <w:r w:rsidR="00413EB6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51EA5FD4" w14:textId="77777777" w:rsidR="00861816" w:rsidRPr="008124B7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8124B7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</w:t>
      </w:r>
      <w:r w:rsidRPr="008124B7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</w:t>
      </w:r>
      <w:r w:rsidRPr="008124B7">
        <w:rPr>
          <w:rFonts w:ascii="Bookman Old Style" w:hAnsi="Bookman Old Style"/>
          <w:sz w:val="20"/>
          <w:szCs w:val="20"/>
        </w:rPr>
        <w:t xml:space="preserve">z dnia </w:t>
      </w:r>
      <w:r w:rsidR="00977176" w:rsidRPr="008124B7">
        <w:rPr>
          <w:rFonts w:ascii="Bookman Old Style" w:hAnsi="Bookman Old Style"/>
          <w:sz w:val="20"/>
          <w:szCs w:val="20"/>
        </w:rPr>
        <w:t>9 listopada 2015</w:t>
      </w:r>
      <w:r w:rsidRPr="008124B7">
        <w:rPr>
          <w:rFonts w:ascii="Bookman Old Style" w:hAnsi="Bookman Old Style"/>
          <w:sz w:val="20"/>
          <w:szCs w:val="20"/>
        </w:rPr>
        <w:t xml:space="preserve">r.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8124B7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8124B7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8124B7">
        <w:rPr>
          <w:rFonts w:ascii="Bookman Old Style" w:hAnsi="Bookman Old Style"/>
          <w:sz w:val="20"/>
          <w:szCs w:val="20"/>
        </w:rPr>
        <w:t xml:space="preserve"> (</w:t>
      </w:r>
      <w:r w:rsidR="00977176" w:rsidRPr="008124B7">
        <w:rPr>
          <w:rFonts w:ascii="Bookman Old Style" w:hAnsi="Bookman Old Style"/>
          <w:sz w:val="20"/>
          <w:szCs w:val="20"/>
        </w:rPr>
        <w:t>Dz. U. z 2015</w:t>
      </w:r>
      <w:r w:rsidR="00710C38" w:rsidRPr="008124B7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8124B7">
        <w:rPr>
          <w:rFonts w:ascii="Bookman Old Style" w:hAnsi="Bookman Old Style"/>
          <w:sz w:val="20"/>
          <w:szCs w:val="20"/>
        </w:rPr>
        <w:t>2069</w:t>
      </w:r>
      <w:r w:rsidRPr="008124B7">
        <w:rPr>
          <w:rFonts w:ascii="Bookman Old Style" w:hAnsi="Bookman Old Style"/>
          <w:sz w:val="20"/>
          <w:szCs w:val="20"/>
        </w:rPr>
        <w:t>)</w:t>
      </w:r>
      <w:r w:rsidR="00977176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16F46A21" w:rsidR="00BB0A16" w:rsidRPr="008124B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8124B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w związku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Pr="008124B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 w:rsidRPr="008124B7">
        <w:rPr>
          <w:rFonts w:ascii="Bookman Old Style" w:hAnsi="Bookman Old Style"/>
          <w:sz w:val="20"/>
          <w:szCs w:val="20"/>
        </w:rPr>
        <w:t>rym mowa w ust. 2, Przyjmujący z</w:t>
      </w:r>
      <w:r w:rsidRPr="008124B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 w:rsidRPr="008124B7">
        <w:rPr>
          <w:rFonts w:ascii="Bookman Old Style" w:hAnsi="Bookman Old Style"/>
          <w:sz w:val="20"/>
          <w:szCs w:val="20"/>
        </w:rPr>
        <w:t>olnej należności Przyjmującego za</w:t>
      </w:r>
      <w:r w:rsidRPr="008124B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 xml:space="preserve">a </w:t>
      </w:r>
      <w:r w:rsidRPr="008124B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276B162B" w14:textId="77777777" w:rsidR="00861816" w:rsidRPr="008124B7" w:rsidRDefault="00861816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8124B7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39982405" w:rsidR="007F52DA" w:rsidRPr="008124B7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8124B7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8124B7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</w:t>
      </w:r>
      <w:r w:rsidRPr="008124B7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 w:rsidRPr="008124B7">
        <w:rPr>
          <w:rFonts w:ascii="Bookman Old Style" w:hAnsi="Bookman Old Style" w:cs="Times New Roman"/>
          <w:sz w:val="20"/>
          <w:szCs w:val="20"/>
        </w:rPr>
        <w:t xml:space="preserve">, </w:t>
      </w:r>
      <w:r w:rsidRPr="008124B7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z</w:t>
      </w:r>
      <w:r w:rsidRPr="008124B7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 xml:space="preserve">W czasie pełnienia czynności wynikających z umowy </w:t>
      </w:r>
      <w:r w:rsidRPr="008124B7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bCs/>
          <w:sz w:val="20"/>
          <w:szCs w:val="20"/>
        </w:rPr>
        <w:t>Z</w:t>
      </w:r>
      <w:r w:rsidRPr="008124B7">
        <w:rPr>
          <w:rFonts w:ascii="Bookman Old Style" w:hAnsi="Bookman Old Style"/>
          <w:bCs/>
          <w:sz w:val="20"/>
          <w:szCs w:val="20"/>
        </w:rPr>
        <w:t>amówienie</w:t>
      </w:r>
      <w:r w:rsidRPr="008124B7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8124B7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8124B7">
        <w:rPr>
          <w:rFonts w:ascii="Bookman Old Style" w:hAnsi="Bookman Old Style"/>
          <w:sz w:val="20"/>
          <w:szCs w:val="20"/>
        </w:rPr>
        <w:t>Z</w:t>
      </w:r>
      <w:r w:rsidR="007B56F2" w:rsidRPr="008124B7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8124B7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bCs/>
          <w:sz w:val="20"/>
          <w:szCs w:val="20"/>
        </w:rPr>
        <w:t>Przyjmujący zamówienie</w:t>
      </w:r>
      <w:r w:rsidRPr="008124B7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5D7185" w:rsidRPr="008124B7">
        <w:rPr>
          <w:rFonts w:ascii="Bookman Old Style" w:hAnsi="Bookman Old Style"/>
          <w:sz w:val="20"/>
          <w:szCs w:val="20"/>
        </w:rPr>
        <w:t>podmiotach leczniczych.</w:t>
      </w:r>
    </w:p>
    <w:p w14:paraId="08C6931D" w14:textId="77777777" w:rsidR="00D726CF" w:rsidRDefault="00D726CF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8124B7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8124B7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8124B7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1CAA97DB" w:rsidR="007B30AF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8124B7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</w:t>
      </w:r>
      <w:r w:rsidR="00B30CCF" w:rsidRPr="008124B7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8124B7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8124B7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8124B7">
        <w:rPr>
          <w:rFonts w:ascii="Bookman Old Style" w:hAnsi="Bookman Old Style"/>
          <w:sz w:val="20"/>
          <w:szCs w:val="20"/>
        </w:rPr>
        <w:t xml:space="preserve">jest pobierana na rzecz </w:t>
      </w:r>
      <w:r w:rsidRPr="008124B7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45067CE7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7.</w:t>
      </w:r>
    </w:p>
    <w:p w14:paraId="0586B324" w14:textId="57905D56" w:rsidR="00261C90" w:rsidRPr="008124B7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8124B7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8124B7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="00B7370C" w:rsidRPr="008124B7">
        <w:rPr>
          <w:rFonts w:ascii="Bookman Old Style" w:hAnsi="Bookman Old Style"/>
          <w:sz w:val="20"/>
          <w:szCs w:val="20"/>
        </w:rPr>
        <w:t>amówieni</w:t>
      </w:r>
      <w:r w:rsidR="002B5A4A" w:rsidRPr="008124B7">
        <w:rPr>
          <w:rFonts w:ascii="Bookman Old Style" w:hAnsi="Bookman Old Style"/>
          <w:sz w:val="20"/>
          <w:szCs w:val="20"/>
        </w:rPr>
        <w:t>a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8124B7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8124B7">
        <w:rPr>
          <w:rFonts w:ascii="Bookman Old Style" w:hAnsi="Bookman Old Style"/>
          <w:sz w:val="20"/>
          <w:szCs w:val="20"/>
        </w:rPr>
        <w:t>Udzielającego Zamówienia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2D80BC4" w:rsidR="00261C90" w:rsidRPr="008124B7" w:rsidRDefault="003E1BC9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Zamówienie zobowiązuje się ponadto poddawać kontroli uprawnionych służb, inspekcji i straży, a także Narodowego Funduszu Zdrowia, na zasadach określonych                    w przepisach powszechnie obowiązującego prawa, w tym także w ustawie z dnia 27 sierpnia 2004r. o świadczeniach opieki zdrowotnej finansowanych ze śr</w:t>
      </w:r>
      <w:r w:rsidR="00A67602">
        <w:rPr>
          <w:rFonts w:ascii="Bookman Old Style" w:hAnsi="Bookman Old Style"/>
          <w:sz w:val="20"/>
          <w:szCs w:val="20"/>
        </w:rPr>
        <w:t>odków publicznych (Dz. U. z 2018</w:t>
      </w:r>
      <w:r w:rsidRPr="008124B7">
        <w:rPr>
          <w:rFonts w:ascii="Bookman Old Style" w:hAnsi="Bookman Old Style"/>
          <w:sz w:val="20"/>
          <w:szCs w:val="20"/>
        </w:rPr>
        <w:t xml:space="preserve">r. poz. </w:t>
      </w:r>
      <w:r w:rsidR="00A67602">
        <w:rPr>
          <w:rFonts w:ascii="Bookman Old Style" w:hAnsi="Bookman Old Style"/>
          <w:sz w:val="20"/>
          <w:szCs w:val="20"/>
        </w:rPr>
        <w:t xml:space="preserve">1510 </w:t>
      </w:r>
      <w:r w:rsidRPr="008124B7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</w:t>
      </w:r>
      <w:r w:rsidR="00977176" w:rsidRPr="008124B7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8124B7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8124B7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8124B7">
        <w:rPr>
          <w:rFonts w:ascii="Bookman Old Style" w:hAnsi="Bookman Old Style"/>
          <w:sz w:val="20"/>
          <w:szCs w:val="20"/>
        </w:rPr>
        <w:t xml:space="preserve">ich </w:t>
      </w:r>
      <w:r w:rsidR="00DA7ED3" w:rsidRPr="008124B7">
        <w:rPr>
          <w:rFonts w:ascii="Bookman Old Style" w:hAnsi="Bookman Old Style"/>
          <w:sz w:val="20"/>
          <w:szCs w:val="20"/>
        </w:rPr>
        <w:t>realizacji, chyba, ż</w:t>
      </w:r>
      <w:r w:rsidRPr="008124B7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8124B7">
        <w:rPr>
          <w:rFonts w:ascii="Bookman Old Style" w:hAnsi="Bookman Old Style"/>
          <w:sz w:val="20"/>
          <w:szCs w:val="20"/>
        </w:rPr>
        <w:t>Udzielającego Zamówienia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8124B7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9B184C" w:rsidRPr="008124B7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24F27AB1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554810C7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8B8936F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8.</w:t>
      </w:r>
    </w:p>
    <w:p w14:paraId="0586B32D" w14:textId="028F7C74" w:rsidR="00E36A3D" w:rsidRPr="008124B7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8124B7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8124B7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="00F7145F" w:rsidRPr="008124B7">
        <w:rPr>
          <w:rFonts w:ascii="Bookman Old Style" w:hAnsi="Bookman Old Style" w:cs="Arial Narrow"/>
          <w:sz w:val="20"/>
          <w:szCs w:val="20"/>
        </w:rPr>
        <w:t xml:space="preserve">                            </w:t>
      </w:r>
      <w:r w:rsidRPr="008124B7">
        <w:rPr>
          <w:rFonts w:ascii="Bookman Old Style" w:hAnsi="Bookman Old Style" w:cs="Arial Narrow"/>
          <w:sz w:val="20"/>
          <w:szCs w:val="20"/>
        </w:rPr>
        <w:t>w wysokości</w:t>
      </w:r>
      <w:r w:rsidR="001E7600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8124B7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8124B7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8124B7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8124B7">
        <w:rPr>
          <w:rFonts w:ascii="Bookman Old Style" w:hAnsi="Bookman Old Style" w:cs="Arial Narrow"/>
          <w:sz w:val="20"/>
          <w:szCs w:val="20"/>
        </w:rPr>
        <w:t>00/100)</w:t>
      </w:r>
      <w:r w:rsidR="00413EB6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za </w:t>
      </w:r>
      <w:r w:rsidR="008124B7" w:rsidRPr="008124B7">
        <w:rPr>
          <w:rFonts w:ascii="Bookman Old Style" w:hAnsi="Bookman Old Style" w:cs="Arial Narrow"/>
          <w:b/>
          <w:sz w:val="20"/>
          <w:szCs w:val="20"/>
        </w:rPr>
        <w:t xml:space="preserve">jeden miesiąc </w:t>
      </w:r>
      <w:r w:rsidR="008124B7" w:rsidRPr="008124B7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5C3E030F" w14:textId="77777777" w:rsidR="008124B7" w:rsidRPr="008124B7" w:rsidRDefault="008124B7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W przypadku </w:t>
      </w:r>
      <w:r w:rsidRPr="008124B7">
        <w:rPr>
          <w:rFonts w:ascii="Bookman Old Style" w:hAnsi="Bookman Old Style"/>
          <w:sz w:val="20"/>
          <w:szCs w:val="20"/>
        </w:rPr>
        <w:t xml:space="preserve">planowej nieodpłatnej przerwy w wykonywaniu obowiązków wynikających                           z niniejszej umowy, miesięczne wynagrodzenie o którym mowa w ust. 1, będzie pomniejszone o </w:t>
      </w:r>
      <w:r w:rsidRPr="008124B7">
        <w:rPr>
          <w:rFonts w:ascii="Bookman Old Style" w:hAnsi="Bookman Old Style"/>
          <w:b/>
          <w:sz w:val="20"/>
          <w:szCs w:val="20"/>
        </w:rPr>
        <w:t>1/22</w:t>
      </w:r>
      <w:r w:rsidRPr="008124B7">
        <w:rPr>
          <w:rFonts w:ascii="Bookman Old Style" w:hAnsi="Bookman Old Style"/>
          <w:sz w:val="20"/>
          <w:szCs w:val="20"/>
        </w:rPr>
        <w:t xml:space="preserve"> za każdy dzień nieodpłatnej przerwy.</w:t>
      </w:r>
    </w:p>
    <w:p w14:paraId="1A4778D3" w14:textId="52084AF6" w:rsidR="003E1BC9" w:rsidRPr="008124B7" w:rsidRDefault="00D851A0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8124B7">
        <w:rPr>
          <w:rFonts w:ascii="Bookman Old Style" w:hAnsi="Bookman Old Style" w:cs="Arial Narrow"/>
          <w:sz w:val="20"/>
          <w:szCs w:val="20"/>
        </w:rPr>
        <w:t>Zapłata wy</w:t>
      </w:r>
      <w:r w:rsidR="00F7145F" w:rsidRPr="008124B7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3E1BC9" w:rsidRPr="008124B7">
        <w:rPr>
          <w:rFonts w:ascii="Bookman Old Style" w:hAnsi="Bookman Old Style" w:cs="Arial Narrow"/>
          <w:sz w:val="20"/>
          <w:szCs w:val="20"/>
        </w:rPr>
        <w:t xml:space="preserve">  </w:t>
      </w:r>
      <w:r w:rsidR="003E1BC9" w:rsidRPr="008124B7">
        <w:rPr>
          <w:rFonts w:ascii="Bookman Old Style" w:hAnsi="Bookman Old Style"/>
          <w:sz w:val="20"/>
          <w:szCs w:val="20"/>
        </w:rPr>
        <w:t xml:space="preserve"> w rozbiciu na poszczególne dni miesiąca, zgodnie ze wzorem Udzielającego Zamówienia.</w:t>
      </w:r>
    </w:p>
    <w:p w14:paraId="0586B330" w14:textId="42F2F72A" w:rsidR="00261C90" w:rsidRPr="008124B7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8124B7">
        <w:rPr>
          <w:rFonts w:ascii="Bookman Old Style" w:hAnsi="Bookman Old Style"/>
          <w:sz w:val="20"/>
          <w:szCs w:val="20"/>
        </w:rPr>
        <w:t xml:space="preserve">uznania </w:t>
      </w:r>
      <w:r w:rsidRPr="008124B7">
        <w:rPr>
          <w:rFonts w:ascii="Bookman Old Style" w:hAnsi="Bookman Old Style"/>
          <w:sz w:val="20"/>
          <w:szCs w:val="20"/>
        </w:rPr>
        <w:t>ra</w:t>
      </w:r>
      <w:r w:rsidR="00FD0188" w:rsidRPr="008124B7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8124B7">
        <w:rPr>
          <w:rFonts w:ascii="Bookman Old Style" w:hAnsi="Bookman Old Style"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FF093B" w:rsidRPr="008124B7">
        <w:rPr>
          <w:rFonts w:ascii="Bookman Old Style" w:hAnsi="Bookman Old Style"/>
          <w:sz w:val="20"/>
          <w:szCs w:val="20"/>
        </w:rPr>
        <w:t>e</w:t>
      </w:r>
      <w:r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59AAC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9.</w:t>
      </w:r>
    </w:p>
    <w:p w14:paraId="0586B333" w14:textId="30DDC0A3" w:rsidR="005340C5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8124B7">
        <w:rPr>
          <w:rFonts w:ascii="Bookman Old Style" w:hAnsi="Bookman Old Style"/>
          <w:b/>
          <w:sz w:val="20"/>
          <w:szCs w:val="20"/>
        </w:rPr>
        <w:t>1</w:t>
      </w:r>
      <w:r w:rsidR="00DA7ED3"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="00BC54A6">
        <w:rPr>
          <w:rFonts w:ascii="Bookman Old Style" w:hAnsi="Bookman Old Style"/>
          <w:b/>
          <w:sz w:val="20"/>
          <w:szCs w:val="20"/>
        </w:rPr>
        <w:t>stycznia</w:t>
      </w:r>
      <w:r w:rsidR="00403F1C"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8124B7">
        <w:rPr>
          <w:rFonts w:ascii="Bookman Old Style" w:hAnsi="Bookman Old Style"/>
          <w:b/>
          <w:sz w:val="20"/>
          <w:szCs w:val="20"/>
        </w:rPr>
        <w:t>20</w:t>
      </w:r>
      <w:r w:rsidR="00BC54A6">
        <w:rPr>
          <w:rFonts w:ascii="Bookman Old Style" w:hAnsi="Bookman Old Style"/>
          <w:b/>
          <w:sz w:val="20"/>
          <w:szCs w:val="20"/>
        </w:rPr>
        <w:t>20</w:t>
      </w:r>
      <w:r w:rsidR="00EC1407" w:rsidRPr="008124B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8124B7">
        <w:rPr>
          <w:rFonts w:ascii="Bookman Old Style" w:hAnsi="Bookman Old Style"/>
          <w:sz w:val="20"/>
          <w:szCs w:val="20"/>
        </w:rPr>
        <w:t>do dnia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</w:t>
      </w:r>
      <w:r w:rsidR="00BC54A6">
        <w:rPr>
          <w:rFonts w:ascii="Bookman Old Style" w:hAnsi="Bookman Old Style"/>
          <w:b/>
          <w:sz w:val="20"/>
          <w:szCs w:val="20"/>
        </w:rPr>
        <w:t xml:space="preserve">31 grudnia </w:t>
      </w:r>
      <w:r w:rsidR="00FA5EE2">
        <w:rPr>
          <w:rFonts w:ascii="Bookman Old Style" w:hAnsi="Bookman Old Style"/>
          <w:b/>
          <w:sz w:val="20"/>
          <w:szCs w:val="20"/>
        </w:rPr>
        <w:t>20</w:t>
      </w:r>
      <w:r w:rsidR="00BC54A6">
        <w:rPr>
          <w:rFonts w:ascii="Bookman Old Style" w:hAnsi="Bookman Old Style"/>
          <w:b/>
          <w:sz w:val="20"/>
          <w:szCs w:val="20"/>
        </w:rPr>
        <w:t>21</w:t>
      </w:r>
      <w:r w:rsidR="001E7600" w:rsidRPr="008124B7">
        <w:rPr>
          <w:rFonts w:ascii="Bookman Old Style" w:hAnsi="Bookman Old Style"/>
          <w:b/>
          <w:sz w:val="20"/>
          <w:szCs w:val="20"/>
        </w:rPr>
        <w:t>r</w:t>
      </w:r>
      <w:r w:rsidR="005340C5" w:rsidRPr="008124B7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6BFCEDCD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ud</w:t>
      </w:r>
      <w:r w:rsidR="00DD76A9" w:rsidRPr="008124B7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8124B7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8124B7">
        <w:rPr>
          <w:rFonts w:ascii="Bookman Old Style" w:hAnsi="Bookman Old Style"/>
          <w:sz w:val="20"/>
          <w:szCs w:val="20"/>
        </w:rPr>
        <w:t>albo</w:t>
      </w:r>
      <w:r w:rsidR="002B5A4A" w:rsidRPr="008124B7">
        <w:rPr>
          <w:rFonts w:ascii="Bookman Old Style" w:hAnsi="Bookman Old Style"/>
          <w:sz w:val="20"/>
          <w:szCs w:val="20"/>
        </w:rPr>
        <w:t xml:space="preserve"> utraty finansowania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 </w:t>
      </w:r>
      <w:r w:rsidRPr="008124B7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8124B7">
        <w:rPr>
          <w:rFonts w:ascii="Bookman Old Style" w:hAnsi="Bookman Old Style"/>
          <w:sz w:val="20"/>
          <w:szCs w:val="20"/>
        </w:rPr>
        <w:t>trzy</w:t>
      </w:r>
      <w:r w:rsidRPr="008124B7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8124B7">
        <w:rPr>
          <w:rFonts w:ascii="Bookman Old Style" w:hAnsi="Bookman Old Style"/>
          <w:sz w:val="20"/>
          <w:szCs w:val="20"/>
        </w:rPr>
        <w:t>.</w:t>
      </w:r>
    </w:p>
    <w:p w14:paraId="0586B338" w14:textId="613BC190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Pr="008124B7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4C7DA753" w:rsidR="00261C90" w:rsidRPr="008124B7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Udzielający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8124B7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8124B7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nie powiadomi pisemnie Udzielającego Zamówienia </w:t>
      </w:r>
      <w:r w:rsidR="00EA589A" w:rsidRPr="008124B7">
        <w:rPr>
          <w:rFonts w:ascii="Bookman Old Style" w:hAnsi="Bookman Old Style"/>
          <w:sz w:val="20"/>
          <w:szCs w:val="20"/>
        </w:rPr>
        <w:t xml:space="preserve">                             </w:t>
      </w:r>
      <w:r w:rsidRPr="008124B7">
        <w:rPr>
          <w:rFonts w:ascii="Bookman Old Style" w:hAnsi="Bookman Old Style"/>
          <w:sz w:val="20"/>
          <w:szCs w:val="20"/>
        </w:rPr>
        <w:t xml:space="preserve">o </w:t>
      </w:r>
      <w:r w:rsidR="00EA589A" w:rsidRPr="008124B7">
        <w:rPr>
          <w:rFonts w:ascii="Bookman Old Style" w:hAnsi="Bookman Old Style"/>
          <w:sz w:val="20"/>
          <w:szCs w:val="20"/>
        </w:rPr>
        <w:t xml:space="preserve">nieprzewidzianej wcześniej </w:t>
      </w:r>
      <w:r w:rsidRPr="008124B7"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8124B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</w:t>
      </w:r>
      <w:r w:rsidR="00642D78" w:rsidRPr="008124B7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8124B7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8124B7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8124B7">
        <w:rPr>
          <w:rFonts w:ascii="Bookman Old Style" w:hAnsi="Bookman Old Style"/>
          <w:sz w:val="20"/>
          <w:szCs w:val="20"/>
        </w:rPr>
        <w:t>zawarcia umowy ubezpieczeni</w:t>
      </w:r>
      <w:r w:rsidR="00BB0A16" w:rsidRPr="008124B7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8124B7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8124B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8124B7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8124B7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8124B7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dwukrotnie stwierdzi, że złożone przez pacjentów Udzielającego Zamówienia skargi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są </w:t>
      </w:r>
      <w:r w:rsidR="00BB0A16" w:rsidRPr="008124B7">
        <w:rPr>
          <w:rFonts w:ascii="Bookman Old Style" w:hAnsi="Bookman Old Style"/>
          <w:sz w:val="20"/>
          <w:szCs w:val="20"/>
        </w:rPr>
        <w:t>zasadn</w:t>
      </w:r>
      <w:r w:rsidRPr="008124B7">
        <w:rPr>
          <w:rFonts w:ascii="Bookman Old Style" w:hAnsi="Bookman Old Style"/>
          <w:sz w:val="20"/>
          <w:szCs w:val="20"/>
        </w:rPr>
        <w:t>e</w:t>
      </w:r>
      <w:r w:rsidR="00BB0A16" w:rsidRPr="008124B7">
        <w:rPr>
          <w:rFonts w:ascii="Bookman Old Style" w:hAnsi="Bookman Old Style"/>
          <w:sz w:val="20"/>
          <w:szCs w:val="20"/>
        </w:rPr>
        <w:t>.</w:t>
      </w:r>
    </w:p>
    <w:p w14:paraId="0586B340" w14:textId="77777777" w:rsidR="00261C90" w:rsidRPr="008124B7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8124B7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8124B7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5BFA2D6C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8124B7">
        <w:rPr>
          <w:rFonts w:ascii="Bookman Old Style" w:hAnsi="Bookman Old Style"/>
          <w:sz w:val="20"/>
          <w:szCs w:val="20"/>
        </w:rPr>
        <w:t xml:space="preserve">czas, </w:t>
      </w:r>
      <w:r w:rsidRPr="008124B7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8124B7">
        <w:rPr>
          <w:rFonts w:ascii="Bookman Old Style" w:hAnsi="Bookman Old Style"/>
          <w:sz w:val="20"/>
          <w:szCs w:val="20"/>
        </w:rPr>
        <w:t xml:space="preserve">udzielanych </w:t>
      </w:r>
      <w:r w:rsidRPr="008124B7">
        <w:rPr>
          <w:rFonts w:ascii="Bookman Old Style" w:hAnsi="Bookman Old Style"/>
          <w:sz w:val="20"/>
          <w:szCs w:val="20"/>
        </w:rPr>
        <w:t>świad</w:t>
      </w:r>
      <w:r w:rsidR="00E509EF" w:rsidRPr="008124B7">
        <w:rPr>
          <w:rFonts w:ascii="Bookman Old Style" w:hAnsi="Bookman Old Style"/>
          <w:sz w:val="20"/>
          <w:szCs w:val="20"/>
        </w:rPr>
        <w:t>czeń zdrowotnych</w:t>
      </w:r>
      <w:r w:rsidRPr="008124B7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767426" w:rsidRPr="008124B7">
        <w:rPr>
          <w:rFonts w:ascii="Bookman Old Style" w:hAnsi="Bookman Old Style"/>
          <w:sz w:val="20"/>
          <w:szCs w:val="20"/>
        </w:rPr>
        <w:t>amówienie</w:t>
      </w:r>
      <w:r w:rsidR="00450173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27AD75DB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 w:rsidRPr="008124B7">
        <w:rPr>
          <w:rFonts w:ascii="Bookman Old Style" w:hAnsi="Bookman Old Style"/>
          <w:sz w:val="20"/>
          <w:szCs w:val="20"/>
        </w:rPr>
        <w:t>wysokości 5</w:t>
      </w:r>
      <w:r w:rsidR="00363337" w:rsidRPr="008124B7">
        <w:rPr>
          <w:rFonts w:ascii="Bookman Old Style" w:hAnsi="Bookman Old Style"/>
          <w:sz w:val="20"/>
          <w:szCs w:val="20"/>
        </w:rPr>
        <w:t>.000,00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 tysięcy złotych 00/100)</w:t>
      </w:r>
      <w:r w:rsidR="00363337" w:rsidRPr="008124B7">
        <w:rPr>
          <w:rFonts w:ascii="Bookman Old Style" w:hAnsi="Bookman Old Style"/>
          <w:sz w:val="20"/>
          <w:szCs w:val="20"/>
        </w:rPr>
        <w:t xml:space="preserve"> w przypadku </w:t>
      </w:r>
      <w:r w:rsidRPr="008124B7">
        <w:rPr>
          <w:rFonts w:ascii="Bookman Old Style" w:hAnsi="Bookman Old Style"/>
          <w:sz w:val="20"/>
          <w:szCs w:val="20"/>
        </w:rPr>
        <w:t>rozwiązani</w:t>
      </w:r>
      <w:r w:rsidR="00363337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="003D5A99" w:rsidRPr="008124B7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8124B7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</w:t>
      </w:r>
      <w:r w:rsidR="00F63592" w:rsidRPr="008124B7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8124B7">
        <w:rPr>
          <w:rFonts w:ascii="Bookman Old Style" w:hAnsi="Bookman Old Style"/>
          <w:sz w:val="20"/>
          <w:szCs w:val="20"/>
        </w:rPr>
        <w:t xml:space="preserve">umowy </w:t>
      </w:r>
      <w:r w:rsidRPr="008124B7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F63592" w:rsidRPr="008124B7">
        <w:rPr>
          <w:rFonts w:ascii="Bookman Old Style" w:hAnsi="Bookman Old Style"/>
          <w:sz w:val="20"/>
          <w:szCs w:val="20"/>
        </w:rPr>
        <w:t>amówienia,</w:t>
      </w:r>
    </w:p>
    <w:p w14:paraId="0586B34C" w14:textId="0B88F838" w:rsidR="00710C38" w:rsidRPr="008124B7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8124B7">
        <w:rPr>
          <w:rFonts w:ascii="Bookman Old Style" w:hAnsi="Bookman Old Style"/>
          <w:sz w:val="20"/>
          <w:szCs w:val="20"/>
        </w:rPr>
        <w:t>50</w:t>
      </w:r>
      <w:r w:rsidRPr="008124B7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8124B7">
        <w:rPr>
          <w:rFonts w:ascii="Bookman Old Style" w:hAnsi="Bookman Old Style"/>
          <w:sz w:val="20"/>
          <w:szCs w:val="20"/>
        </w:rPr>
        <w:t xml:space="preserve">pięćdziesiąt </w:t>
      </w:r>
      <w:r w:rsidRPr="008124B7">
        <w:rPr>
          <w:rFonts w:ascii="Bookman Old Style" w:hAnsi="Bookman Old Style"/>
          <w:sz w:val="20"/>
          <w:szCs w:val="20"/>
        </w:rPr>
        <w:t>złotych 00/100)   za każdy dzień zwłoki w dostarczeniu aktualnego zaświadczenia lekarskiego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o zdolności do pracy 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8124B7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pięćset złotych 00/100)</w:t>
      </w:r>
      <w:r w:rsidRPr="008124B7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8124B7">
        <w:rPr>
          <w:rFonts w:ascii="Bookman Old Style" w:hAnsi="Bookman Old Style"/>
          <w:sz w:val="20"/>
          <w:szCs w:val="20"/>
        </w:rPr>
        <w:t>u u</w:t>
      </w:r>
      <w:r w:rsidR="00024C15" w:rsidRPr="008124B7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</w:t>
      </w:r>
      <w:r w:rsidRPr="008124B7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8124B7">
        <w:rPr>
          <w:rFonts w:ascii="Bookman Old Style" w:hAnsi="Bookman Old Style"/>
          <w:sz w:val="20"/>
          <w:szCs w:val="20"/>
        </w:rPr>
        <w:t>ści Przyjmującego 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448F226F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20A72063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12.</w:t>
      </w:r>
    </w:p>
    <w:p w14:paraId="0586B354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8124B7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8124B7">
        <w:rPr>
          <w:rFonts w:ascii="Bookman Old Style" w:hAnsi="Bookman Old Style" w:cs="ArialMT"/>
          <w:sz w:val="20"/>
          <w:szCs w:val="20"/>
        </w:rPr>
        <w:t>U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926544" w:rsidRPr="008124B7">
        <w:rPr>
          <w:rFonts w:ascii="Bookman Old Style" w:hAnsi="Bookman Old Style" w:cs="ArialMT"/>
          <w:sz w:val="20"/>
          <w:szCs w:val="20"/>
        </w:rPr>
        <w:t>amówienie</w:t>
      </w:r>
      <w:r w:rsidR="00710C38" w:rsidRPr="008124B7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8124B7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8124B7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8124B7">
        <w:rPr>
          <w:rFonts w:ascii="Bookman Old Style" w:hAnsi="Bookman Old Style" w:cs="ArialMT"/>
          <w:sz w:val="20"/>
          <w:szCs w:val="20"/>
        </w:rPr>
        <w:t>,</w:t>
      </w:r>
      <w:r w:rsidRPr="008124B7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8124B7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E509EF" w:rsidRPr="008124B7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8124B7">
        <w:rPr>
          <w:rFonts w:ascii="Bookman Old Style" w:hAnsi="Bookman Old Style" w:cs="ArialMT"/>
          <w:sz w:val="20"/>
          <w:szCs w:val="20"/>
        </w:rPr>
        <w:t xml:space="preserve"> </w:t>
      </w:r>
    </w:p>
    <w:p w14:paraId="4228C7E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13.</w:t>
      </w:r>
    </w:p>
    <w:p w14:paraId="658D4D12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78D2908A" w14:textId="4AE28948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</w:t>
      </w:r>
      <w:r w:rsidR="00A67602">
        <w:rPr>
          <w:rFonts w:ascii="Bookman Old Style" w:hAnsi="Bookman Old Style"/>
          <w:sz w:val="20"/>
          <w:szCs w:val="20"/>
        </w:rPr>
        <w:t>lności leczniczej (Dz. U. z 2018</w:t>
      </w:r>
      <w:r w:rsidRPr="008124B7">
        <w:rPr>
          <w:rFonts w:ascii="Bookman Old Style" w:hAnsi="Bookman Old Style"/>
          <w:sz w:val="20"/>
          <w:szCs w:val="20"/>
        </w:rPr>
        <w:t xml:space="preserve">r., poz. </w:t>
      </w:r>
      <w:r w:rsidR="00A67602">
        <w:rPr>
          <w:rFonts w:ascii="Bookman Old Style" w:hAnsi="Bookman Old Style"/>
          <w:sz w:val="20"/>
          <w:szCs w:val="20"/>
        </w:rPr>
        <w:t xml:space="preserve">2190 </w:t>
      </w:r>
      <w:r w:rsidRPr="008124B7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zm.).</w:t>
      </w:r>
    </w:p>
    <w:p w14:paraId="40FFF8A4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36F284D2" w:rsidR="00261C9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8124B7">
        <w:rPr>
          <w:rFonts w:ascii="Bookman Old Style" w:hAnsi="Bookman Old Style"/>
          <w:sz w:val="20"/>
          <w:szCs w:val="20"/>
        </w:rPr>
        <w:t>.</w:t>
      </w:r>
    </w:p>
    <w:p w14:paraId="318AB381" w14:textId="77777777" w:rsidR="00D726CF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31151EA0" w14:textId="77777777" w:rsidR="00D726CF" w:rsidRPr="008124B7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5F" w14:textId="3869F4AA" w:rsidR="000B5017" w:rsidRPr="008124B7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1244B3E6" w:rsidR="00D726CF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p w14:paraId="323D750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414574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5983D0D7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6FBD1DD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2303445E" w14:textId="77777777" w:rsidR="00D76963" w:rsidRPr="00D726CF" w:rsidRDefault="00D76963" w:rsidP="00D726CF">
      <w:pPr>
        <w:rPr>
          <w:rFonts w:ascii="Bookman Old Style" w:hAnsi="Bookman Old Style"/>
          <w:szCs w:val="20"/>
        </w:rPr>
      </w:pPr>
      <w:bookmarkStart w:id="0" w:name="_GoBack"/>
      <w:bookmarkEnd w:id="0"/>
    </w:p>
    <w:sectPr w:rsidR="00D76963" w:rsidRPr="00D726CF" w:rsidSect="00A67602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A660E" w14:textId="77777777" w:rsidR="00A077DE" w:rsidRDefault="00A077DE" w:rsidP="00304813">
      <w:r>
        <w:separator/>
      </w:r>
    </w:p>
  </w:endnote>
  <w:endnote w:type="continuationSeparator" w:id="0">
    <w:p w14:paraId="54DCFEB3" w14:textId="77777777" w:rsidR="00A077DE" w:rsidRDefault="00A077DE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3D1E8EBB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BC54A6">
      <w:rPr>
        <w:rFonts w:ascii="Cambria" w:hAnsi="Cambria"/>
        <w:i/>
        <w:sz w:val="20"/>
        <w:lang w:val="pl-PL"/>
      </w:rPr>
      <w:t>1</w:t>
    </w:r>
    <w:r w:rsidR="00A67602">
      <w:rPr>
        <w:rFonts w:ascii="Cambria" w:hAnsi="Cambria"/>
        <w:i/>
        <w:sz w:val="20"/>
        <w:lang w:val="pl-PL"/>
      </w:rPr>
      <w:t>8</w:t>
    </w:r>
    <w:r w:rsidR="00F7145F">
      <w:rPr>
        <w:rFonts w:ascii="Cambria" w:hAnsi="Cambria"/>
        <w:i/>
        <w:sz w:val="20"/>
      </w:rPr>
      <w:t>/201</w:t>
    </w:r>
    <w:r w:rsidR="00A67602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BC54A6">
      <w:rPr>
        <w:rFonts w:ascii="Cambria" w:hAnsi="Cambria"/>
        <w:i/>
        <w:noProof/>
        <w:sz w:val="20"/>
      </w:rPr>
      <w:t>2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E418C" w14:textId="77777777" w:rsidR="00A077DE" w:rsidRDefault="00A077DE" w:rsidP="00304813">
      <w:r>
        <w:separator/>
      </w:r>
    </w:p>
  </w:footnote>
  <w:footnote w:type="continuationSeparator" w:id="0">
    <w:p w14:paraId="74EB4A02" w14:textId="77777777" w:rsidR="00A077DE" w:rsidRDefault="00A077DE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7AD4FA3E" w:rsidR="00C43EA9" w:rsidRPr="00E71589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BC54A6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15"/>
  </w:num>
  <w:num w:numId="2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84858"/>
    <w:rsid w:val="000869F5"/>
    <w:rsid w:val="0009576B"/>
    <w:rsid w:val="0009644E"/>
    <w:rsid w:val="000A78B8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B6E12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1BC9"/>
    <w:rsid w:val="003E2233"/>
    <w:rsid w:val="003E38A9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275F2"/>
    <w:rsid w:val="005340C5"/>
    <w:rsid w:val="0054573A"/>
    <w:rsid w:val="005518E2"/>
    <w:rsid w:val="00553B8B"/>
    <w:rsid w:val="00587336"/>
    <w:rsid w:val="00587BD6"/>
    <w:rsid w:val="00592290"/>
    <w:rsid w:val="00597E52"/>
    <w:rsid w:val="005A3BF0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E404B"/>
    <w:rsid w:val="007F2110"/>
    <w:rsid w:val="007F2436"/>
    <w:rsid w:val="007F41B9"/>
    <w:rsid w:val="007F52DA"/>
    <w:rsid w:val="007F5DF1"/>
    <w:rsid w:val="00803170"/>
    <w:rsid w:val="008124B7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61816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32F97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077DE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67602"/>
    <w:rsid w:val="00A768B3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4225"/>
    <w:rsid w:val="00B177B4"/>
    <w:rsid w:val="00B179FB"/>
    <w:rsid w:val="00B30CCF"/>
    <w:rsid w:val="00B31D86"/>
    <w:rsid w:val="00B3507E"/>
    <w:rsid w:val="00B37882"/>
    <w:rsid w:val="00B44552"/>
    <w:rsid w:val="00B551DF"/>
    <w:rsid w:val="00B56C51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C54A6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26CF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1FA1"/>
    <w:rsid w:val="00E54CC3"/>
    <w:rsid w:val="00E612EC"/>
    <w:rsid w:val="00E616BF"/>
    <w:rsid w:val="00E62536"/>
    <w:rsid w:val="00E71589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44F0F"/>
    <w:rsid w:val="00F57F79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A5EE2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2951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45</cp:revision>
  <cp:lastPrinted>2019-12-05T13:21:00Z</cp:lastPrinted>
  <dcterms:created xsi:type="dcterms:W3CDTF">2016-09-27T10:13:00Z</dcterms:created>
  <dcterms:modified xsi:type="dcterms:W3CDTF">2019-12-05T13:21:00Z</dcterms:modified>
</cp:coreProperties>
</file>