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2ED8DF82" w:rsidR="00205954" w:rsidRPr="004D6A49" w:rsidRDefault="0049100D" w:rsidP="00EB1A7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EB1A70">
        <w:rPr>
          <w:rFonts w:ascii="Bookman Old Style" w:hAnsi="Bookman Old Style"/>
          <w:b/>
          <w:sz w:val="24"/>
        </w:rPr>
        <w:t>Umow</w:t>
      </w:r>
      <w:r w:rsidR="004C479A" w:rsidRPr="00EB1A70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B1A70">
        <w:rPr>
          <w:rFonts w:ascii="Bookman Old Style" w:hAnsi="Bookman Old Style"/>
          <w:b/>
          <w:sz w:val="24"/>
        </w:rPr>
        <w:t xml:space="preserve">Nr </w:t>
      </w:r>
      <w:r w:rsidR="00592290" w:rsidRPr="00EB1A70">
        <w:rPr>
          <w:rFonts w:ascii="Bookman Old Style" w:hAnsi="Bookman Old Style"/>
          <w:b/>
          <w:sz w:val="24"/>
        </w:rPr>
        <w:t>DZP</w:t>
      </w:r>
      <w:r w:rsidR="00E75E84" w:rsidRPr="00EB1A70">
        <w:rPr>
          <w:rFonts w:ascii="Bookman Old Style" w:hAnsi="Bookman Old Style"/>
          <w:b/>
          <w:sz w:val="24"/>
        </w:rPr>
        <w:t>/</w:t>
      </w:r>
      <w:r w:rsidR="00592290" w:rsidRPr="00EB1A70">
        <w:rPr>
          <w:rFonts w:ascii="Bookman Old Style" w:hAnsi="Bookman Old Style"/>
          <w:b/>
          <w:sz w:val="24"/>
        </w:rPr>
        <w:t>KO</w:t>
      </w:r>
      <w:r w:rsidR="00E75E84" w:rsidRPr="00EB1A70">
        <w:rPr>
          <w:rFonts w:ascii="Bookman Old Style" w:hAnsi="Bookman Old Style"/>
          <w:b/>
          <w:sz w:val="24"/>
        </w:rPr>
        <w:t>/</w:t>
      </w:r>
      <w:r w:rsidR="005D0901">
        <w:rPr>
          <w:rFonts w:ascii="Bookman Old Style" w:hAnsi="Bookman Old Style"/>
          <w:b/>
          <w:sz w:val="24"/>
          <w:lang w:val="pl-PL"/>
        </w:rPr>
        <w:t>……</w:t>
      </w:r>
      <w:r w:rsidR="004D6A49">
        <w:rPr>
          <w:rFonts w:ascii="Bookman Old Style" w:hAnsi="Bookman Old Style"/>
          <w:b/>
          <w:sz w:val="24"/>
        </w:rPr>
        <w:t>/20</w:t>
      </w:r>
      <w:r w:rsidR="004D6A49">
        <w:rPr>
          <w:rFonts w:ascii="Bookman Old Style" w:hAnsi="Bookman Old Style"/>
          <w:b/>
          <w:sz w:val="24"/>
          <w:lang w:val="pl-PL"/>
        </w:rPr>
        <w:t>20</w:t>
      </w:r>
    </w:p>
    <w:p w14:paraId="0586B2D6" w14:textId="77777777" w:rsidR="00E75E84" w:rsidRPr="00EB1A70" w:rsidRDefault="00E75E84" w:rsidP="00EB1A7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EB1A70">
        <w:rPr>
          <w:rFonts w:ascii="Bookman Old Style" w:hAnsi="Bookman Old Style"/>
          <w:b/>
          <w:sz w:val="24"/>
        </w:rPr>
        <w:t xml:space="preserve">na </w:t>
      </w:r>
      <w:r w:rsidR="00E27A6C" w:rsidRPr="00EB1A70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5D7F3450" w:rsidR="00E75E84" w:rsidRDefault="00E62536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EB1A70">
        <w:rPr>
          <w:rFonts w:ascii="Bookman Old Style" w:hAnsi="Bookman Old Style"/>
          <w:b/>
          <w:szCs w:val="20"/>
        </w:rPr>
        <w:t>zawarta d</w:t>
      </w:r>
      <w:r w:rsidR="00E75E84" w:rsidRPr="00EB1A70">
        <w:rPr>
          <w:rFonts w:ascii="Bookman Old Style" w:hAnsi="Bookman Old Style"/>
          <w:b/>
          <w:szCs w:val="20"/>
        </w:rPr>
        <w:t>nia</w:t>
      </w:r>
      <w:r w:rsidR="00205954" w:rsidRPr="00EB1A70">
        <w:rPr>
          <w:rFonts w:ascii="Bookman Old Style" w:hAnsi="Bookman Old Style"/>
          <w:b/>
          <w:szCs w:val="20"/>
        </w:rPr>
        <w:t xml:space="preserve"> </w:t>
      </w:r>
      <w:r w:rsidR="00645FD6">
        <w:rPr>
          <w:rFonts w:ascii="Bookman Old Style" w:hAnsi="Bookman Old Style"/>
          <w:b/>
          <w:szCs w:val="20"/>
        </w:rPr>
        <w:t xml:space="preserve">… </w:t>
      </w:r>
      <w:r w:rsidR="00554B42">
        <w:rPr>
          <w:rFonts w:ascii="Bookman Old Style" w:hAnsi="Bookman Old Style"/>
          <w:b/>
          <w:szCs w:val="20"/>
        </w:rPr>
        <w:t>grudnia</w:t>
      </w:r>
      <w:r w:rsidR="006B6E9B">
        <w:rPr>
          <w:rFonts w:ascii="Bookman Old Style" w:hAnsi="Bookman Old Style"/>
          <w:b/>
          <w:szCs w:val="20"/>
        </w:rPr>
        <w:t xml:space="preserve"> </w:t>
      </w:r>
      <w:r w:rsidR="00205954" w:rsidRPr="00EB1A70">
        <w:rPr>
          <w:rFonts w:ascii="Bookman Old Style" w:hAnsi="Bookman Old Style"/>
          <w:b/>
          <w:szCs w:val="20"/>
        </w:rPr>
        <w:t>20</w:t>
      </w:r>
      <w:r w:rsidR="00C741C7" w:rsidRPr="00EB1A70">
        <w:rPr>
          <w:rFonts w:ascii="Bookman Old Style" w:hAnsi="Bookman Old Style"/>
          <w:b/>
          <w:szCs w:val="20"/>
        </w:rPr>
        <w:t>1</w:t>
      </w:r>
      <w:r w:rsidR="00645FD6">
        <w:rPr>
          <w:rFonts w:ascii="Bookman Old Style" w:hAnsi="Bookman Old Style"/>
          <w:b/>
          <w:szCs w:val="20"/>
        </w:rPr>
        <w:t>9</w:t>
      </w:r>
      <w:r w:rsidR="00205954" w:rsidRPr="00EB1A70">
        <w:rPr>
          <w:rFonts w:ascii="Bookman Old Style" w:hAnsi="Bookman Old Style"/>
          <w:b/>
          <w:szCs w:val="20"/>
        </w:rPr>
        <w:t>r.</w:t>
      </w:r>
      <w:r w:rsidR="00E75E84" w:rsidRPr="00EB1A70">
        <w:rPr>
          <w:rFonts w:ascii="Bookman Old Style" w:hAnsi="Bookman Old Style"/>
          <w:b/>
          <w:szCs w:val="20"/>
        </w:rPr>
        <w:t>,</w:t>
      </w:r>
      <w:r w:rsidR="00205954" w:rsidRPr="00EB1A70">
        <w:rPr>
          <w:rFonts w:ascii="Bookman Old Style" w:hAnsi="Bookman Old Style"/>
          <w:b/>
          <w:szCs w:val="20"/>
        </w:rPr>
        <w:t xml:space="preserve"> w Kup</w:t>
      </w:r>
    </w:p>
    <w:p w14:paraId="0586B2D9" w14:textId="77777777" w:rsidR="00261C90" w:rsidRPr="00533313" w:rsidRDefault="00261C90" w:rsidP="00533313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pomiędzy:</w:t>
      </w:r>
    </w:p>
    <w:p w14:paraId="08D64426" w14:textId="77777777" w:rsidR="00DF577C" w:rsidRPr="00533313" w:rsidRDefault="00DF577C" w:rsidP="00533313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b/>
          <w:sz w:val="20"/>
          <w:szCs w:val="20"/>
        </w:rPr>
        <w:t>Stobrawskim Centrum Medycznym Spółką z ograniczoną odpowiedzialnością                       z siedzibą w Kup</w:t>
      </w:r>
      <w:r w:rsidRPr="00533313">
        <w:rPr>
          <w:rFonts w:ascii="Bookman Old Style" w:hAnsi="Bookman Old Style"/>
          <w:sz w:val="20"/>
          <w:szCs w:val="20"/>
        </w:rPr>
        <w:t>, adres: ul. Karola Miarki 14, 46-082 Kup, wpisaną przez Sąd Rejonowy               w Opolu Wydział VIII Gospodarczy Krajowego Rejestru Sądowego do rejestru przedsiębiorców pod numerem: 0000514922 posiadającą NIP: 9910498289 oraz REGON: 53093857, a także kapitał zakładowy w wysokości: 11.900.000,00 zł w całości wniesiony,</w:t>
      </w:r>
    </w:p>
    <w:p w14:paraId="1F011829" w14:textId="6FA6F3BC" w:rsidR="00DF577C" w:rsidRPr="00533313" w:rsidRDefault="00DF577C" w:rsidP="00533313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którą reprezentuje </w:t>
      </w:r>
      <w:r w:rsidRPr="00533313">
        <w:rPr>
          <w:rFonts w:ascii="Bookman Old Style" w:hAnsi="Bookman Old Style"/>
          <w:b/>
          <w:sz w:val="20"/>
          <w:szCs w:val="20"/>
        </w:rPr>
        <w:t>Marek Drobik – Prezes Zarządu</w:t>
      </w:r>
      <w:r w:rsidRPr="00533313">
        <w:rPr>
          <w:rFonts w:ascii="Bookman Old Style" w:hAnsi="Bookman Old Style"/>
          <w:sz w:val="20"/>
          <w:szCs w:val="20"/>
        </w:rPr>
        <w:t>,</w:t>
      </w:r>
    </w:p>
    <w:p w14:paraId="0586B2DC" w14:textId="77777777" w:rsidR="00261C90" w:rsidRPr="00533313" w:rsidRDefault="00264D69" w:rsidP="00533313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zwaną w treści umowy „</w:t>
      </w:r>
      <w:r w:rsidR="00D76963" w:rsidRPr="00533313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533313">
        <w:rPr>
          <w:rFonts w:ascii="Bookman Old Style" w:hAnsi="Bookman Old Style"/>
          <w:b/>
          <w:sz w:val="20"/>
          <w:szCs w:val="20"/>
        </w:rPr>
        <w:t>amówienia</w:t>
      </w:r>
      <w:r w:rsidRPr="00533313">
        <w:rPr>
          <w:rFonts w:ascii="Bookman Old Style" w:hAnsi="Bookman Old Style"/>
          <w:b/>
          <w:sz w:val="20"/>
          <w:szCs w:val="20"/>
        </w:rPr>
        <w:t>”</w:t>
      </w:r>
      <w:r w:rsidR="00261C90" w:rsidRPr="00533313">
        <w:rPr>
          <w:rFonts w:ascii="Bookman Old Style" w:hAnsi="Bookman Old Style"/>
          <w:sz w:val="20"/>
          <w:szCs w:val="20"/>
        </w:rPr>
        <w:t>,</w:t>
      </w:r>
    </w:p>
    <w:p w14:paraId="0586B2DD" w14:textId="77777777" w:rsidR="00261C90" w:rsidRPr="00533313" w:rsidRDefault="00261C90" w:rsidP="00533313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a</w:t>
      </w:r>
    </w:p>
    <w:p w14:paraId="0586B2DE" w14:textId="1DD098D0" w:rsidR="001E7600" w:rsidRPr="00533313" w:rsidRDefault="00645FD6" w:rsidP="00533313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 w:cs="Arial Narrow"/>
          <w:sz w:val="20"/>
          <w:szCs w:val="20"/>
        </w:rPr>
        <w:t>………………………………………………………………………………………………………………………</w:t>
      </w:r>
      <w:r w:rsidR="0032516F" w:rsidRPr="00533313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63D0704E" w:rsidR="001B558B" w:rsidRPr="00533313" w:rsidRDefault="00645FD6" w:rsidP="00533313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Z</w:t>
      </w:r>
      <w:r w:rsidR="001B558B" w:rsidRPr="00533313">
        <w:rPr>
          <w:rFonts w:ascii="Bookman Old Style" w:hAnsi="Bookman Old Style"/>
          <w:sz w:val="20"/>
          <w:szCs w:val="20"/>
        </w:rPr>
        <w:t>wan</w:t>
      </w:r>
      <w:r w:rsidR="00C0713C" w:rsidRPr="00533313">
        <w:rPr>
          <w:rFonts w:ascii="Bookman Old Style" w:hAnsi="Bookman Old Style"/>
          <w:sz w:val="20"/>
          <w:szCs w:val="20"/>
        </w:rPr>
        <w:t>ą</w:t>
      </w:r>
      <w:r w:rsidRPr="00533313">
        <w:rPr>
          <w:rFonts w:ascii="Bookman Old Style" w:hAnsi="Bookman Old Style"/>
          <w:sz w:val="20"/>
          <w:szCs w:val="20"/>
        </w:rPr>
        <w:t>/ym</w:t>
      </w:r>
      <w:r w:rsidR="001E7600" w:rsidRPr="00533313">
        <w:rPr>
          <w:rFonts w:ascii="Bookman Old Style" w:hAnsi="Bookman Old Style"/>
          <w:sz w:val="20"/>
          <w:szCs w:val="20"/>
        </w:rPr>
        <w:t xml:space="preserve"> </w:t>
      </w:r>
      <w:r w:rsidR="001B558B" w:rsidRPr="00533313">
        <w:rPr>
          <w:rFonts w:ascii="Bookman Old Style" w:hAnsi="Bookman Old Style"/>
          <w:sz w:val="20"/>
          <w:szCs w:val="20"/>
        </w:rPr>
        <w:t xml:space="preserve">dalej </w:t>
      </w:r>
      <w:r w:rsidR="00D76963" w:rsidRPr="00533313">
        <w:rPr>
          <w:rFonts w:ascii="Bookman Old Style" w:hAnsi="Bookman Old Style"/>
          <w:b/>
          <w:sz w:val="20"/>
          <w:szCs w:val="20"/>
        </w:rPr>
        <w:t>Przyjmującym Z</w:t>
      </w:r>
      <w:r w:rsidR="001B558B" w:rsidRPr="00533313">
        <w:rPr>
          <w:rFonts w:ascii="Bookman Old Style" w:hAnsi="Bookman Old Style"/>
          <w:b/>
          <w:sz w:val="20"/>
          <w:szCs w:val="20"/>
        </w:rPr>
        <w:t>amówienie</w:t>
      </w:r>
      <w:r w:rsidR="00D76963" w:rsidRPr="00533313">
        <w:rPr>
          <w:rFonts w:ascii="Bookman Old Style" w:hAnsi="Bookman Old Style"/>
          <w:b/>
          <w:sz w:val="20"/>
          <w:szCs w:val="20"/>
        </w:rPr>
        <w:t>,</w:t>
      </w:r>
    </w:p>
    <w:p w14:paraId="0586B2E0" w14:textId="77777777" w:rsidR="00261C90" w:rsidRPr="00533313" w:rsidRDefault="00261C90" w:rsidP="00533313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5279896D" w14:textId="77777777" w:rsidR="00533313" w:rsidRPr="00533313" w:rsidRDefault="00533313" w:rsidP="00533313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0586B2E3" w14:textId="7CE050DC" w:rsidR="007F52DA" w:rsidRPr="00533313" w:rsidRDefault="007F52DA" w:rsidP="00533313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533313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</w:t>
      </w:r>
      <w:r w:rsidR="001F62B4" w:rsidRPr="00533313">
        <w:rPr>
          <w:rFonts w:ascii="Bookman Old Style" w:eastAsia="Bookman Old Style" w:hAnsi="Bookman Old Style"/>
          <w:sz w:val="20"/>
          <w:szCs w:val="20"/>
        </w:rPr>
        <w:t>8</w:t>
      </w:r>
      <w:r w:rsidRPr="00533313">
        <w:rPr>
          <w:rFonts w:ascii="Bookman Old Style" w:eastAsia="Bookman Old Style" w:hAnsi="Bookman Old Style"/>
          <w:sz w:val="20"/>
          <w:szCs w:val="20"/>
        </w:rPr>
        <w:t xml:space="preserve">r. poz. </w:t>
      </w:r>
      <w:r w:rsidR="001F62B4" w:rsidRPr="00533313">
        <w:rPr>
          <w:rFonts w:ascii="Bookman Old Style" w:eastAsia="Bookman Old Style" w:hAnsi="Bookman Old Style"/>
          <w:sz w:val="20"/>
          <w:szCs w:val="20"/>
        </w:rPr>
        <w:t xml:space="preserve">2190 </w:t>
      </w:r>
      <w:r w:rsidR="00124D75" w:rsidRPr="00533313">
        <w:rPr>
          <w:rFonts w:ascii="Bookman Old Style" w:eastAsia="Bookman Old Style" w:hAnsi="Bookman Old Style"/>
          <w:sz w:val="20"/>
          <w:szCs w:val="20"/>
        </w:rPr>
        <w:t>z późn. zm.</w:t>
      </w:r>
      <w:r w:rsidRPr="00533313">
        <w:rPr>
          <w:rFonts w:ascii="Bookman Old Style" w:eastAsia="Bookman Old Style" w:hAnsi="Bookman Old Style"/>
          <w:sz w:val="20"/>
          <w:szCs w:val="20"/>
        </w:rPr>
        <w:t xml:space="preserve">), w wyniku przeprowadzenia konkursu ofert na wykonywanie świadczeń zdrowotnych w zakresie pełnienia obowiązków </w:t>
      </w:r>
      <w:r w:rsidR="00CB664B" w:rsidRPr="001728F2">
        <w:rPr>
          <w:rFonts w:ascii="Bookman Old Style" w:eastAsia="Bookman Old Style" w:hAnsi="Bookman Old Style"/>
          <w:sz w:val="20"/>
          <w:szCs w:val="20"/>
        </w:rPr>
        <w:t xml:space="preserve">lekarza </w:t>
      </w:r>
      <w:r w:rsidR="001728F2">
        <w:rPr>
          <w:rFonts w:ascii="Bookman Old Style" w:eastAsia="Bookman Old Style" w:hAnsi="Bookman Old Style"/>
          <w:sz w:val="20"/>
          <w:szCs w:val="20"/>
        </w:rPr>
        <w:t>dyżurnego</w:t>
      </w:r>
      <w:r w:rsidRPr="00533313">
        <w:rPr>
          <w:rFonts w:ascii="Bookman Old Style" w:eastAsia="Bookman Old Style" w:hAnsi="Bookman Old Style"/>
          <w:sz w:val="20"/>
          <w:szCs w:val="20"/>
        </w:rPr>
        <w:t>, zawarto umowę o następującej treści:</w:t>
      </w:r>
    </w:p>
    <w:p w14:paraId="2D97672D" w14:textId="77777777" w:rsidR="00C0713C" w:rsidRPr="00533313" w:rsidRDefault="00C0713C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5" w14:textId="77777777" w:rsidR="00261C90" w:rsidRPr="00533313" w:rsidRDefault="00261C90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§ 1.</w:t>
      </w:r>
    </w:p>
    <w:p w14:paraId="1D983E89" w14:textId="77777777" w:rsidR="001728F2" w:rsidRPr="006644FB" w:rsidRDefault="00C65B4F" w:rsidP="001728F2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kern w:val="144"/>
        </w:rPr>
      </w:pPr>
      <w:r w:rsidRPr="00533313">
        <w:rPr>
          <w:rFonts w:ascii="Bookman Old Style" w:hAnsi="Bookman Old Style"/>
        </w:rPr>
        <w:t xml:space="preserve">Udzielający Zamówienia </w:t>
      </w:r>
      <w:r w:rsidRPr="006644FB">
        <w:rPr>
          <w:rFonts w:ascii="Bookman Old Style" w:hAnsi="Bookman Old Style"/>
        </w:rPr>
        <w:t xml:space="preserve">zleca a Przyjmujący Zamówienie przyjmuje zamówienie na udzielanie świadczeń zdrowotnych </w:t>
      </w:r>
      <w:r w:rsidRPr="006644FB">
        <w:rPr>
          <w:rFonts w:ascii="Bookman Old Style" w:eastAsia="Bookman Old Style" w:hAnsi="Bookman Old Style"/>
        </w:rPr>
        <w:t xml:space="preserve">polegających na pełnieniu </w:t>
      </w:r>
      <w:r w:rsidRPr="006644FB">
        <w:rPr>
          <w:rFonts w:ascii="Bookman Old Style" w:hAnsi="Bookman Old Style"/>
          <w:color w:val="000000"/>
          <w:kern w:val="144"/>
        </w:rPr>
        <w:t xml:space="preserve">obowiązków </w:t>
      </w:r>
      <w:r w:rsidR="001728F2" w:rsidRPr="006644FB">
        <w:rPr>
          <w:rFonts w:ascii="Bookman Old Style" w:hAnsi="Bookman Old Style"/>
          <w:b/>
          <w:kern w:val="144"/>
        </w:rPr>
        <w:t>lekarza dyżurnego w Szpitalu Pulmonologiczno-Reumatologicznym w Kup w pionie ………………………………………………</w:t>
      </w:r>
    </w:p>
    <w:p w14:paraId="74A3DF10" w14:textId="77777777" w:rsidR="001728F2" w:rsidRPr="006644FB" w:rsidRDefault="001728F2" w:rsidP="001728F2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kern w:val="144"/>
        </w:rPr>
      </w:pPr>
      <w:r w:rsidRPr="006644FB">
        <w:rPr>
          <w:rFonts w:ascii="Bookman Old Style" w:hAnsi="Bookman Old Style"/>
        </w:rPr>
        <w:t xml:space="preserve">Obowiązki lekarza dyżurnego będą pełnione </w:t>
      </w:r>
      <w:r w:rsidRPr="006644FB">
        <w:rPr>
          <w:rFonts w:ascii="Bookman Old Style" w:hAnsi="Bookman Old Style"/>
          <w:kern w:val="144"/>
        </w:rPr>
        <w:t xml:space="preserve">w wymiarze </w:t>
      </w:r>
      <w:r w:rsidRPr="006644FB">
        <w:rPr>
          <w:rFonts w:ascii="Bookman Old Style" w:hAnsi="Bookman Old Style"/>
          <w:b/>
          <w:kern w:val="144"/>
        </w:rPr>
        <w:t xml:space="preserve">minimum 4 </w:t>
      </w:r>
      <w:r w:rsidRPr="006644FB">
        <w:rPr>
          <w:rFonts w:ascii="Bookman Old Style" w:hAnsi="Bookman Old Style"/>
          <w:kern w:val="144"/>
        </w:rPr>
        <w:t xml:space="preserve">dyżurów w miesiącu. Harmonogram dyżurów tj. lista dyżurowa będzie </w:t>
      </w:r>
      <w:r w:rsidRPr="006644FB">
        <w:rPr>
          <w:rFonts w:ascii="Bookman Old Style" w:hAnsi="Bookman Old Style"/>
        </w:rPr>
        <w:t xml:space="preserve">ustalany do 20 dnia każdego miesiąca na miesiąc następny. </w:t>
      </w:r>
      <w:r w:rsidRPr="006644FB">
        <w:rPr>
          <w:rFonts w:ascii="Bookman Old Style" w:hAnsi="Bookman Old Style"/>
          <w:b/>
        </w:rPr>
        <w:t xml:space="preserve">Czas pracy na dyżurze lekarskim określony jest w szczegółowych warunkach konkursu ofert. </w:t>
      </w:r>
    </w:p>
    <w:p w14:paraId="4DB16C16" w14:textId="77777777" w:rsidR="001728F2" w:rsidRPr="006644FB" w:rsidRDefault="001728F2" w:rsidP="001728F2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kern w:val="144"/>
        </w:rPr>
      </w:pPr>
      <w:r w:rsidRPr="006644FB">
        <w:rPr>
          <w:rFonts w:ascii="Bookman Old Style" w:hAnsi="Bookman Old Style"/>
        </w:rPr>
        <w:t>Harmonogram dyżurów zatwierdza każdorazowo Dyrektor ds. Lecznictwa.</w:t>
      </w:r>
    </w:p>
    <w:p w14:paraId="2A8C6AD3" w14:textId="77777777" w:rsidR="001728F2" w:rsidRPr="006644FB" w:rsidRDefault="001728F2" w:rsidP="001728F2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6644FB">
        <w:rPr>
          <w:rFonts w:ascii="Bookman Old Style" w:hAnsi="Bookman Old Style"/>
        </w:rPr>
        <w:t>Przyjmujący Zamówienie zobowiązuje się do wykonywania niezbędnych badań diagnostycznych na rzecz pacjentów podlegających jego opiece.</w:t>
      </w:r>
    </w:p>
    <w:p w14:paraId="67EAEA88" w14:textId="77777777" w:rsidR="001728F2" w:rsidRPr="006644FB" w:rsidRDefault="001728F2" w:rsidP="001728F2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6644FB">
        <w:rPr>
          <w:rFonts w:ascii="Bookman Old Style" w:hAnsi="Bookman Old Style"/>
          <w:kern w:val="144"/>
        </w:rPr>
        <w:t>Przyjmujący Zamówienie, będzie zobowiązany do udzielania świadczeń zdrowotnych również na rzecz pacjentów Izby Przyjęć Udzielającego Zamówienia.</w:t>
      </w:r>
    </w:p>
    <w:p w14:paraId="0586B2ED" w14:textId="3A3440FE" w:rsidR="00F44F0F" w:rsidRPr="006644FB" w:rsidRDefault="001728F2" w:rsidP="001728F2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6644FB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zakresie wykraczającym poza harmonogram przewidziany niniejszą umową</w:t>
      </w:r>
      <w:r w:rsidR="00F44F0F" w:rsidRPr="006644FB">
        <w:rPr>
          <w:rFonts w:ascii="Bookman Old Style" w:hAnsi="Bookman Old Style"/>
        </w:rPr>
        <w:t>.</w:t>
      </w:r>
    </w:p>
    <w:p w14:paraId="20A36BBE" w14:textId="77777777" w:rsidR="004F78F4" w:rsidRPr="006644FB" w:rsidRDefault="004F78F4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F" w14:textId="77777777" w:rsidR="00261C90" w:rsidRPr="00533313" w:rsidRDefault="00261C90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533313" w:rsidRDefault="00261C90" w:rsidP="00533313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533313" w:rsidRDefault="00261C90" w:rsidP="00533313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1)</w:t>
      </w:r>
      <w:r w:rsidRPr="00533313">
        <w:rPr>
          <w:rFonts w:ascii="Bookman Old Style" w:hAnsi="Bookman Old Style"/>
          <w:sz w:val="20"/>
          <w:szCs w:val="20"/>
        </w:rPr>
        <w:tab/>
        <w:t>Szc</w:t>
      </w:r>
      <w:r w:rsidR="00905DF3" w:rsidRPr="00533313">
        <w:rPr>
          <w:rFonts w:ascii="Bookman Old Style" w:hAnsi="Bookman Old Style"/>
          <w:sz w:val="20"/>
          <w:szCs w:val="20"/>
        </w:rPr>
        <w:t>zegółowe Warunki Konkursu Ofert,</w:t>
      </w:r>
    </w:p>
    <w:p w14:paraId="38902B49" w14:textId="0E4E114E" w:rsidR="000F70CA" w:rsidRPr="00533313" w:rsidRDefault="00261C90" w:rsidP="00533313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2)</w:t>
      </w:r>
      <w:r w:rsidRPr="00533313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="001C5CF4" w:rsidRPr="00533313">
        <w:rPr>
          <w:rFonts w:ascii="Bookman Old Style" w:hAnsi="Bookman Old Style"/>
          <w:sz w:val="20"/>
          <w:szCs w:val="20"/>
        </w:rPr>
        <w:t>amówienie.</w:t>
      </w:r>
    </w:p>
    <w:p w14:paraId="245DE345" w14:textId="77777777" w:rsidR="00C0713C" w:rsidRPr="00533313" w:rsidRDefault="00C0713C" w:rsidP="00533313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14:paraId="0586B2F4" w14:textId="77777777" w:rsidR="00261C90" w:rsidRPr="00533313" w:rsidRDefault="00261C90" w:rsidP="00533313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§ 3.</w:t>
      </w:r>
    </w:p>
    <w:p w14:paraId="0586B2F5" w14:textId="77777777" w:rsidR="00261C90" w:rsidRPr="00533313" w:rsidRDefault="00B74541" w:rsidP="00533313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="00261C90" w:rsidRPr="00533313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w sposób odpowiadający wymaganiom aktualnej wiedzy medycznej, a także wymaganiom przepisów powszechnie obowiązującego prawa, standardom udzielania świadczeń zdrowotnych ustalonych przez Udzielającego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="00261C90" w:rsidRPr="00533313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533313">
        <w:rPr>
          <w:rFonts w:ascii="Bookman Old Style" w:hAnsi="Bookman Old Style"/>
          <w:sz w:val="20"/>
          <w:szCs w:val="20"/>
        </w:rPr>
        <w:lastRenderedPageBreak/>
        <w:t>A</w:t>
      </w:r>
      <w:r w:rsidR="00261C90" w:rsidRPr="00533313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533313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 w:rsidRPr="00533313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533313">
        <w:rPr>
          <w:rFonts w:ascii="Bookman Old Style" w:hAnsi="Bookman Old Style"/>
          <w:sz w:val="20"/>
          <w:szCs w:val="20"/>
        </w:rPr>
        <w:t>oraz wewnętrzn</w:t>
      </w:r>
      <w:r w:rsidR="00737E43" w:rsidRPr="00533313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533313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533313">
        <w:rPr>
          <w:rFonts w:ascii="Bookman Old Style" w:hAnsi="Bookman Old Style"/>
          <w:sz w:val="20"/>
          <w:szCs w:val="20"/>
        </w:rPr>
        <w:t>ddział</w:t>
      </w:r>
      <w:r w:rsidR="00D75A28" w:rsidRPr="00533313">
        <w:rPr>
          <w:rFonts w:ascii="Bookman Old Style" w:hAnsi="Bookman Old Style"/>
          <w:sz w:val="20"/>
          <w:szCs w:val="20"/>
        </w:rPr>
        <w:t xml:space="preserve">ów, </w:t>
      </w:r>
      <w:r w:rsidR="00166852" w:rsidRPr="00533313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533313">
        <w:rPr>
          <w:rFonts w:ascii="Bookman Old Style" w:hAnsi="Bookman Old Style"/>
          <w:sz w:val="20"/>
          <w:szCs w:val="20"/>
        </w:rPr>
        <w:t>a w szczególności</w:t>
      </w:r>
      <w:r w:rsidR="00803170" w:rsidRPr="00533313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533313" w:rsidRDefault="002B5A4A" w:rsidP="00533313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533313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533313">
        <w:rPr>
          <w:rFonts w:ascii="Bookman Old Style" w:hAnsi="Bookman Old Style"/>
          <w:sz w:val="20"/>
          <w:szCs w:val="20"/>
        </w:rPr>
        <w:t>SCM Sp. z o. o.</w:t>
      </w:r>
      <w:r w:rsidR="00F44F0F" w:rsidRPr="00533313">
        <w:rPr>
          <w:rFonts w:ascii="Bookman Old Style" w:hAnsi="Bookman Old Style"/>
          <w:sz w:val="20"/>
          <w:szCs w:val="20"/>
        </w:rPr>
        <w:t>,</w:t>
      </w:r>
    </w:p>
    <w:p w14:paraId="0586B2F7" w14:textId="77777777" w:rsidR="00D75A28" w:rsidRPr="00533313" w:rsidRDefault="00D75A28" w:rsidP="00533313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przestrzegania postanowień Regulaminu prowadzenia dyżurów lekarskich,</w:t>
      </w:r>
    </w:p>
    <w:p w14:paraId="0586B2F8" w14:textId="77777777" w:rsidR="00597E52" w:rsidRPr="00533313" w:rsidRDefault="00803170" w:rsidP="00533313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533313" w:rsidRDefault="00803170" w:rsidP="00533313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533313" w:rsidRDefault="00803170" w:rsidP="00533313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533313">
        <w:rPr>
          <w:rFonts w:ascii="Bookman Old Style" w:hAnsi="Bookman Old Style"/>
          <w:sz w:val="20"/>
          <w:szCs w:val="20"/>
        </w:rPr>
        <w:t xml:space="preserve"> i Ministra Zdrowia</w:t>
      </w:r>
      <w:r w:rsidRPr="00533313">
        <w:rPr>
          <w:rFonts w:ascii="Bookman Old Style" w:hAnsi="Bookman Old Style"/>
          <w:sz w:val="20"/>
          <w:szCs w:val="20"/>
        </w:rPr>
        <w:t>,</w:t>
      </w:r>
    </w:p>
    <w:p w14:paraId="4D4EE90F" w14:textId="674FD5BD" w:rsidR="00104A37" w:rsidRPr="00533313" w:rsidRDefault="00104A37" w:rsidP="00533313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zlecania badań diagnostycznych, laboratoryjnych i ordynacja leków w oparciu o system informatyczny funkcjonujący u Udzielającego zamówienia,</w:t>
      </w:r>
    </w:p>
    <w:p w14:paraId="0586B2FB" w14:textId="77777777" w:rsidR="00597E52" w:rsidRPr="00533313" w:rsidRDefault="00803170" w:rsidP="00533313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533313">
        <w:rPr>
          <w:rFonts w:ascii="Bookman Old Style" w:hAnsi="Bookman Old Style"/>
          <w:sz w:val="20"/>
          <w:szCs w:val="20"/>
        </w:rPr>
        <w:t>SCM Sp. z o. o.</w:t>
      </w:r>
      <w:r w:rsidR="00B74541" w:rsidRPr="00533313">
        <w:rPr>
          <w:rFonts w:ascii="Bookman Old Style" w:hAnsi="Bookman Old Style"/>
          <w:sz w:val="20"/>
          <w:szCs w:val="20"/>
        </w:rPr>
        <w:t>,</w:t>
      </w:r>
      <w:r w:rsidR="0088305E" w:rsidRPr="00533313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533313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533313">
        <w:rPr>
          <w:rFonts w:ascii="Bookman Old Style" w:hAnsi="Bookman Old Style"/>
          <w:sz w:val="20"/>
          <w:szCs w:val="20"/>
        </w:rPr>
        <w:t xml:space="preserve"> </w:t>
      </w:r>
      <w:r w:rsidR="00E03CD7" w:rsidRPr="00533313">
        <w:rPr>
          <w:rFonts w:ascii="Bookman Old Style" w:hAnsi="Bookman Old Style"/>
          <w:sz w:val="20"/>
          <w:szCs w:val="20"/>
        </w:rPr>
        <w:t>t</w:t>
      </w:r>
      <w:r w:rsidR="0088305E" w:rsidRPr="00533313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533313" w:rsidRDefault="00B74541" w:rsidP="00533313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533313">
        <w:rPr>
          <w:rFonts w:ascii="Bookman Old Style" w:hAnsi="Bookman Old Style"/>
          <w:sz w:val="20"/>
          <w:szCs w:val="20"/>
        </w:rPr>
        <w:t xml:space="preserve">zasad </w:t>
      </w:r>
      <w:r w:rsidRPr="00533313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533313" w:rsidRDefault="00B74541" w:rsidP="00533313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posiadania</w:t>
      </w:r>
      <w:r w:rsidR="00A21188" w:rsidRPr="00533313">
        <w:rPr>
          <w:rFonts w:ascii="Bookman Old Style" w:hAnsi="Bookman Old Style"/>
          <w:sz w:val="20"/>
          <w:szCs w:val="20"/>
        </w:rPr>
        <w:t xml:space="preserve"> </w:t>
      </w:r>
      <w:r w:rsidR="007A4645" w:rsidRPr="00533313">
        <w:rPr>
          <w:rFonts w:ascii="Bookman Old Style" w:hAnsi="Bookman Old Style"/>
          <w:sz w:val="20"/>
          <w:szCs w:val="20"/>
        </w:rPr>
        <w:t xml:space="preserve">aktualnych uprawnień </w:t>
      </w:r>
      <w:r w:rsidRPr="00533313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533313">
        <w:rPr>
          <w:rFonts w:ascii="Bookman Old Style" w:hAnsi="Bookman Old Style"/>
          <w:sz w:val="20"/>
          <w:szCs w:val="20"/>
        </w:rPr>
        <w:t xml:space="preserve"> </w:t>
      </w:r>
    </w:p>
    <w:p w14:paraId="0586B2FF" w14:textId="77777777" w:rsidR="00E430AE" w:rsidRPr="00533313" w:rsidRDefault="00E430AE" w:rsidP="00533313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2E1BA1EE" w:rsidR="003C7BD9" w:rsidRPr="00533313" w:rsidRDefault="00F0223B" w:rsidP="00533313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poddawania się badaniom lekarskim pod względem sanitarno-epidemiologicznym oraz                  z zakresu medycyny pracy i przedkładania stosownych zaświadczeń w przewidzianych prawem terminach. W przypadku wykonania tych badań w wymaganym terminie </w:t>
      </w:r>
      <w:r w:rsidR="004B6615" w:rsidRPr="00533313">
        <w:rPr>
          <w:rFonts w:ascii="Bookman Old Style" w:hAnsi="Bookman Old Style"/>
          <w:sz w:val="20"/>
          <w:szCs w:val="20"/>
        </w:rPr>
        <w:t xml:space="preserve">                    </w:t>
      </w:r>
      <w:r w:rsidRPr="00533313">
        <w:rPr>
          <w:rFonts w:ascii="Bookman Old Style" w:hAnsi="Bookman Old Style"/>
          <w:sz w:val="20"/>
          <w:szCs w:val="20"/>
        </w:rPr>
        <w:t xml:space="preserve">u lekarza medycyny pracy wskazanego przez Udzielającego zamówienia - </w:t>
      </w:r>
      <w:r w:rsidRPr="00533313">
        <w:rPr>
          <w:rFonts w:ascii="Bookman Old Style" w:hAnsi="Bookman Old Style"/>
          <w:b/>
          <w:sz w:val="20"/>
          <w:szCs w:val="20"/>
        </w:rPr>
        <w:t xml:space="preserve">badania te wykonane będą nieodpłatnie. </w:t>
      </w:r>
      <w:r w:rsidRPr="00533313">
        <w:rPr>
          <w:rFonts w:ascii="Bookman Old Style" w:hAnsi="Bookman Old Style"/>
          <w:sz w:val="20"/>
          <w:szCs w:val="20"/>
        </w:rPr>
        <w:t xml:space="preserve">Przyjmujący zamówienie, do celów orzecznictwa </w:t>
      </w:r>
      <w:r w:rsidR="004B6615" w:rsidRPr="00533313">
        <w:rPr>
          <w:rFonts w:ascii="Bookman Old Style" w:hAnsi="Bookman Old Style"/>
          <w:sz w:val="20"/>
          <w:szCs w:val="20"/>
        </w:rPr>
        <w:t xml:space="preserve">                        </w:t>
      </w:r>
      <w:r w:rsidRPr="00533313">
        <w:rPr>
          <w:rFonts w:ascii="Bookman Old Style" w:hAnsi="Bookman Old Style"/>
          <w:sz w:val="20"/>
          <w:szCs w:val="20"/>
        </w:rPr>
        <w:t>z zakresu medycyny pracy,  zobowiązany będzie do uzyskania opisu stanowiska pracy u pracownika BHP Udzielającego zamówienia.</w:t>
      </w:r>
    </w:p>
    <w:p w14:paraId="0586B301" w14:textId="77777777" w:rsidR="00261C90" w:rsidRPr="00533313" w:rsidRDefault="00261C90" w:rsidP="00533313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amówienie.</w:t>
      </w:r>
    </w:p>
    <w:p w14:paraId="0586B304" w14:textId="46E744A3" w:rsidR="00261C90" w:rsidRPr="00533313" w:rsidRDefault="00261C90" w:rsidP="00533313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533313">
        <w:rPr>
          <w:rFonts w:ascii="Bookman Old Style" w:hAnsi="Bookman Old Style" w:cs="Arial Narrow"/>
          <w:bCs/>
          <w:sz w:val="20"/>
          <w:szCs w:val="20"/>
        </w:rPr>
        <w:t>Z</w:t>
      </w:r>
      <w:r w:rsidRPr="00533313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533313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0586B305" w14:textId="79BE6554" w:rsidR="00597E52" w:rsidRPr="00533313" w:rsidRDefault="00261C90" w:rsidP="00533313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533313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</w:t>
      </w:r>
      <w:r w:rsidR="007351B1" w:rsidRPr="00533313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533313">
        <w:rPr>
          <w:rFonts w:ascii="Bookman Old Style" w:hAnsi="Bookman Old Style" w:cs="Arial Narrow"/>
          <w:sz w:val="20"/>
          <w:szCs w:val="20"/>
        </w:rPr>
        <w:t>i 25 ust. 1 pkt 1 ustawy z dnia 15 kwietnia 2011r. o działalności leczniczej (Dz. U.</w:t>
      </w:r>
      <w:r w:rsidR="007351B1" w:rsidRPr="00533313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533313">
        <w:rPr>
          <w:rFonts w:ascii="Bookman Old Style" w:hAnsi="Bookman Old Style" w:cs="Arial Narrow"/>
          <w:sz w:val="20"/>
          <w:szCs w:val="20"/>
        </w:rPr>
        <w:t xml:space="preserve"> </w:t>
      </w:r>
      <w:r w:rsidR="00F8161E" w:rsidRPr="00533313">
        <w:rPr>
          <w:rFonts w:ascii="Bookman Old Style" w:hAnsi="Bookman Old Style" w:cs="Arial Narrow"/>
          <w:sz w:val="20"/>
          <w:szCs w:val="20"/>
        </w:rPr>
        <w:t>z 201</w:t>
      </w:r>
      <w:r w:rsidR="001F62B4" w:rsidRPr="00533313">
        <w:rPr>
          <w:rFonts w:ascii="Bookman Old Style" w:hAnsi="Bookman Old Style" w:cs="Arial Narrow"/>
          <w:sz w:val="20"/>
          <w:szCs w:val="20"/>
        </w:rPr>
        <w:t>8</w:t>
      </w:r>
      <w:r w:rsidR="00F8161E" w:rsidRPr="00533313">
        <w:rPr>
          <w:rFonts w:ascii="Bookman Old Style" w:hAnsi="Bookman Old Style" w:cs="Arial Narrow"/>
          <w:sz w:val="20"/>
          <w:szCs w:val="20"/>
        </w:rPr>
        <w:t>r.</w:t>
      </w:r>
      <w:r w:rsidRPr="00533313">
        <w:rPr>
          <w:rFonts w:ascii="Bookman Old Style" w:hAnsi="Bookman Old Style" w:cs="Arial Narrow"/>
          <w:sz w:val="20"/>
          <w:szCs w:val="20"/>
        </w:rPr>
        <w:t xml:space="preserve">, poz. </w:t>
      </w:r>
      <w:r w:rsidR="001F62B4" w:rsidRPr="00533313">
        <w:rPr>
          <w:rFonts w:ascii="Bookman Old Style" w:hAnsi="Bookman Old Style" w:cs="Arial Narrow"/>
          <w:sz w:val="20"/>
          <w:szCs w:val="20"/>
        </w:rPr>
        <w:t xml:space="preserve">2190 </w:t>
      </w:r>
      <w:r w:rsidR="00A33FD5" w:rsidRPr="00533313">
        <w:rPr>
          <w:rFonts w:ascii="Bookman Old Style" w:hAnsi="Bookman Old Style" w:cs="Arial Narrow"/>
          <w:sz w:val="20"/>
          <w:szCs w:val="20"/>
        </w:rPr>
        <w:t>z późn. zm.</w:t>
      </w:r>
      <w:r w:rsidRPr="00533313">
        <w:rPr>
          <w:rFonts w:ascii="Bookman Old Style" w:hAnsi="Bookman Old Style" w:cs="Arial Narrow"/>
          <w:sz w:val="20"/>
          <w:szCs w:val="20"/>
        </w:rPr>
        <w:t xml:space="preserve">) oraz przepisów rozporządzenia Ministra Finansów </w:t>
      </w:r>
      <w:r w:rsidR="007351B1" w:rsidRPr="00533313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533313">
        <w:rPr>
          <w:rFonts w:ascii="Bookman Old Style" w:hAnsi="Bookman Old Style" w:cs="Arial Narrow"/>
          <w:sz w:val="20"/>
          <w:szCs w:val="20"/>
        </w:rPr>
        <w:t xml:space="preserve">z dnia </w:t>
      </w:r>
      <w:r w:rsidR="001F62B4" w:rsidRPr="00533313">
        <w:rPr>
          <w:rFonts w:ascii="Bookman Old Style" w:hAnsi="Bookman Old Style" w:cs="Arial Narrow"/>
          <w:sz w:val="20"/>
          <w:szCs w:val="20"/>
        </w:rPr>
        <w:t xml:space="preserve">29 kwietnia </w:t>
      </w:r>
      <w:r w:rsidRPr="00533313">
        <w:rPr>
          <w:rFonts w:ascii="Bookman Old Style" w:hAnsi="Bookman Old Style" w:cs="Arial Narrow"/>
          <w:sz w:val="20"/>
          <w:szCs w:val="20"/>
        </w:rPr>
        <w:t>201</w:t>
      </w:r>
      <w:r w:rsidR="001F62B4" w:rsidRPr="00533313">
        <w:rPr>
          <w:rFonts w:ascii="Bookman Old Style" w:hAnsi="Bookman Old Style" w:cs="Arial Narrow"/>
          <w:sz w:val="20"/>
          <w:szCs w:val="20"/>
        </w:rPr>
        <w:t>9</w:t>
      </w:r>
      <w:r w:rsidRPr="00533313">
        <w:rPr>
          <w:rFonts w:ascii="Bookman Old Style" w:hAnsi="Bookman Old Style" w:cs="Arial Narrow"/>
          <w:sz w:val="20"/>
          <w:szCs w:val="20"/>
        </w:rPr>
        <w:t>r. w sprawie obowiązkowego ubezpieczenia odpowiedzialności cywilnej podmiotu wykonującego działalność leczn</w:t>
      </w:r>
      <w:r w:rsidR="00A21188" w:rsidRPr="00533313">
        <w:rPr>
          <w:rFonts w:ascii="Bookman Old Style" w:hAnsi="Bookman Old Style" w:cs="Arial Narrow"/>
          <w:sz w:val="20"/>
          <w:szCs w:val="20"/>
        </w:rPr>
        <w:t xml:space="preserve">iczą (Dz. U. </w:t>
      </w:r>
      <w:r w:rsidR="001F62B4" w:rsidRPr="00533313">
        <w:rPr>
          <w:rFonts w:ascii="Bookman Old Style" w:hAnsi="Bookman Old Style" w:cs="Arial Narrow"/>
          <w:sz w:val="20"/>
          <w:szCs w:val="20"/>
        </w:rPr>
        <w:t xml:space="preserve">z 2019r. </w:t>
      </w:r>
      <w:r w:rsidR="00A21188" w:rsidRPr="00533313">
        <w:rPr>
          <w:rFonts w:ascii="Bookman Old Style" w:hAnsi="Bookman Old Style" w:cs="Arial Narrow"/>
          <w:sz w:val="20"/>
          <w:szCs w:val="20"/>
        </w:rPr>
        <w:t xml:space="preserve">poz. </w:t>
      </w:r>
      <w:r w:rsidR="001F62B4" w:rsidRPr="00533313">
        <w:rPr>
          <w:rFonts w:ascii="Bookman Old Style" w:hAnsi="Bookman Old Style" w:cs="Arial Narrow"/>
          <w:sz w:val="20"/>
          <w:szCs w:val="20"/>
        </w:rPr>
        <w:t>866</w:t>
      </w:r>
      <w:r w:rsidR="00A21188" w:rsidRPr="00533313">
        <w:rPr>
          <w:rFonts w:ascii="Bookman Old Style" w:hAnsi="Bookman Old Style" w:cs="Arial Narrow"/>
          <w:sz w:val="20"/>
          <w:szCs w:val="20"/>
        </w:rPr>
        <w:t>);</w:t>
      </w:r>
    </w:p>
    <w:p w14:paraId="0586B306" w14:textId="77777777" w:rsidR="00597E52" w:rsidRPr="00533313" w:rsidRDefault="00261C90" w:rsidP="00533313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533313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533313">
        <w:rPr>
          <w:rFonts w:ascii="Bookman Old Style" w:hAnsi="Bookman Old Style" w:cs="Arial Narrow"/>
          <w:sz w:val="20"/>
          <w:szCs w:val="20"/>
        </w:rPr>
        <w:t xml:space="preserve"> </w:t>
      </w:r>
      <w:r w:rsidR="007351B1" w:rsidRPr="00533313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533313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0586B307" w14:textId="77777777" w:rsidR="00597E52" w:rsidRPr="00533313" w:rsidRDefault="00261C90" w:rsidP="00533313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533313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533313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533313">
        <w:rPr>
          <w:rFonts w:ascii="Bookman Old Style" w:hAnsi="Bookman Old Style" w:cs="Arial Narrow"/>
          <w:sz w:val="20"/>
          <w:szCs w:val="20"/>
        </w:rPr>
        <w:t>Z</w:t>
      </w:r>
      <w:r w:rsidR="002978A5" w:rsidRPr="00533313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533313">
        <w:rPr>
          <w:rFonts w:ascii="Bookman Old Style" w:hAnsi="Bookman Old Style" w:cs="Arial Narrow"/>
          <w:sz w:val="20"/>
          <w:szCs w:val="20"/>
        </w:rPr>
        <w:t>;</w:t>
      </w:r>
    </w:p>
    <w:p w14:paraId="0586B308" w14:textId="0573AD65" w:rsidR="00597E52" w:rsidRPr="00533313" w:rsidRDefault="00A21188" w:rsidP="00533313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533313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104A37" w:rsidRPr="00533313">
        <w:rPr>
          <w:rFonts w:ascii="Bookman Old Style" w:hAnsi="Bookman Old Style" w:cs="Arial Narrow"/>
          <w:sz w:val="20"/>
          <w:szCs w:val="20"/>
        </w:rPr>
        <w:t xml:space="preserve"> </w:t>
      </w:r>
      <w:r w:rsidRPr="00533313">
        <w:rPr>
          <w:rFonts w:ascii="Bookman Old Style" w:hAnsi="Bookman Old Style" w:cs="Arial Narrow"/>
          <w:sz w:val="20"/>
          <w:szCs w:val="20"/>
        </w:rPr>
        <w:t xml:space="preserve">przy wykorzystaniu wiedzy </w:t>
      </w:r>
      <w:r w:rsidR="00104A37" w:rsidRPr="00533313">
        <w:rPr>
          <w:rFonts w:ascii="Bookman Old Style" w:hAnsi="Bookman Old Style" w:cs="Arial Narrow"/>
          <w:sz w:val="20"/>
          <w:szCs w:val="20"/>
        </w:rPr>
        <w:t xml:space="preserve">                                 </w:t>
      </w:r>
      <w:r w:rsidRPr="00533313">
        <w:rPr>
          <w:rFonts w:ascii="Bookman Old Style" w:hAnsi="Bookman Old Style" w:cs="Arial Narrow"/>
          <w:sz w:val="20"/>
          <w:szCs w:val="20"/>
        </w:rPr>
        <w:t>i umiejętności fachowych, z uwzględnieniem postępu nauk medycznych i zachowaniem najwyższej staranności oraz zgodnie z zasadami etyki zawodowej lekarza;</w:t>
      </w:r>
    </w:p>
    <w:p w14:paraId="0586B30A" w14:textId="77777777" w:rsidR="00597E52" w:rsidRPr="00533313" w:rsidRDefault="00F30B7F" w:rsidP="00533313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533313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</w:t>
      </w:r>
      <w:r w:rsidR="00926544" w:rsidRPr="00533313">
        <w:rPr>
          <w:rFonts w:ascii="Bookman Old Style" w:hAnsi="Bookman Old Style" w:cs="Arial Narrow"/>
          <w:sz w:val="20"/>
          <w:szCs w:val="20"/>
        </w:rPr>
        <w:t xml:space="preserve"> umowę,</w:t>
      </w:r>
      <w:r w:rsidR="00A33FD5" w:rsidRPr="00533313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533313">
        <w:rPr>
          <w:rFonts w:ascii="Bookman Old Style" w:hAnsi="Bookman Old Style" w:cs="Arial Narrow"/>
          <w:sz w:val="20"/>
          <w:szCs w:val="20"/>
        </w:rPr>
        <w:t>, gdy jest to  uzasadnione</w:t>
      </w:r>
      <w:r w:rsidR="00AB4CFF" w:rsidRPr="00533313">
        <w:rPr>
          <w:rFonts w:ascii="Bookman Old Style" w:hAnsi="Bookman Old Style" w:cs="Arial Narrow"/>
          <w:sz w:val="20"/>
          <w:szCs w:val="20"/>
        </w:rPr>
        <w:t xml:space="preserve"> istotnymi względami medycznymi</w:t>
      </w:r>
      <w:r w:rsidRPr="00533313">
        <w:rPr>
          <w:rFonts w:ascii="Bookman Old Style" w:hAnsi="Bookman Old Style" w:cs="Arial Narrow"/>
          <w:sz w:val="20"/>
          <w:szCs w:val="20"/>
        </w:rPr>
        <w:t>;</w:t>
      </w:r>
    </w:p>
    <w:p w14:paraId="0586B30B" w14:textId="77777777" w:rsidR="00597E52" w:rsidRPr="00533313" w:rsidRDefault="00926544" w:rsidP="00533313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533313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533313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FB27E9" w:rsidRPr="00533313">
        <w:rPr>
          <w:rFonts w:ascii="Bookman Old Style" w:hAnsi="Bookman Old Style" w:cs="Arial Narrow"/>
          <w:sz w:val="20"/>
          <w:szCs w:val="20"/>
        </w:rPr>
        <w:t>SCM Sp. z o. o.</w:t>
      </w:r>
      <w:r w:rsidRPr="00533313">
        <w:rPr>
          <w:rFonts w:ascii="Bookman Old Style" w:hAnsi="Bookman Old Style" w:cs="Arial Narrow"/>
          <w:sz w:val="20"/>
          <w:szCs w:val="20"/>
        </w:rPr>
        <w:t>;</w:t>
      </w:r>
    </w:p>
    <w:p w14:paraId="0586B30C" w14:textId="2A4CFDDA" w:rsidR="00261C90" w:rsidRPr="00533313" w:rsidRDefault="00261C90" w:rsidP="00533313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533313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533313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="00BC54A2" w:rsidRPr="00533313">
        <w:rPr>
          <w:rFonts w:ascii="Bookman Old Style" w:hAnsi="Bookman Old Style" w:cs="Arial Narrow"/>
          <w:sz w:val="20"/>
          <w:szCs w:val="20"/>
        </w:rPr>
        <w:t xml:space="preserve">           </w:t>
      </w:r>
      <w:r w:rsidRPr="00533313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533313">
        <w:rPr>
          <w:rFonts w:ascii="Bookman Old Style" w:hAnsi="Bookman Old Style" w:cs="Arial Narrow"/>
          <w:sz w:val="20"/>
          <w:szCs w:val="20"/>
        </w:rPr>
        <w:t>.</w:t>
      </w:r>
    </w:p>
    <w:p w14:paraId="376B956C" w14:textId="77777777" w:rsidR="00EB1A70" w:rsidRDefault="00EB1A70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4571D17C" w14:textId="77777777" w:rsidR="002F2DED" w:rsidRPr="00533313" w:rsidRDefault="002F2DED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0E" w14:textId="77777777" w:rsidR="00261C90" w:rsidRPr="00533313" w:rsidRDefault="00261C90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lastRenderedPageBreak/>
        <w:t>§ 4.</w:t>
      </w:r>
    </w:p>
    <w:p w14:paraId="0586B30F" w14:textId="49918B5F" w:rsidR="00261C90" w:rsidRPr="00533313" w:rsidRDefault="00261C90" w:rsidP="00533313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rozporządzeniem Ministra Zdrowia z dnia </w:t>
      </w:r>
      <w:r w:rsidR="00124D75" w:rsidRPr="00533313">
        <w:rPr>
          <w:rFonts w:ascii="Bookman Old Style" w:hAnsi="Bookman Old Style"/>
          <w:sz w:val="20"/>
          <w:szCs w:val="20"/>
        </w:rPr>
        <w:t xml:space="preserve">9 listopada </w:t>
      </w:r>
      <w:r w:rsidRPr="00533313">
        <w:rPr>
          <w:rFonts w:ascii="Bookman Old Style" w:hAnsi="Bookman Old Style"/>
          <w:sz w:val="20"/>
          <w:szCs w:val="20"/>
        </w:rPr>
        <w:t>201</w:t>
      </w:r>
      <w:r w:rsidR="00124D75" w:rsidRPr="00533313">
        <w:rPr>
          <w:rFonts w:ascii="Bookman Old Style" w:hAnsi="Bookman Old Style"/>
          <w:sz w:val="20"/>
          <w:szCs w:val="20"/>
        </w:rPr>
        <w:t>5</w:t>
      </w:r>
      <w:r w:rsidRPr="00533313">
        <w:rPr>
          <w:rFonts w:ascii="Bookman Old Style" w:hAnsi="Bookman Old Style"/>
          <w:sz w:val="20"/>
          <w:szCs w:val="20"/>
        </w:rPr>
        <w:t xml:space="preserve">r. </w:t>
      </w:r>
      <w:r w:rsidR="00124D75" w:rsidRPr="00533313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533313">
        <w:rPr>
          <w:rFonts w:ascii="Bookman Old Style" w:hAnsi="Bookman Old Style"/>
          <w:bCs/>
          <w:sz w:val="20"/>
          <w:szCs w:val="20"/>
        </w:rPr>
        <w:t xml:space="preserve">zakresu </w:t>
      </w:r>
      <w:r w:rsidR="00124D75" w:rsidRPr="00533313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533313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533313">
        <w:rPr>
          <w:rFonts w:ascii="Bookman Old Style" w:hAnsi="Bookman Old Style"/>
          <w:sz w:val="20"/>
          <w:szCs w:val="20"/>
        </w:rPr>
        <w:t xml:space="preserve"> (</w:t>
      </w:r>
      <w:r w:rsidR="00124D75" w:rsidRPr="00533313">
        <w:rPr>
          <w:rFonts w:ascii="Bookman Old Style" w:hAnsi="Bookman Old Style"/>
          <w:sz w:val="20"/>
          <w:szCs w:val="20"/>
        </w:rPr>
        <w:t>Dz. U. z 2015</w:t>
      </w:r>
      <w:r w:rsidR="00710C38" w:rsidRPr="00533313">
        <w:rPr>
          <w:rFonts w:ascii="Bookman Old Style" w:hAnsi="Bookman Old Style"/>
          <w:sz w:val="20"/>
          <w:szCs w:val="20"/>
        </w:rPr>
        <w:t xml:space="preserve">r., poz. </w:t>
      </w:r>
      <w:r w:rsidR="00124D75" w:rsidRPr="00533313">
        <w:rPr>
          <w:rFonts w:ascii="Bookman Old Style" w:hAnsi="Bookman Old Style"/>
          <w:sz w:val="20"/>
          <w:szCs w:val="20"/>
        </w:rPr>
        <w:t>2069</w:t>
      </w:r>
      <w:r w:rsidRPr="00533313">
        <w:rPr>
          <w:rFonts w:ascii="Bookman Old Style" w:hAnsi="Bookman Old Style"/>
          <w:sz w:val="20"/>
          <w:szCs w:val="20"/>
        </w:rPr>
        <w:t>)</w:t>
      </w:r>
      <w:r w:rsidR="00124D75" w:rsidRPr="00533313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77777777" w:rsidR="00BB0A16" w:rsidRPr="00533313" w:rsidRDefault="00597E52" w:rsidP="00533313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Przyjmujący Z</w:t>
      </w:r>
      <w:r w:rsidR="00261C90" w:rsidRPr="00533313">
        <w:rPr>
          <w:rFonts w:ascii="Bookman Old Style" w:hAnsi="Bookman Old Style"/>
          <w:sz w:val="20"/>
          <w:szCs w:val="20"/>
        </w:rPr>
        <w:t xml:space="preserve">amówienie ponosi pełną odpowiedzialność za terminowość, jakość </w:t>
      </w:r>
      <w:r w:rsidR="00852174" w:rsidRPr="00533313">
        <w:rPr>
          <w:rFonts w:ascii="Bookman Old Style" w:hAnsi="Bookman Old Style"/>
          <w:sz w:val="20"/>
          <w:szCs w:val="20"/>
        </w:rPr>
        <w:t xml:space="preserve">                      </w:t>
      </w:r>
      <w:r w:rsidR="00261C90" w:rsidRPr="00533313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533313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77777777" w:rsidR="00261C90" w:rsidRPr="00533313" w:rsidRDefault="00BB0A16" w:rsidP="00533313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W każdym przypadku, gdy Udzielający Zamówienie poniesie jakąkolwiek szkodę </w:t>
      </w:r>
      <w:r w:rsidR="007351B1" w:rsidRPr="00533313">
        <w:rPr>
          <w:rFonts w:ascii="Bookman Old Style" w:hAnsi="Bookman Old Style"/>
          <w:sz w:val="20"/>
          <w:szCs w:val="20"/>
        </w:rPr>
        <w:t xml:space="preserve">                    </w:t>
      </w:r>
      <w:r w:rsidRPr="00533313">
        <w:rPr>
          <w:rFonts w:ascii="Bookman Old Style" w:hAnsi="Bookman Old Style"/>
          <w:sz w:val="20"/>
          <w:szCs w:val="20"/>
        </w:rPr>
        <w:t>w związku 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14:paraId="0586B312" w14:textId="77777777" w:rsidR="00BB0A16" w:rsidRPr="00533313" w:rsidRDefault="00BB0A16" w:rsidP="00533313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Naprawienie szkody nastąpi w terminie 7 dni liczonych od dnia wystąpienia z żądaniem przez Udzielającego Zamówienie.</w:t>
      </w:r>
    </w:p>
    <w:p w14:paraId="0586B313" w14:textId="77777777" w:rsidR="00BB0A16" w:rsidRPr="00533313" w:rsidRDefault="00BB0A16" w:rsidP="00533313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14:paraId="0586B314" w14:textId="77777777" w:rsidR="00BB0A16" w:rsidRPr="00533313" w:rsidRDefault="00BB0A16" w:rsidP="00533313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2-5.</w:t>
      </w:r>
    </w:p>
    <w:p w14:paraId="38690B5A" w14:textId="77777777" w:rsidR="004F78F4" w:rsidRPr="00533313" w:rsidRDefault="004F78F4" w:rsidP="00533313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14:paraId="0586B316" w14:textId="77777777" w:rsidR="00261C90" w:rsidRPr="00533313" w:rsidRDefault="00261C90" w:rsidP="00533313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533313">
        <w:rPr>
          <w:rFonts w:ascii="Bookman Old Style" w:hAnsi="Bookman Old Style" w:cs="Arial Narrow"/>
          <w:sz w:val="20"/>
          <w:szCs w:val="20"/>
        </w:rPr>
        <w:t>§ 5.</w:t>
      </w:r>
    </w:p>
    <w:p w14:paraId="0586B317" w14:textId="77777777" w:rsidR="007F52DA" w:rsidRPr="00533313" w:rsidRDefault="007F52DA" w:rsidP="00533313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533313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533313">
        <w:rPr>
          <w:rFonts w:ascii="Bookman Old Style" w:hAnsi="Bookman Old Style" w:cs="Times New Roman"/>
          <w:sz w:val="20"/>
          <w:szCs w:val="20"/>
        </w:rPr>
        <w:t>wykonywania czynności zleconych przez Dyrektora ds. Lecznictwa</w:t>
      </w:r>
      <w:r w:rsidR="00DA7ED3" w:rsidRPr="00533313">
        <w:rPr>
          <w:rFonts w:ascii="Bookman Old Style" w:hAnsi="Bookman Old Style" w:cs="Times New Roman"/>
          <w:sz w:val="20"/>
          <w:szCs w:val="20"/>
        </w:rPr>
        <w:t xml:space="preserve">, </w:t>
      </w:r>
      <w:r w:rsidRPr="00533313">
        <w:rPr>
          <w:rFonts w:ascii="Bookman Old Style" w:hAnsi="Bookman Old Style" w:cs="Times New Roman"/>
          <w:sz w:val="20"/>
          <w:szCs w:val="20"/>
        </w:rPr>
        <w:t>w zakresie związanym z przedmiotem umowy.</w:t>
      </w:r>
    </w:p>
    <w:p w14:paraId="0586B318" w14:textId="77777777" w:rsidR="00261C90" w:rsidRPr="00533313" w:rsidRDefault="00261C90" w:rsidP="00533313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533313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533313">
        <w:rPr>
          <w:rFonts w:ascii="Bookman Old Style" w:hAnsi="Bookman Old Style"/>
          <w:bCs/>
          <w:sz w:val="20"/>
          <w:szCs w:val="20"/>
        </w:rPr>
        <w:t>Z</w:t>
      </w:r>
      <w:r w:rsidRPr="00533313">
        <w:rPr>
          <w:rFonts w:ascii="Bookman Old Style" w:hAnsi="Bookman Old Style"/>
          <w:bCs/>
          <w:sz w:val="20"/>
          <w:szCs w:val="20"/>
        </w:rPr>
        <w:t>amówienie</w:t>
      </w:r>
      <w:r w:rsidRPr="00533313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533313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533313">
        <w:rPr>
          <w:rFonts w:ascii="Bookman Old Style" w:hAnsi="Bookman Old Style"/>
          <w:sz w:val="20"/>
          <w:szCs w:val="20"/>
        </w:rPr>
        <w:t>Z</w:t>
      </w:r>
      <w:r w:rsidR="007B56F2" w:rsidRPr="00533313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533313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533313">
        <w:rPr>
          <w:rFonts w:ascii="Bookman Old Style" w:hAnsi="Bookman Old Style"/>
          <w:sz w:val="20"/>
          <w:szCs w:val="20"/>
        </w:rPr>
        <w:t>.</w:t>
      </w:r>
    </w:p>
    <w:p w14:paraId="0586B31A" w14:textId="33A7B654" w:rsidR="004C479A" w:rsidRPr="00533313" w:rsidRDefault="00261C90" w:rsidP="00533313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bCs/>
          <w:sz w:val="20"/>
          <w:szCs w:val="20"/>
        </w:rPr>
        <w:t>Przyjmujący zamówienie</w:t>
      </w:r>
      <w:r w:rsidRPr="00533313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BE1E25" w:rsidRPr="00533313">
        <w:rPr>
          <w:rFonts w:ascii="Bookman Old Style" w:hAnsi="Bookman Old Style"/>
          <w:sz w:val="20"/>
          <w:szCs w:val="20"/>
        </w:rPr>
        <w:t>podmiotach leczniczych</w:t>
      </w:r>
    </w:p>
    <w:p w14:paraId="3A7E6537" w14:textId="77777777" w:rsidR="002F2DED" w:rsidRDefault="002F2DED" w:rsidP="00533313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1B" w14:textId="77777777" w:rsidR="00261C90" w:rsidRPr="00533313" w:rsidRDefault="00261C90" w:rsidP="00533313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§ 6.</w:t>
      </w:r>
    </w:p>
    <w:p w14:paraId="0586B31C" w14:textId="77777777" w:rsidR="00261C90" w:rsidRPr="00533313" w:rsidRDefault="00261C90" w:rsidP="00533313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533313" w:rsidRDefault="00261C90" w:rsidP="00533313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533313" w:rsidRDefault="00261C90" w:rsidP="00533313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77777777" w:rsidR="00261C90" w:rsidRPr="00533313" w:rsidRDefault="00261C90" w:rsidP="00533313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14:paraId="0586B320" w14:textId="77777777" w:rsidR="007B30AF" w:rsidRPr="00533313" w:rsidRDefault="00261C90" w:rsidP="00533313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533313">
        <w:rPr>
          <w:rFonts w:ascii="Bookman Old Style" w:hAnsi="Bookman Old Style"/>
          <w:sz w:val="20"/>
          <w:szCs w:val="20"/>
        </w:rPr>
        <w:t xml:space="preserve">j umowy i oświadcza, że zna zasady użytkowania aparatury i sprzętu medycznego oraz zobowiązuje się go używać </w:t>
      </w:r>
      <w:r w:rsidR="007351B1" w:rsidRPr="00533313">
        <w:rPr>
          <w:rFonts w:ascii="Bookman Old Style" w:hAnsi="Bookman Old Style"/>
          <w:sz w:val="20"/>
          <w:szCs w:val="20"/>
        </w:rPr>
        <w:t xml:space="preserve">              </w:t>
      </w:r>
      <w:r w:rsidR="00B30CCF" w:rsidRPr="00533313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533313" w:rsidRDefault="00F30B7F" w:rsidP="00533313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533313" w:rsidRDefault="00261C90" w:rsidP="00533313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lastRenderedPageBreak/>
        <w:t>Konserwacja i naprawa składników majątku, o których mowa w ust. 1,  odb</w:t>
      </w:r>
      <w:r w:rsidR="003C56F7" w:rsidRPr="00533313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 w:rsidRPr="00533313">
        <w:rPr>
          <w:rFonts w:ascii="Bookman Old Style" w:hAnsi="Bookman Old Style"/>
          <w:sz w:val="20"/>
          <w:szCs w:val="20"/>
        </w:rPr>
        <w:t xml:space="preserve">jest pobierana na rzecz </w:t>
      </w:r>
      <w:r w:rsidRPr="00533313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amówienia</w:t>
      </w:r>
      <w:r w:rsidR="00EC1407" w:rsidRPr="00533313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65BF4097" w14:textId="77777777" w:rsidR="004F78F4" w:rsidRPr="00533313" w:rsidRDefault="004F78F4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3" w14:textId="77777777" w:rsidR="00261C90" w:rsidRPr="00533313" w:rsidRDefault="00261C90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§ 7.</w:t>
      </w:r>
    </w:p>
    <w:p w14:paraId="0586B324" w14:textId="77777777" w:rsidR="00261C90" w:rsidRPr="00533313" w:rsidRDefault="00261C90" w:rsidP="00533313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533313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533313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533313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533313">
        <w:rPr>
          <w:rFonts w:ascii="Bookman Old Style" w:hAnsi="Bookman Old Style"/>
          <w:sz w:val="20"/>
          <w:szCs w:val="20"/>
        </w:rPr>
        <w:t>Z</w:t>
      </w:r>
      <w:r w:rsidR="00B7370C" w:rsidRPr="00533313">
        <w:rPr>
          <w:rFonts w:ascii="Bookman Old Style" w:hAnsi="Bookman Old Style"/>
          <w:sz w:val="20"/>
          <w:szCs w:val="20"/>
        </w:rPr>
        <w:t>amówieni</w:t>
      </w:r>
      <w:r w:rsidR="002B5A4A" w:rsidRPr="00533313">
        <w:rPr>
          <w:rFonts w:ascii="Bookman Old Style" w:hAnsi="Bookman Old Style"/>
          <w:sz w:val="20"/>
          <w:szCs w:val="20"/>
        </w:rPr>
        <w:t>a</w:t>
      </w:r>
      <w:r w:rsidR="00B7370C" w:rsidRPr="00533313">
        <w:rPr>
          <w:rFonts w:ascii="Bookman Old Style" w:hAnsi="Bookman Old Style"/>
          <w:sz w:val="20"/>
          <w:szCs w:val="20"/>
        </w:rPr>
        <w:t xml:space="preserve"> </w:t>
      </w:r>
      <w:r w:rsidR="007351B1" w:rsidRPr="00533313">
        <w:rPr>
          <w:rFonts w:ascii="Bookman Old Style" w:hAnsi="Bookman Old Style"/>
          <w:sz w:val="20"/>
          <w:szCs w:val="20"/>
        </w:rPr>
        <w:t xml:space="preserve">                   </w:t>
      </w:r>
      <w:r w:rsidR="00B7370C" w:rsidRPr="00533313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533313" w:rsidRDefault="00B7370C" w:rsidP="00533313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533313" w:rsidRDefault="00B7370C" w:rsidP="00533313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 w:rsidRPr="00533313">
        <w:rPr>
          <w:rFonts w:ascii="Bookman Old Style" w:hAnsi="Bookman Old Style"/>
          <w:sz w:val="20"/>
          <w:szCs w:val="20"/>
        </w:rPr>
        <w:t>Udzielającego Zamówienia</w:t>
      </w:r>
      <w:r w:rsidRPr="00533313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533313" w:rsidRDefault="00B7370C" w:rsidP="00533313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13F3E36B" w:rsidR="00261C90" w:rsidRPr="00533313" w:rsidRDefault="00261C90" w:rsidP="00533313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amówienie zobowiązuje się ponadto poddawać kontroli uprawnionych służb, inspekcji i straży, a także Narodowego Funduszu Zdrowia, na zasadach określonych </w:t>
      </w:r>
      <w:r w:rsidR="00124D75" w:rsidRPr="00533313">
        <w:rPr>
          <w:rFonts w:ascii="Bookman Old Style" w:hAnsi="Bookman Old Style"/>
          <w:sz w:val="20"/>
          <w:szCs w:val="20"/>
        </w:rPr>
        <w:t xml:space="preserve">                   </w:t>
      </w:r>
      <w:r w:rsidRPr="00533313">
        <w:rPr>
          <w:rFonts w:ascii="Bookman Old Style" w:hAnsi="Bookman Old Style"/>
          <w:sz w:val="20"/>
          <w:szCs w:val="20"/>
        </w:rPr>
        <w:t>w przepisach powszechnie obowiązującego prawa, w ty</w:t>
      </w:r>
      <w:r w:rsidR="00905DF3" w:rsidRPr="00533313">
        <w:rPr>
          <w:rFonts w:ascii="Bookman Old Style" w:hAnsi="Bookman Old Style"/>
          <w:sz w:val="20"/>
          <w:szCs w:val="20"/>
        </w:rPr>
        <w:t>m także w ustawie</w:t>
      </w:r>
      <w:r w:rsidR="00124D75" w:rsidRPr="00533313">
        <w:rPr>
          <w:rFonts w:ascii="Bookman Old Style" w:hAnsi="Bookman Old Style"/>
          <w:sz w:val="20"/>
          <w:szCs w:val="20"/>
        </w:rPr>
        <w:t xml:space="preserve"> </w:t>
      </w:r>
      <w:r w:rsidRPr="00533313">
        <w:rPr>
          <w:rFonts w:ascii="Bookman Old Style" w:hAnsi="Bookman Old Style"/>
          <w:sz w:val="20"/>
          <w:szCs w:val="20"/>
        </w:rPr>
        <w:t>z dnia 27 sierpnia 2004r. o świadczeniach opieki zdrowotnej finansowanych ze środków publicznych (D</w:t>
      </w:r>
      <w:r w:rsidR="000768FB" w:rsidRPr="00533313">
        <w:rPr>
          <w:rFonts w:ascii="Bookman Old Style" w:hAnsi="Bookman Old Style"/>
          <w:sz w:val="20"/>
          <w:szCs w:val="20"/>
        </w:rPr>
        <w:t>z. U. z 201</w:t>
      </w:r>
      <w:r w:rsidR="00586138" w:rsidRPr="00533313">
        <w:rPr>
          <w:rFonts w:ascii="Bookman Old Style" w:hAnsi="Bookman Old Style"/>
          <w:sz w:val="20"/>
          <w:szCs w:val="20"/>
        </w:rPr>
        <w:t>8</w:t>
      </w:r>
      <w:r w:rsidRPr="00533313">
        <w:rPr>
          <w:rFonts w:ascii="Bookman Old Style" w:hAnsi="Bookman Old Style"/>
          <w:sz w:val="20"/>
          <w:szCs w:val="20"/>
        </w:rPr>
        <w:t xml:space="preserve">r. poz. </w:t>
      </w:r>
      <w:r w:rsidR="00586138" w:rsidRPr="00533313">
        <w:rPr>
          <w:rFonts w:ascii="Bookman Old Style" w:hAnsi="Bookman Old Style"/>
          <w:sz w:val="20"/>
          <w:szCs w:val="20"/>
        </w:rPr>
        <w:t xml:space="preserve">1510 </w:t>
      </w:r>
      <w:r w:rsidRPr="00533313">
        <w:rPr>
          <w:rFonts w:ascii="Bookman Old Style" w:hAnsi="Bookman Old Style"/>
          <w:sz w:val="20"/>
          <w:szCs w:val="20"/>
        </w:rPr>
        <w:t>z późn. zm</w:t>
      </w:r>
      <w:r w:rsidR="00124D75" w:rsidRPr="00533313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533313" w:rsidRDefault="00B7370C" w:rsidP="00533313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533313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533313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533313">
        <w:rPr>
          <w:rFonts w:ascii="Bookman Old Style" w:hAnsi="Bookman Old Style"/>
          <w:sz w:val="20"/>
          <w:szCs w:val="20"/>
        </w:rPr>
        <w:t xml:space="preserve">ich </w:t>
      </w:r>
      <w:r w:rsidR="00DA7ED3" w:rsidRPr="00533313">
        <w:rPr>
          <w:rFonts w:ascii="Bookman Old Style" w:hAnsi="Bookman Old Style"/>
          <w:sz w:val="20"/>
          <w:szCs w:val="20"/>
        </w:rPr>
        <w:t>realizacji, chyba, ż</w:t>
      </w:r>
      <w:r w:rsidRPr="00533313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533313">
        <w:rPr>
          <w:rFonts w:ascii="Bookman Old Style" w:hAnsi="Bookman Old Style"/>
          <w:sz w:val="20"/>
          <w:szCs w:val="20"/>
        </w:rPr>
        <w:t>Udzielającego Zamówienia</w:t>
      </w:r>
      <w:r w:rsidR="007B56F2" w:rsidRPr="00533313">
        <w:rPr>
          <w:rFonts w:ascii="Bookman Old Style" w:hAnsi="Bookman Old Style"/>
          <w:sz w:val="20"/>
          <w:szCs w:val="20"/>
        </w:rPr>
        <w:t>.</w:t>
      </w:r>
      <w:r w:rsidRPr="00533313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533313" w:rsidRDefault="00FD0188" w:rsidP="00533313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Przyjmujący Z</w:t>
      </w:r>
      <w:r w:rsidR="009B184C" w:rsidRPr="00533313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0586B32C" w14:textId="77777777" w:rsidR="00261C90" w:rsidRPr="00533313" w:rsidRDefault="00261C90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§ 8.</w:t>
      </w:r>
    </w:p>
    <w:p w14:paraId="0E322E81" w14:textId="77777777" w:rsidR="006644FB" w:rsidRPr="006644FB" w:rsidRDefault="00261C90" w:rsidP="00533313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533313">
        <w:rPr>
          <w:rFonts w:ascii="Bookman Old Style" w:hAnsi="Bookman Old Style" w:cs="Arial Narrow"/>
          <w:sz w:val="20"/>
          <w:szCs w:val="20"/>
        </w:rPr>
        <w:t xml:space="preserve">Z tytułu </w:t>
      </w:r>
      <w:r w:rsidRPr="006644FB">
        <w:rPr>
          <w:rFonts w:ascii="Bookman Old Style" w:hAnsi="Bookman Old Style" w:cs="Arial Narrow"/>
          <w:sz w:val="20"/>
          <w:szCs w:val="20"/>
        </w:rPr>
        <w:t>udzielania świadczeń zdrowotnych objętych zakresem niniejszej umowy</w:t>
      </w:r>
      <w:r w:rsidRPr="006644FB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6644FB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6644FB">
        <w:rPr>
          <w:rFonts w:ascii="Bookman Old Style" w:hAnsi="Bookman Old Style" w:cs="Arial Narrow"/>
          <w:bCs/>
          <w:sz w:val="20"/>
          <w:szCs w:val="20"/>
        </w:rPr>
        <w:t>Z</w:t>
      </w:r>
      <w:r w:rsidRPr="006644FB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6644FB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6644FB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6644FB">
        <w:rPr>
          <w:rFonts w:ascii="Bookman Old Style" w:hAnsi="Bookman Old Style" w:cs="Arial Narrow"/>
          <w:bCs/>
          <w:sz w:val="20"/>
          <w:szCs w:val="20"/>
        </w:rPr>
        <w:t>Z</w:t>
      </w:r>
      <w:r w:rsidRPr="006644FB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6644FB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6644FB">
        <w:rPr>
          <w:rFonts w:ascii="Bookman Old Style" w:hAnsi="Bookman Old Style" w:cs="Arial Narrow"/>
          <w:sz w:val="20"/>
          <w:szCs w:val="20"/>
        </w:rPr>
        <w:t>wynagrodzenie w wysokości</w:t>
      </w:r>
      <w:r w:rsidR="001E7600" w:rsidRPr="006644FB">
        <w:rPr>
          <w:rFonts w:ascii="Bookman Old Style" w:hAnsi="Bookman Old Style" w:cs="Arial Narrow"/>
          <w:sz w:val="20"/>
          <w:szCs w:val="20"/>
        </w:rPr>
        <w:t xml:space="preserve"> </w:t>
      </w:r>
    </w:p>
    <w:p w14:paraId="5826B436" w14:textId="2263A595" w:rsidR="006644FB" w:rsidRPr="006644FB" w:rsidRDefault="006644FB" w:rsidP="006644FB">
      <w:pPr>
        <w:pStyle w:val="Akapitzlist"/>
        <w:numPr>
          <w:ilvl w:val="1"/>
          <w:numId w:val="4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644FB">
        <w:rPr>
          <w:rFonts w:ascii="Bookman Old Style" w:hAnsi="Bookman Old Style" w:cs="Arial Narrow"/>
          <w:b/>
          <w:sz w:val="20"/>
          <w:szCs w:val="20"/>
        </w:rPr>
        <w:t xml:space="preserve">……… </w:t>
      </w:r>
      <w:r w:rsidRPr="006644FB">
        <w:rPr>
          <w:rFonts w:ascii="Bookman Old Style" w:hAnsi="Bookman Old Style" w:cs="Arial Narrow"/>
          <w:sz w:val="20"/>
          <w:szCs w:val="20"/>
        </w:rPr>
        <w:t>(słownie: ……</w:t>
      </w:r>
      <w:r w:rsidRPr="006644FB">
        <w:rPr>
          <w:rFonts w:ascii="Bookman Old Style" w:hAnsi="Bookman Old Style" w:cs="Arial Narrow"/>
          <w:sz w:val="20"/>
          <w:szCs w:val="20"/>
        </w:rPr>
        <w:t>………</w:t>
      </w:r>
      <w:r w:rsidRPr="006644FB">
        <w:rPr>
          <w:rFonts w:ascii="Bookman Old Style" w:hAnsi="Bookman Old Style" w:cs="Arial Narrow"/>
          <w:sz w:val="20"/>
          <w:szCs w:val="20"/>
        </w:rPr>
        <w:t xml:space="preserve">………… złotych 00/100) za </w:t>
      </w:r>
      <w:r w:rsidRPr="006644FB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6644FB">
        <w:rPr>
          <w:rFonts w:ascii="Bookman Old Style" w:hAnsi="Bookman Old Style" w:cs="Arial Narrow"/>
          <w:sz w:val="20"/>
          <w:szCs w:val="20"/>
        </w:rPr>
        <w:t xml:space="preserve"> świadczenia usług zdrowotnych będących przedmiotem niniejszej umowy w dni powszednie,</w:t>
      </w:r>
    </w:p>
    <w:p w14:paraId="124A73CB" w14:textId="760D5AB2" w:rsidR="006644FB" w:rsidRPr="006644FB" w:rsidRDefault="006644FB" w:rsidP="006644FB">
      <w:pPr>
        <w:pStyle w:val="Akapitzlist"/>
        <w:numPr>
          <w:ilvl w:val="1"/>
          <w:numId w:val="4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6644FB">
        <w:rPr>
          <w:rFonts w:ascii="Bookman Old Style" w:hAnsi="Bookman Old Style" w:cs="Arial Narrow"/>
          <w:b/>
          <w:sz w:val="20"/>
          <w:szCs w:val="20"/>
        </w:rPr>
        <w:t xml:space="preserve">……… </w:t>
      </w:r>
      <w:r>
        <w:rPr>
          <w:rFonts w:ascii="Bookman Old Style" w:hAnsi="Bookman Old Style" w:cs="Arial Narrow"/>
          <w:sz w:val="20"/>
          <w:szCs w:val="20"/>
        </w:rPr>
        <w:t>(słownie: …………</w:t>
      </w:r>
      <w:r w:rsidRPr="006644FB">
        <w:rPr>
          <w:rFonts w:ascii="Bookman Old Style" w:hAnsi="Bookman Old Style" w:cs="Arial Narrow"/>
          <w:sz w:val="20"/>
          <w:szCs w:val="20"/>
        </w:rPr>
        <w:t>…</w:t>
      </w:r>
      <w:r w:rsidRPr="006644FB">
        <w:rPr>
          <w:rFonts w:ascii="Bookman Old Style" w:hAnsi="Bookman Old Style" w:cs="Arial Narrow"/>
          <w:sz w:val="20"/>
          <w:szCs w:val="20"/>
        </w:rPr>
        <w:t xml:space="preserve">……… złotych 00/100) za </w:t>
      </w:r>
      <w:r w:rsidRPr="006644FB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6644FB">
        <w:rPr>
          <w:rFonts w:ascii="Bookman Old Style" w:hAnsi="Bookman Old Style" w:cs="Arial Narrow"/>
          <w:sz w:val="20"/>
          <w:szCs w:val="20"/>
        </w:rPr>
        <w:t xml:space="preserve"> świadczenia usług zdrowotnych będących przedmiotem niniejszej umowy w dni świąteczne i wolne od pracy</w:t>
      </w:r>
      <w:r w:rsidRPr="006644FB">
        <w:rPr>
          <w:rFonts w:ascii="Bookman Old Style" w:hAnsi="Bookman Old Style" w:cs="Arial Narrow"/>
          <w:sz w:val="20"/>
          <w:szCs w:val="20"/>
        </w:rPr>
        <w:t xml:space="preserve">. </w:t>
      </w:r>
    </w:p>
    <w:p w14:paraId="0586B32E" w14:textId="4D48F7D4" w:rsidR="00261C90" w:rsidRPr="006644FB" w:rsidRDefault="00D851A0" w:rsidP="006644FB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6644FB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6644FB">
        <w:rPr>
          <w:rFonts w:ascii="Bookman Old Style" w:hAnsi="Bookman Old Style" w:cs="Arial Narrow"/>
          <w:sz w:val="20"/>
          <w:szCs w:val="20"/>
        </w:rPr>
        <w:t xml:space="preserve">Zapłata wynagrodzenia nastąpi na wskazany </w:t>
      </w:r>
      <w:r w:rsidR="007351B1" w:rsidRPr="006644FB">
        <w:rPr>
          <w:rFonts w:ascii="Bookman Old Style" w:hAnsi="Bookman Old Style" w:cs="Arial Narrow"/>
          <w:sz w:val="20"/>
          <w:szCs w:val="20"/>
        </w:rPr>
        <w:t xml:space="preserve">             </w:t>
      </w:r>
      <w:r w:rsidR="00261C90" w:rsidRPr="006644FB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6644FB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6644FB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6644FB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6644FB">
        <w:rPr>
          <w:rFonts w:ascii="Bookman Old Style" w:hAnsi="Bookman Old Style" w:cs="Arial Narrow"/>
          <w:sz w:val="20"/>
          <w:szCs w:val="20"/>
        </w:rPr>
        <w:t xml:space="preserve"> </w:t>
      </w:r>
    </w:p>
    <w:p w14:paraId="0586B32F" w14:textId="594C8388" w:rsidR="00261C90" w:rsidRPr="006644FB" w:rsidRDefault="00261C90" w:rsidP="00533313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644FB">
        <w:rPr>
          <w:rFonts w:ascii="Bookman Old Style" w:hAnsi="Bookman Old Style"/>
          <w:sz w:val="20"/>
          <w:szCs w:val="20"/>
        </w:rPr>
        <w:t>Załącznikiem do rachunku będzie godzinowy wykaz udzielonych świadczeń zdrowotnych w rozbiciu na poszczególne dni miesiąca</w:t>
      </w:r>
      <w:r w:rsidR="00B30CCF" w:rsidRPr="006644FB">
        <w:rPr>
          <w:rFonts w:ascii="Bookman Old Style" w:hAnsi="Bookman Old Style"/>
          <w:sz w:val="20"/>
          <w:szCs w:val="20"/>
        </w:rPr>
        <w:t>,</w:t>
      </w:r>
      <w:r w:rsidRPr="006644FB">
        <w:rPr>
          <w:rFonts w:ascii="Bookman Old Style" w:hAnsi="Bookman Old Style"/>
          <w:sz w:val="20"/>
          <w:szCs w:val="20"/>
        </w:rPr>
        <w:t xml:space="preserve"> zgodnie ze wzorem Udzielającego Zamówienia wraz z adnotacją potwierdzającą przekazanie w wyznaczonym terminie kompletnej dokumentacji m</w:t>
      </w:r>
      <w:r w:rsidR="00403F1C" w:rsidRPr="006644FB">
        <w:rPr>
          <w:rFonts w:ascii="Bookman Old Style" w:hAnsi="Bookman Old Style"/>
          <w:sz w:val="20"/>
          <w:szCs w:val="20"/>
        </w:rPr>
        <w:t>edycznej prowadzonych pacjentów.</w:t>
      </w:r>
    </w:p>
    <w:p w14:paraId="0586B330" w14:textId="77777777" w:rsidR="00261C90" w:rsidRPr="006644FB" w:rsidRDefault="00261C90" w:rsidP="00533313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6644FB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6644FB">
        <w:rPr>
          <w:rFonts w:ascii="Bookman Old Style" w:hAnsi="Bookman Old Style"/>
          <w:sz w:val="20"/>
          <w:szCs w:val="20"/>
        </w:rPr>
        <w:t xml:space="preserve">uznania </w:t>
      </w:r>
      <w:r w:rsidRPr="006644FB">
        <w:rPr>
          <w:rFonts w:ascii="Bookman Old Style" w:hAnsi="Bookman Old Style"/>
          <w:sz w:val="20"/>
          <w:szCs w:val="20"/>
        </w:rPr>
        <w:t>ra</w:t>
      </w:r>
      <w:r w:rsidR="00FD0188" w:rsidRPr="006644FB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6644FB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6644FB">
        <w:rPr>
          <w:rFonts w:ascii="Bookman Old Style" w:hAnsi="Bookman Old Style"/>
          <w:sz w:val="20"/>
          <w:szCs w:val="20"/>
        </w:rPr>
        <w:t>Z</w:t>
      </w:r>
      <w:r w:rsidRPr="006644FB">
        <w:rPr>
          <w:rFonts w:ascii="Bookman Old Style" w:hAnsi="Bookman Old Style"/>
          <w:sz w:val="20"/>
          <w:szCs w:val="20"/>
        </w:rPr>
        <w:t>amówieni</w:t>
      </w:r>
      <w:r w:rsidR="00FF093B" w:rsidRPr="006644FB">
        <w:rPr>
          <w:rFonts w:ascii="Bookman Old Style" w:hAnsi="Bookman Old Style"/>
          <w:sz w:val="20"/>
          <w:szCs w:val="20"/>
        </w:rPr>
        <w:t>e</w:t>
      </w:r>
      <w:r w:rsidRPr="006644FB">
        <w:rPr>
          <w:rFonts w:ascii="Bookman Old Style" w:hAnsi="Bookman Old Style"/>
          <w:sz w:val="20"/>
          <w:szCs w:val="20"/>
        </w:rPr>
        <w:t xml:space="preserve">. </w:t>
      </w:r>
    </w:p>
    <w:p w14:paraId="0586B332" w14:textId="77777777" w:rsidR="00261C90" w:rsidRPr="00533313" w:rsidRDefault="00261C90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§ 9.</w:t>
      </w:r>
    </w:p>
    <w:p w14:paraId="0586B333" w14:textId="683699AA" w:rsidR="005340C5" w:rsidRPr="00533313" w:rsidRDefault="00261C90" w:rsidP="00533313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 w:rsidRPr="00533313">
        <w:rPr>
          <w:rFonts w:ascii="Bookman Old Style" w:hAnsi="Bookman Old Style"/>
          <w:b/>
          <w:sz w:val="20"/>
          <w:szCs w:val="20"/>
        </w:rPr>
        <w:t>1</w:t>
      </w:r>
      <w:r w:rsidR="00DA7ED3" w:rsidRPr="00533313">
        <w:rPr>
          <w:rFonts w:ascii="Bookman Old Style" w:hAnsi="Bookman Old Style"/>
          <w:b/>
          <w:sz w:val="20"/>
          <w:szCs w:val="20"/>
        </w:rPr>
        <w:t xml:space="preserve"> </w:t>
      </w:r>
      <w:r w:rsidR="00BA2F9F" w:rsidRPr="00533313">
        <w:rPr>
          <w:rFonts w:ascii="Bookman Old Style" w:hAnsi="Bookman Old Style"/>
          <w:b/>
          <w:sz w:val="20"/>
          <w:szCs w:val="20"/>
        </w:rPr>
        <w:t>stycznia 2020</w:t>
      </w:r>
      <w:r w:rsidR="00EC1407" w:rsidRPr="00533313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533313">
        <w:rPr>
          <w:rFonts w:ascii="Bookman Old Style" w:hAnsi="Bookman Old Style"/>
          <w:sz w:val="20"/>
          <w:szCs w:val="20"/>
        </w:rPr>
        <w:t>do dnia</w:t>
      </w:r>
      <w:r w:rsidR="005D0901" w:rsidRPr="00533313">
        <w:rPr>
          <w:rFonts w:ascii="Bookman Old Style" w:hAnsi="Bookman Old Style"/>
          <w:sz w:val="20"/>
          <w:szCs w:val="20"/>
        </w:rPr>
        <w:t xml:space="preserve"> </w:t>
      </w:r>
      <w:r w:rsidR="006B6E9B" w:rsidRPr="00533313">
        <w:rPr>
          <w:rFonts w:ascii="Bookman Old Style" w:hAnsi="Bookman Old Style"/>
          <w:b/>
          <w:sz w:val="20"/>
          <w:szCs w:val="20"/>
        </w:rPr>
        <w:t xml:space="preserve">31 grudnia </w:t>
      </w:r>
      <w:r w:rsidR="004B6615" w:rsidRPr="00533313">
        <w:rPr>
          <w:rFonts w:ascii="Bookman Old Style" w:hAnsi="Bookman Old Style"/>
          <w:b/>
          <w:sz w:val="20"/>
          <w:szCs w:val="20"/>
        </w:rPr>
        <w:t>20</w:t>
      </w:r>
      <w:r w:rsidR="00BA2F9F" w:rsidRPr="00533313">
        <w:rPr>
          <w:rFonts w:ascii="Bookman Old Style" w:hAnsi="Bookman Old Style"/>
          <w:b/>
          <w:sz w:val="20"/>
          <w:szCs w:val="20"/>
        </w:rPr>
        <w:t>21</w:t>
      </w:r>
      <w:r w:rsidR="001E7600" w:rsidRPr="00533313">
        <w:rPr>
          <w:rFonts w:ascii="Bookman Old Style" w:hAnsi="Bookman Old Style"/>
          <w:b/>
          <w:sz w:val="20"/>
          <w:szCs w:val="20"/>
        </w:rPr>
        <w:t>r</w:t>
      </w:r>
      <w:r w:rsidR="005340C5" w:rsidRPr="00533313">
        <w:rPr>
          <w:rFonts w:ascii="Bookman Old Style" w:hAnsi="Bookman Old Style"/>
          <w:b/>
          <w:sz w:val="20"/>
          <w:szCs w:val="20"/>
        </w:rPr>
        <w:t>.</w:t>
      </w:r>
    </w:p>
    <w:p w14:paraId="0586B334" w14:textId="77777777" w:rsidR="00261C90" w:rsidRPr="00533313" w:rsidRDefault="00261C90" w:rsidP="00533313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533313" w:rsidRDefault="00261C90" w:rsidP="00533313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77777777" w:rsidR="00FD0188" w:rsidRPr="00533313" w:rsidRDefault="00261C90" w:rsidP="00533313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amówienia ud</w:t>
      </w:r>
      <w:r w:rsidR="00DD76A9" w:rsidRPr="00533313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533313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533313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533313">
        <w:rPr>
          <w:rFonts w:ascii="Bookman Old Style" w:hAnsi="Bookman Old Style"/>
          <w:sz w:val="20"/>
          <w:szCs w:val="20"/>
        </w:rPr>
        <w:t>albo</w:t>
      </w:r>
      <w:r w:rsidR="002B5A4A" w:rsidRPr="00533313">
        <w:rPr>
          <w:rFonts w:ascii="Bookman Old Style" w:hAnsi="Bookman Old Style"/>
          <w:sz w:val="20"/>
          <w:szCs w:val="20"/>
        </w:rPr>
        <w:t xml:space="preserve"> utraty finansowania                      </w:t>
      </w:r>
      <w:r w:rsidRPr="00533313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77777777" w:rsidR="00261C90" w:rsidRPr="00533313" w:rsidRDefault="00261C90" w:rsidP="00533313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lastRenderedPageBreak/>
        <w:t xml:space="preserve">w przypadku jej wypowiedzenia przez Udzielającego zamówienie z zachowaniem </w:t>
      </w:r>
      <w:r w:rsidR="00EC1407" w:rsidRPr="00533313">
        <w:rPr>
          <w:rFonts w:ascii="Bookman Old Style" w:hAnsi="Bookman Old Style"/>
          <w:sz w:val="20"/>
          <w:szCs w:val="20"/>
        </w:rPr>
        <w:t>trzy</w:t>
      </w:r>
      <w:r w:rsidRPr="00533313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 w:rsidRPr="00533313">
        <w:rPr>
          <w:rFonts w:ascii="Bookman Old Style" w:hAnsi="Bookman Old Style"/>
          <w:sz w:val="20"/>
          <w:szCs w:val="20"/>
        </w:rPr>
        <w:t>.</w:t>
      </w:r>
    </w:p>
    <w:p w14:paraId="0586B338" w14:textId="46CA1E21" w:rsidR="00261C90" w:rsidRPr="00533313" w:rsidRDefault="00261C90" w:rsidP="00533313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327525" w:rsidRPr="00533313">
        <w:rPr>
          <w:rFonts w:ascii="Bookman Old Style" w:hAnsi="Bookman Old Style"/>
          <w:sz w:val="20"/>
          <w:szCs w:val="20"/>
        </w:rPr>
        <w:t xml:space="preserve">                                   </w:t>
      </w:r>
      <w:r w:rsidRPr="00533313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77777777" w:rsidR="00261C90" w:rsidRPr="00533313" w:rsidRDefault="00FD0188" w:rsidP="00533313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Udzielający Z</w:t>
      </w:r>
      <w:r w:rsidR="00261C90" w:rsidRPr="00533313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533313">
        <w:rPr>
          <w:rFonts w:ascii="Bookman Old Style" w:hAnsi="Bookman Old Style"/>
          <w:sz w:val="20"/>
          <w:szCs w:val="20"/>
        </w:rPr>
        <w:t>Z</w:t>
      </w:r>
      <w:r w:rsidR="00261C90" w:rsidRPr="00533313">
        <w:rPr>
          <w:rFonts w:ascii="Bookman Old Style" w:hAnsi="Bookman Old Style"/>
          <w:sz w:val="20"/>
          <w:szCs w:val="20"/>
        </w:rPr>
        <w:t xml:space="preserve">amówienie rażąco narusza istotne postanowienia umowy, </w:t>
      </w:r>
      <w:r w:rsidR="00CD388B" w:rsidRPr="00533313">
        <w:rPr>
          <w:rFonts w:ascii="Bookman Old Style" w:hAnsi="Bookman Old Style"/>
          <w:sz w:val="20"/>
          <w:szCs w:val="20"/>
        </w:rPr>
        <w:t xml:space="preserve">                          </w:t>
      </w:r>
      <w:r w:rsidR="00261C90" w:rsidRPr="00533313">
        <w:rPr>
          <w:rFonts w:ascii="Bookman Old Style" w:hAnsi="Bookman Old Style"/>
          <w:sz w:val="20"/>
          <w:szCs w:val="20"/>
        </w:rPr>
        <w:t>a w szczególności jeżeli:</w:t>
      </w:r>
    </w:p>
    <w:p w14:paraId="0586B33A" w14:textId="77777777" w:rsidR="00FD0188" w:rsidRPr="00533313" w:rsidRDefault="00261C90" w:rsidP="00533313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Pr="00533313" w:rsidRDefault="00261C90" w:rsidP="00533313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77777777" w:rsidR="00EC1407" w:rsidRPr="00533313" w:rsidRDefault="00EC1407" w:rsidP="00533313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Przyjmujący Zamówienie nie powiadomi pisemnie Udzielającego Zamówienia o braku możliwości wykonywania świadczeń zdrowotnych będących przedmiotem niniejszej umowy w terminie dwóch dni od zaistnienia tego faktu;</w:t>
      </w:r>
    </w:p>
    <w:p w14:paraId="0586B33D" w14:textId="77777777" w:rsidR="009F6902" w:rsidRPr="00533313" w:rsidRDefault="00FD0188" w:rsidP="00533313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Przyjmujący Z</w:t>
      </w:r>
      <w:r w:rsidR="00261C90" w:rsidRPr="00533313">
        <w:rPr>
          <w:rFonts w:ascii="Bookman Old Style" w:hAnsi="Bookman Old Style"/>
          <w:sz w:val="20"/>
          <w:szCs w:val="20"/>
        </w:rPr>
        <w:t>amówieni</w:t>
      </w:r>
      <w:r w:rsidR="00642D78" w:rsidRPr="00533313">
        <w:rPr>
          <w:rFonts w:ascii="Bookman Old Style" w:hAnsi="Bookman Old Style"/>
          <w:sz w:val="20"/>
          <w:szCs w:val="20"/>
        </w:rPr>
        <w:t xml:space="preserve">e nie udokumentuje, nie później niż z dniem rozpoczęcia realizacji świadczeń zdrowotnych będących przedmiotem niniejszej umowy, faktu </w:t>
      </w:r>
      <w:r w:rsidR="00261C90" w:rsidRPr="00533313">
        <w:rPr>
          <w:rFonts w:ascii="Bookman Old Style" w:hAnsi="Bookman Old Style"/>
          <w:sz w:val="20"/>
          <w:szCs w:val="20"/>
        </w:rPr>
        <w:t>zawarcia umowy ubezpieczeni</w:t>
      </w:r>
      <w:r w:rsidR="00BB0A16" w:rsidRPr="00533313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533313">
        <w:rPr>
          <w:rFonts w:ascii="Bookman Old Style" w:hAnsi="Bookman Old Style"/>
          <w:sz w:val="20"/>
          <w:szCs w:val="20"/>
        </w:rPr>
        <w:t xml:space="preserve"> a także nie przedłoży </w:t>
      </w:r>
      <w:r w:rsidR="00AF0269" w:rsidRPr="00533313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533313" w:rsidRDefault="00BB0A16" w:rsidP="00533313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533313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533313" w:rsidRDefault="00710C38" w:rsidP="00533313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533313">
        <w:rPr>
          <w:rFonts w:ascii="Bookman Old Style" w:hAnsi="Bookman Old Style"/>
          <w:sz w:val="20"/>
          <w:szCs w:val="20"/>
        </w:rPr>
        <w:t xml:space="preserve"> </w:t>
      </w:r>
      <w:r w:rsidRPr="00533313">
        <w:rPr>
          <w:rFonts w:ascii="Bookman Old Style" w:hAnsi="Bookman Old Style"/>
          <w:sz w:val="20"/>
          <w:szCs w:val="20"/>
        </w:rPr>
        <w:t xml:space="preserve">są </w:t>
      </w:r>
      <w:r w:rsidR="00BB0A16" w:rsidRPr="00533313">
        <w:rPr>
          <w:rFonts w:ascii="Bookman Old Style" w:hAnsi="Bookman Old Style"/>
          <w:sz w:val="20"/>
          <w:szCs w:val="20"/>
        </w:rPr>
        <w:t>zasadn</w:t>
      </w:r>
      <w:r w:rsidRPr="00533313">
        <w:rPr>
          <w:rFonts w:ascii="Bookman Old Style" w:hAnsi="Bookman Old Style"/>
          <w:sz w:val="20"/>
          <w:szCs w:val="20"/>
        </w:rPr>
        <w:t>e</w:t>
      </w:r>
      <w:r w:rsidR="00BB0A16" w:rsidRPr="00533313">
        <w:rPr>
          <w:rFonts w:ascii="Bookman Old Style" w:hAnsi="Bookman Old Style"/>
          <w:sz w:val="20"/>
          <w:szCs w:val="20"/>
        </w:rPr>
        <w:t>.</w:t>
      </w:r>
    </w:p>
    <w:p w14:paraId="0586B340" w14:textId="68B2CF24" w:rsidR="00261C90" w:rsidRPr="00533313" w:rsidRDefault="00FD0188" w:rsidP="00533313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Przyjmujący Z</w:t>
      </w:r>
      <w:r w:rsidR="00261C90" w:rsidRPr="00533313">
        <w:rPr>
          <w:rFonts w:ascii="Bookman Old Style" w:hAnsi="Bookman Old Style"/>
          <w:sz w:val="20"/>
          <w:szCs w:val="20"/>
        </w:rPr>
        <w:t xml:space="preserve">amówienie może rozwiązać umowę z zachowaniem </w:t>
      </w:r>
      <w:r w:rsidR="000C459E" w:rsidRPr="00533313">
        <w:rPr>
          <w:rFonts w:ascii="Bookman Old Style" w:hAnsi="Bookman Old Style"/>
          <w:sz w:val="20"/>
          <w:szCs w:val="20"/>
        </w:rPr>
        <w:t>trzy</w:t>
      </w:r>
      <w:r w:rsidR="00261C90" w:rsidRPr="00533313">
        <w:rPr>
          <w:rFonts w:ascii="Bookman Old Style" w:hAnsi="Bookman Old Style"/>
          <w:sz w:val="20"/>
          <w:szCs w:val="20"/>
        </w:rPr>
        <w:t xml:space="preserve">miesięcznego okresu wypowiedzenia ze skutkiem na koniec miesiąca kalendarzowego pod warunkiem przedstawienia obiektywnych przyczyn, </w:t>
      </w:r>
      <w:r w:rsidR="00642D78" w:rsidRPr="00533313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533313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0586B342" w14:textId="77777777" w:rsidR="00261C90" w:rsidRPr="00533313" w:rsidRDefault="00261C90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§ 10.</w:t>
      </w:r>
    </w:p>
    <w:p w14:paraId="0586B343" w14:textId="77777777" w:rsidR="00261C90" w:rsidRPr="00533313" w:rsidRDefault="00261C90" w:rsidP="00533313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B1BB3E4" w14:textId="77777777" w:rsidR="00124D75" w:rsidRPr="00533313" w:rsidRDefault="00261C90" w:rsidP="00533313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6" w14:textId="40D0F052" w:rsidR="004C479A" w:rsidRPr="00533313" w:rsidRDefault="00261C90" w:rsidP="00533313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533313">
        <w:rPr>
          <w:rFonts w:ascii="Bookman Old Style" w:hAnsi="Bookman Old Style"/>
          <w:sz w:val="20"/>
          <w:szCs w:val="20"/>
        </w:rPr>
        <w:t xml:space="preserve">czas, </w:t>
      </w:r>
      <w:r w:rsidRPr="00533313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533313">
        <w:rPr>
          <w:rFonts w:ascii="Bookman Old Style" w:hAnsi="Bookman Old Style"/>
          <w:sz w:val="20"/>
          <w:szCs w:val="20"/>
        </w:rPr>
        <w:t xml:space="preserve">udzielanych </w:t>
      </w:r>
      <w:r w:rsidRPr="00533313">
        <w:rPr>
          <w:rFonts w:ascii="Bookman Old Style" w:hAnsi="Bookman Old Style"/>
          <w:sz w:val="20"/>
          <w:szCs w:val="20"/>
        </w:rPr>
        <w:t>świad</w:t>
      </w:r>
      <w:r w:rsidR="00E509EF" w:rsidRPr="00533313">
        <w:rPr>
          <w:rFonts w:ascii="Bookman Old Style" w:hAnsi="Bookman Old Style"/>
          <w:sz w:val="20"/>
          <w:szCs w:val="20"/>
        </w:rPr>
        <w:t>czeń zdrowotnych</w:t>
      </w:r>
      <w:r w:rsidRPr="00533313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="00767426" w:rsidRPr="00533313">
        <w:rPr>
          <w:rFonts w:ascii="Bookman Old Style" w:hAnsi="Bookman Old Style"/>
          <w:sz w:val="20"/>
          <w:szCs w:val="20"/>
        </w:rPr>
        <w:t>amówienie</w:t>
      </w:r>
      <w:r w:rsidR="00124D75" w:rsidRPr="00533313">
        <w:rPr>
          <w:rFonts w:ascii="Bookman Old Style" w:hAnsi="Bookman Old Style"/>
          <w:sz w:val="20"/>
          <w:szCs w:val="20"/>
        </w:rPr>
        <w:t>.</w:t>
      </w:r>
      <w:r w:rsidR="00767426" w:rsidRPr="00533313">
        <w:rPr>
          <w:rFonts w:ascii="Bookman Old Style" w:hAnsi="Bookman Old Style"/>
          <w:b/>
          <w:sz w:val="20"/>
          <w:szCs w:val="20"/>
        </w:rPr>
        <w:t xml:space="preserve"> </w:t>
      </w:r>
    </w:p>
    <w:p w14:paraId="0586B347" w14:textId="77777777" w:rsidR="00261C90" w:rsidRPr="00533313" w:rsidRDefault="00261C90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533313" w:rsidRDefault="00261C90" w:rsidP="00533313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48CDC32A" w:rsidR="0032516F" w:rsidRPr="00533313" w:rsidRDefault="00261C90" w:rsidP="00533313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533313">
        <w:rPr>
          <w:rFonts w:ascii="Bookman Old Style" w:hAnsi="Bookman Old Style"/>
          <w:sz w:val="20"/>
          <w:szCs w:val="20"/>
        </w:rPr>
        <w:t xml:space="preserve">wysokości </w:t>
      </w:r>
      <w:r w:rsidR="00C65B4F" w:rsidRPr="00533313">
        <w:rPr>
          <w:rFonts w:ascii="Bookman Old Style" w:hAnsi="Bookman Old Style"/>
          <w:sz w:val="20"/>
          <w:szCs w:val="20"/>
        </w:rPr>
        <w:t>5</w:t>
      </w:r>
      <w:r w:rsidR="00363337" w:rsidRPr="00533313">
        <w:rPr>
          <w:rFonts w:ascii="Bookman Old Style" w:hAnsi="Bookman Old Style"/>
          <w:sz w:val="20"/>
          <w:szCs w:val="20"/>
        </w:rPr>
        <w:t xml:space="preserve">.000,00 zł </w:t>
      </w:r>
      <w:r w:rsidR="00327525" w:rsidRPr="00533313">
        <w:rPr>
          <w:rFonts w:ascii="Bookman Old Style" w:hAnsi="Bookman Old Style"/>
          <w:sz w:val="20"/>
          <w:szCs w:val="20"/>
        </w:rPr>
        <w:t xml:space="preserve">(słownie: </w:t>
      </w:r>
      <w:r w:rsidR="00C65B4F" w:rsidRPr="00533313">
        <w:rPr>
          <w:rFonts w:ascii="Bookman Old Style" w:hAnsi="Bookman Old Style"/>
          <w:sz w:val="20"/>
          <w:szCs w:val="20"/>
        </w:rPr>
        <w:t xml:space="preserve">pięć tysięcy </w:t>
      </w:r>
      <w:r w:rsidR="00327525" w:rsidRPr="00533313">
        <w:rPr>
          <w:rFonts w:ascii="Bookman Old Style" w:hAnsi="Bookman Old Style"/>
          <w:sz w:val="20"/>
          <w:szCs w:val="20"/>
        </w:rPr>
        <w:t xml:space="preserve">złotych 00/100) </w:t>
      </w:r>
      <w:r w:rsidR="00363337" w:rsidRPr="00533313">
        <w:rPr>
          <w:rFonts w:ascii="Bookman Old Style" w:hAnsi="Bookman Old Style"/>
          <w:sz w:val="20"/>
          <w:szCs w:val="20"/>
        </w:rPr>
        <w:t xml:space="preserve">w przypadku </w:t>
      </w:r>
      <w:r w:rsidRPr="00533313">
        <w:rPr>
          <w:rFonts w:ascii="Bookman Old Style" w:hAnsi="Bookman Old Style"/>
          <w:sz w:val="20"/>
          <w:szCs w:val="20"/>
        </w:rPr>
        <w:t>rozwiązani</w:t>
      </w:r>
      <w:r w:rsidR="00363337" w:rsidRPr="00533313">
        <w:rPr>
          <w:rFonts w:ascii="Bookman Old Style" w:hAnsi="Bookman Old Style"/>
          <w:sz w:val="20"/>
          <w:szCs w:val="20"/>
        </w:rPr>
        <w:t>a</w:t>
      </w:r>
      <w:r w:rsidRPr="00533313">
        <w:rPr>
          <w:rFonts w:ascii="Bookman Old Style" w:hAnsi="Bookman Old Style"/>
          <w:sz w:val="20"/>
          <w:szCs w:val="20"/>
        </w:rPr>
        <w:t xml:space="preserve"> </w:t>
      </w:r>
      <w:r w:rsidR="003D5A99" w:rsidRPr="00533313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533313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amówienie</w:t>
      </w:r>
      <w:r w:rsidR="00F63592" w:rsidRPr="00533313">
        <w:rPr>
          <w:rFonts w:ascii="Bookman Old Style" w:hAnsi="Bookman Old Style"/>
          <w:sz w:val="20"/>
          <w:szCs w:val="20"/>
        </w:rPr>
        <w:t>,</w:t>
      </w:r>
      <w:r w:rsidR="00104A37" w:rsidRPr="00533313">
        <w:rPr>
          <w:rFonts w:ascii="Bookman Old Style" w:hAnsi="Bookman Old Style"/>
          <w:sz w:val="20"/>
          <w:szCs w:val="20"/>
        </w:rPr>
        <w:t xml:space="preserve"> </w:t>
      </w:r>
    </w:p>
    <w:p w14:paraId="0586B34A" w14:textId="77777777" w:rsidR="00363337" w:rsidRPr="00533313" w:rsidRDefault="00261C90" w:rsidP="00533313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lastRenderedPageBreak/>
        <w:t xml:space="preserve">Przyjmujący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 w:rsidRPr="00533313">
        <w:rPr>
          <w:rFonts w:ascii="Bookman Old Style" w:hAnsi="Bookman Old Style"/>
          <w:sz w:val="20"/>
          <w:szCs w:val="20"/>
        </w:rPr>
        <w:t xml:space="preserve"> </w:t>
      </w:r>
      <w:r w:rsidRPr="00533313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533313">
        <w:rPr>
          <w:rFonts w:ascii="Bookman Old Style" w:hAnsi="Bookman Old Style"/>
          <w:sz w:val="20"/>
          <w:szCs w:val="20"/>
        </w:rPr>
        <w:t xml:space="preserve">umowy </w:t>
      </w:r>
      <w:r w:rsidRPr="00533313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="00F63592" w:rsidRPr="00533313">
        <w:rPr>
          <w:rFonts w:ascii="Bookman Old Style" w:hAnsi="Bookman Old Style"/>
          <w:sz w:val="20"/>
          <w:szCs w:val="20"/>
        </w:rPr>
        <w:t>amówienia,</w:t>
      </w:r>
    </w:p>
    <w:p w14:paraId="65D2A981" w14:textId="77777777" w:rsidR="00F0223B" w:rsidRPr="00533313" w:rsidRDefault="00F0223B" w:rsidP="00533313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200,00 zł (słownie: dwieście złotych 00/100)  za każdą godzinę nieusprawiedliwionej nieobecności w miejscu udzielania świadczeń zdrowotnych;</w:t>
      </w:r>
    </w:p>
    <w:p w14:paraId="0586B34C" w14:textId="2FC11426" w:rsidR="00710C38" w:rsidRPr="00533313" w:rsidRDefault="00710C38" w:rsidP="00533313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D45FFB" w:rsidRPr="00533313">
        <w:rPr>
          <w:rFonts w:ascii="Bookman Old Style" w:hAnsi="Bookman Old Style"/>
          <w:sz w:val="20"/>
          <w:szCs w:val="20"/>
        </w:rPr>
        <w:t>50</w:t>
      </w:r>
      <w:r w:rsidRPr="00533313">
        <w:rPr>
          <w:rFonts w:ascii="Bookman Old Style" w:hAnsi="Bookman Old Style"/>
          <w:sz w:val="20"/>
          <w:szCs w:val="20"/>
        </w:rPr>
        <w:t xml:space="preserve">,00 zł (słownie: </w:t>
      </w:r>
      <w:r w:rsidR="00D45FFB" w:rsidRPr="00533313">
        <w:rPr>
          <w:rFonts w:ascii="Bookman Old Style" w:hAnsi="Bookman Old Style"/>
          <w:sz w:val="20"/>
          <w:szCs w:val="20"/>
        </w:rPr>
        <w:t xml:space="preserve">pięćdziesiąt </w:t>
      </w:r>
      <w:r w:rsidRPr="00533313">
        <w:rPr>
          <w:rFonts w:ascii="Bookman Old Style" w:hAnsi="Bookman Old Style"/>
          <w:sz w:val="20"/>
          <w:szCs w:val="20"/>
        </w:rPr>
        <w:t xml:space="preserve">złotych 00/100)   za każdy </w:t>
      </w:r>
      <w:r w:rsidR="00716D48" w:rsidRPr="00533313">
        <w:rPr>
          <w:rFonts w:ascii="Bookman Old Style" w:hAnsi="Bookman Old Style"/>
          <w:sz w:val="20"/>
          <w:szCs w:val="20"/>
        </w:rPr>
        <w:t xml:space="preserve">tydzień </w:t>
      </w:r>
      <w:r w:rsidRPr="00533313">
        <w:rPr>
          <w:rFonts w:ascii="Bookman Old Style" w:hAnsi="Bookman Old Style"/>
          <w:sz w:val="20"/>
          <w:szCs w:val="20"/>
        </w:rPr>
        <w:t xml:space="preserve">zwłoki w dostarczeniu aktualnego zaświadczenia lekarskiego </w:t>
      </w:r>
      <w:r w:rsidR="007B30AF" w:rsidRPr="00533313">
        <w:rPr>
          <w:rFonts w:ascii="Bookman Old Style" w:hAnsi="Bookman Old Style"/>
          <w:sz w:val="20"/>
          <w:szCs w:val="20"/>
        </w:rPr>
        <w:t xml:space="preserve">                       </w:t>
      </w:r>
      <w:r w:rsidRPr="00533313">
        <w:rPr>
          <w:rFonts w:ascii="Bookman Old Style" w:hAnsi="Bookman Old Style"/>
          <w:sz w:val="20"/>
          <w:szCs w:val="20"/>
        </w:rPr>
        <w:t>o zdolności do pracy w charakterze lekarza;</w:t>
      </w:r>
    </w:p>
    <w:p w14:paraId="24248508" w14:textId="4B2B3E6A" w:rsidR="00F0223B" w:rsidRPr="00533313" w:rsidRDefault="00F0223B" w:rsidP="00533313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500,00 zł (słownie: pięćset złotych 00/100) za każdy dzień nieusprawiedliwionego braku udzielania świadczeń zdrowotnych.</w:t>
      </w:r>
    </w:p>
    <w:p w14:paraId="0586B34E" w14:textId="77777777" w:rsidR="00261C90" w:rsidRPr="00533313" w:rsidRDefault="00261C90" w:rsidP="00533313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77777777" w:rsidR="00261C90" w:rsidRPr="00533313" w:rsidRDefault="00261C90" w:rsidP="00533313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14:paraId="0586B350" w14:textId="77777777" w:rsidR="00261C90" w:rsidRPr="00533313" w:rsidRDefault="00261C90" w:rsidP="00533313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533313">
        <w:rPr>
          <w:rFonts w:ascii="Bookman Old Style" w:hAnsi="Bookman Old Style"/>
          <w:sz w:val="20"/>
          <w:szCs w:val="20"/>
        </w:rPr>
        <w:t>ści Przyjmującego Z</w:t>
      </w:r>
      <w:r w:rsidRPr="00533313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533313" w:rsidRDefault="00261C90" w:rsidP="00533313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0586B353" w14:textId="77777777" w:rsidR="00261C90" w:rsidRPr="00533313" w:rsidRDefault="00261C90" w:rsidP="00533313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§ 12.</w:t>
      </w:r>
    </w:p>
    <w:p w14:paraId="0586B354" w14:textId="77777777" w:rsidR="00261C90" w:rsidRPr="00533313" w:rsidRDefault="00261C90" w:rsidP="00533313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533313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533313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533313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533313">
        <w:rPr>
          <w:rFonts w:ascii="Bookman Old Style" w:hAnsi="Bookman Old Style" w:cs="ArialMT"/>
          <w:sz w:val="20"/>
          <w:szCs w:val="20"/>
        </w:rPr>
        <w:t>Z</w:t>
      </w:r>
      <w:r w:rsidRPr="00533313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533313">
        <w:rPr>
          <w:rFonts w:ascii="Bookman Old Style" w:hAnsi="Bookman Old Style" w:cs="ArialMT"/>
          <w:sz w:val="20"/>
          <w:szCs w:val="20"/>
        </w:rPr>
        <w:t>Z</w:t>
      </w:r>
      <w:r w:rsidRPr="00533313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533313">
        <w:rPr>
          <w:rFonts w:ascii="Bookman Old Style" w:hAnsi="Bookman Old Style" w:cs="ArialMT"/>
          <w:sz w:val="20"/>
          <w:szCs w:val="20"/>
        </w:rPr>
        <w:t>Z</w:t>
      </w:r>
      <w:r w:rsidRPr="00533313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533313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533313">
        <w:rPr>
          <w:rFonts w:ascii="Bookman Old Style" w:hAnsi="Bookman Old Style" w:cs="ArialMT"/>
          <w:sz w:val="20"/>
          <w:szCs w:val="20"/>
        </w:rPr>
        <w:t>U</w:t>
      </w:r>
      <w:r w:rsidR="00926544" w:rsidRPr="00533313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533313">
        <w:rPr>
          <w:rFonts w:ascii="Bookman Old Style" w:hAnsi="Bookman Old Style" w:cs="ArialMT"/>
          <w:sz w:val="20"/>
          <w:szCs w:val="20"/>
        </w:rPr>
        <w:t>Z</w:t>
      </w:r>
      <w:r w:rsidR="00926544" w:rsidRPr="00533313">
        <w:rPr>
          <w:rFonts w:ascii="Bookman Old Style" w:hAnsi="Bookman Old Style" w:cs="ArialMT"/>
          <w:sz w:val="20"/>
          <w:szCs w:val="20"/>
        </w:rPr>
        <w:t>amówienie</w:t>
      </w:r>
      <w:r w:rsidR="00710C38" w:rsidRPr="00533313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533313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533313" w:rsidRDefault="00261C90" w:rsidP="00533313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533313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533313">
        <w:rPr>
          <w:rFonts w:ascii="Bookman Old Style" w:hAnsi="Bookman Old Style" w:cs="ArialMT"/>
          <w:sz w:val="20"/>
          <w:szCs w:val="20"/>
        </w:rPr>
        <w:t>Z</w:t>
      </w:r>
      <w:r w:rsidRPr="00533313">
        <w:rPr>
          <w:rFonts w:ascii="Bookman Old Style" w:hAnsi="Bookman Old Style" w:cs="ArialMT"/>
          <w:sz w:val="20"/>
          <w:szCs w:val="20"/>
        </w:rPr>
        <w:t>amówienie.</w:t>
      </w:r>
    </w:p>
    <w:p w14:paraId="25A9D15E" w14:textId="77777777" w:rsidR="00124D75" w:rsidRPr="00533313" w:rsidRDefault="00261C90" w:rsidP="00533313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533313">
        <w:rPr>
          <w:rFonts w:ascii="Bookman Old Style" w:hAnsi="Bookman Old Style" w:cs="ArialMT"/>
          <w:sz w:val="20"/>
          <w:szCs w:val="20"/>
        </w:rPr>
        <w:t>Z</w:t>
      </w:r>
      <w:r w:rsidRPr="00533313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533313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533313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533313">
        <w:rPr>
          <w:rFonts w:ascii="Bookman Old Style" w:hAnsi="Bookman Old Style" w:cs="ArialMT"/>
          <w:sz w:val="20"/>
          <w:szCs w:val="20"/>
        </w:rPr>
        <w:t>Z</w:t>
      </w:r>
      <w:r w:rsidRPr="00533313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533313">
        <w:rPr>
          <w:rFonts w:ascii="Bookman Old Style" w:hAnsi="Bookman Old Style" w:cs="ArialMT"/>
          <w:sz w:val="20"/>
          <w:szCs w:val="20"/>
        </w:rPr>
        <w:t>,</w:t>
      </w:r>
      <w:r w:rsidRPr="00533313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533313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533313">
        <w:rPr>
          <w:rFonts w:ascii="Bookman Old Style" w:hAnsi="Bookman Old Style" w:cs="ArialMT"/>
          <w:sz w:val="20"/>
          <w:szCs w:val="20"/>
        </w:rPr>
        <w:t>Z</w:t>
      </w:r>
      <w:r w:rsidR="00E509EF" w:rsidRPr="00533313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14:paraId="0586B358" w14:textId="2FB4D9D1" w:rsidR="00261C90" w:rsidRPr="00533313" w:rsidRDefault="00261C90" w:rsidP="00533313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§ 13.</w:t>
      </w:r>
    </w:p>
    <w:p w14:paraId="0586B359" w14:textId="77777777" w:rsidR="00261C90" w:rsidRPr="00533313" w:rsidRDefault="00261C90" w:rsidP="00533313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14:paraId="0586B35A" w14:textId="0317E333" w:rsidR="00261C90" w:rsidRPr="00533313" w:rsidRDefault="00261C90" w:rsidP="00533313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124D75" w:rsidRPr="00533313">
        <w:rPr>
          <w:rFonts w:ascii="Bookman Old Style" w:hAnsi="Bookman Old Style"/>
          <w:sz w:val="20"/>
          <w:szCs w:val="20"/>
        </w:rPr>
        <w:t xml:space="preserve"> </w:t>
      </w:r>
      <w:r w:rsidRPr="00533313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533313">
        <w:rPr>
          <w:rFonts w:ascii="Bookman Old Style" w:hAnsi="Bookman Old Style"/>
          <w:sz w:val="20"/>
          <w:szCs w:val="20"/>
        </w:rPr>
        <w:t xml:space="preserve"> z 201</w:t>
      </w:r>
      <w:r w:rsidR="00586138" w:rsidRPr="00533313">
        <w:rPr>
          <w:rFonts w:ascii="Bookman Old Style" w:hAnsi="Bookman Old Style"/>
          <w:sz w:val="20"/>
          <w:szCs w:val="20"/>
        </w:rPr>
        <w:t>8</w:t>
      </w:r>
      <w:r w:rsidR="00F57F79" w:rsidRPr="00533313">
        <w:rPr>
          <w:rFonts w:ascii="Bookman Old Style" w:hAnsi="Bookman Old Style"/>
          <w:sz w:val="20"/>
          <w:szCs w:val="20"/>
        </w:rPr>
        <w:t xml:space="preserve">r., </w:t>
      </w:r>
      <w:r w:rsidRPr="00533313">
        <w:rPr>
          <w:rFonts w:ascii="Bookman Old Style" w:hAnsi="Bookman Old Style"/>
          <w:sz w:val="20"/>
          <w:szCs w:val="20"/>
        </w:rPr>
        <w:t xml:space="preserve">poz. </w:t>
      </w:r>
      <w:r w:rsidR="00586138" w:rsidRPr="00533313">
        <w:rPr>
          <w:rFonts w:ascii="Bookman Old Style" w:hAnsi="Bookman Old Style"/>
          <w:sz w:val="20"/>
          <w:szCs w:val="20"/>
        </w:rPr>
        <w:t xml:space="preserve">2190 </w:t>
      </w:r>
      <w:r w:rsidR="00124D75" w:rsidRPr="00533313">
        <w:rPr>
          <w:rFonts w:ascii="Bookman Old Style" w:hAnsi="Bookman Old Style"/>
          <w:sz w:val="20"/>
          <w:szCs w:val="20"/>
        </w:rPr>
        <w:t>z późn. zm.</w:t>
      </w:r>
      <w:r w:rsidRPr="00533313">
        <w:rPr>
          <w:rFonts w:ascii="Bookman Old Style" w:hAnsi="Bookman Old Style"/>
          <w:sz w:val="20"/>
          <w:szCs w:val="20"/>
        </w:rPr>
        <w:t>).</w:t>
      </w:r>
    </w:p>
    <w:p w14:paraId="0586B35B" w14:textId="77777777" w:rsidR="00261C90" w:rsidRPr="00533313" w:rsidRDefault="00261C90" w:rsidP="00533313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533313">
        <w:rPr>
          <w:rFonts w:ascii="Bookman Old Style" w:hAnsi="Bookman Old Style"/>
          <w:sz w:val="20"/>
          <w:szCs w:val="20"/>
        </w:rPr>
        <w:t xml:space="preserve">strony będą rozstrzygać polubownie, a w przypadku braku porozumienia spory </w:t>
      </w:r>
      <w:r w:rsidRPr="00533313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533313">
        <w:rPr>
          <w:rFonts w:ascii="Bookman Old Style" w:hAnsi="Bookman Old Style"/>
          <w:sz w:val="20"/>
          <w:szCs w:val="20"/>
        </w:rPr>
        <w:t>Z</w:t>
      </w:r>
      <w:r w:rsidRPr="00533313">
        <w:rPr>
          <w:rFonts w:ascii="Bookman Old Style" w:hAnsi="Bookman Old Style"/>
          <w:sz w:val="20"/>
          <w:szCs w:val="20"/>
        </w:rPr>
        <w:t>amówienia.</w:t>
      </w:r>
    </w:p>
    <w:p w14:paraId="0586B35C" w14:textId="77777777" w:rsidR="00261C90" w:rsidRPr="00533313" w:rsidRDefault="00261C90" w:rsidP="00533313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533313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14:paraId="317C99F1" w14:textId="1DFDC500" w:rsidR="00436AAB" w:rsidRPr="002F2DED" w:rsidRDefault="00261C90" w:rsidP="002F2DED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533313">
        <w:rPr>
          <w:rFonts w:ascii="Bookman Old Style" w:hAnsi="Bookman Old Style"/>
          <w:b/>
          <w:szCs w:val="20"/>
        </w:rPr>
        <w:t xml:space="preserve">UDZIELAJĄCY ZAMÓWIENIA </w:t>
      </w:r>
      <w:r w:rsidRPr="00533313">
        <w:rPr>
          <w:rFonts w:ascii="Bookman Old Style" w:hAnsi="Bookman Old Style"/>
          <w:b/>
          <w:szCs w:val="20"/>
        </w:rPr>
        <w:tab/>
      </w:r>
      <w:r w:rsidR="00905DF3" w:rsidRPr="00533313">
        <w:rPr>
          <w:rFonts w:ascii="Bookman Old Style" w:hAnsi="Bookman Old Style"/>
          <w:b/>
          <w:szCs w:val="20"/>
        </w:rPr>
        <w:tab/>
      </w:r>
      <w:r w:rsidRPr="00533313">
        <w:rPr>
          <w:rFonts w:ascii="Bookman Old Style" w:hAnsi="Bookman Old Style"/>
          <w:b/>
          <w:szCs w:val="20"/>
        </w:rPr>
        <w:t>PRZYJMUJĄCY ZAMÓWIENIE</w:t>
      </w:r>
      <w:bookmarkStart w:id="0" w:name="_GoBack"/>
      <w:bookmarkEnd w:id="0"/>
    </w:p>
    <w:sectPr w:rsidR="00436AAB" w:rsidRPr="002F2DED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FAB4D6" w14:textId="77777777" w:rsidR="009A5096" w:rsidRDefault="009A5096" w:rsidP="00304813">
      <w:r>
        <w:separator/>
      </w:r>
    </w:p>
  </w:endnote>
  <w:endnote w:type="continuationSeparator" w:id="0">
    <w:p w14:paraId="2F59330A" w14:textId="77777777" w:rsidR="009A5096" w:rsidRDefault="009A5096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217CA279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6B6E9B">
      <w:rPr>
        <w:rFonts w:ascii="Cambria" w:hAnsi="Cambria"/>
        <w:i/>
        <w:sz w:val="20"/>
        <w:lang w:val="pl-PL"/>
      </w:rPr>
      <w:t>1</w:t>
    </w:r>
    <w:r w:rsidR="002F2DED">
      <w:rPr>
        <w:rFonts w:ascii="Cambria" w:hAnsi="Cambria"/>
        <w:i/>
        <w:sz w:val="20"/>
        <w:lang w:val="pl-PL"/>
      </w:rPr>
      <w:t>9</w:t>
    </w:r>
    <w:r w:rsidRPr="005340C5">
      <w:rPr>
        <w:rFonts w:ascii="Cambria" w:hAnsi="Cambria"/>
        <w:i/>
        <w:sz w:val="20"/>
      </w:rPr>
      <w:t>/201</w:t>
    </w:r>
    <w:r w:rsidR="005D0901">
      <w:rPr>
        <w:rFonts w:ascii="Cambria" w:hAnsi="Cambria"/>
        <w:i/>
        <w:sz w:val="20"/>
        <w:lang w:val="pl-PL"/>
      </w:rPr>
      <w:t>9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2F2DED">
      <w:rPr>
        <w:rFonts w:ascii="Cambria" w:hAnsi="Cambria"/>
        <w:i/>
        <w:noProof/>
        <w:sz w:val="20"/>
      </w:rPr>
      <w:t>3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0536D7" w14:textId="77777777" w:rsidR="009A5096" w:rsidRDefault="009A5096" w:rsidP="00304813">
      <w:r>
        <w:separator/>
      </w:r>
    </w:p>
  </w:footnote>
  <w:footnote w:type="continuationSeparator" w:id="0">
    <w:p w14:paraId="1FAFACBA" w14:textId="77777777" w:rsidR="009A5096" w:rsidRDefault="009A5096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5" w14:textId="372EED5B" w:rsidR="00C43EA9" w:rsidRPr="003E7666" w:rsidRDefault="005D0901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 xml:space="preserve">Projekt umowy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</w:t>
    </w:r>
    <w:r w:rsidR="004D6A49">
      <w:rPr>
        <w:rFonts w:ascii="Cambria" w:hAnsi="Cambria"/>
        <w:i/>
        <w:sz w:val="20"/>
        <w:szCs w:val="32"/>
      </w:rPr>
      <w:t>20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2"/>
  </w:num>
  <w:num w:numId="7">
    <w:abstractNumId w:val="12"/>
  </w:num>
  <w:num w:numId="8">
    <w:abstractNumId w:val="28"/>
  </w:num>
  <w:num w:numId="9">
    <w:abstractNumId w:val="27"/>
  </w:num>
  <w:num w:numId="10">
    <w:abstractNumId w:val="18"/>
  </w:num>
  <w:num w:numId="11">
    <w:abstractNumId w:val="26"/>
  </w:num>
  <w:num w:numId="12">
    <w:abstractNumId w:val="25"/>
  </w:num>
  <w:num w:numId="13">
    <w:abstractNumId w:val="15"/>
  </w:num>
  <w:num w:numId="14">
    <w:abstractNumId w:val="21"/>
  </w:num>
  <w:num w:numId="15">
    <w:abstractNumId w:val="17"/>
  </w:num>
  <w:num w:numId="16">
    <w:abstractNumId w:val="19"/>
  </w:num>
  <w:num w:numId="17">
    <w:abstractNumId w:val="29"/>
  </w:num>
  <w:num w:numId="18">
    <w:abstractNumId w:val="16"/>
  </w:num>
  <w:num w:numId="19">
    <w:abstractNumId w:val="23"/>
  </w:num>
  <w:num w:numId="20">
    <w:abstractNumId w:val="20"/>
  </w:num>
  <w:num w:numId="21">
    <w:abstractNumId w:val="13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6748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63A8"/>
    <w:rsid w:val="000768FB"/>
    <w:rsid w:val="0009576B"/>
    <w:rsid w:val="0009644E"/>
    <w:rsid w:val="000973ED"/>
    <w:rsid w:val="000B15FC"/>
    <w:rsid w:val="000B5017"/>
    <w:rsid w:val="000C459E"/>
    <w:rsid w:val="000C5DBA"/>
    <w:rsid w:val="000D4E62"/>
    <w:rsid w:val="000F70CA"/>
    <w:rsid w:val="000F7E33"/>
    <w:rsid w:val="00104A37"/>
    <w:rsid w:val="00104E3F"/>
    <w:rsid w:val="001146E2"/>
    <w:rsid w:val="001159F8"/>
    <w:rsid w:val="00117D0B"/>
    <w:rsid w:val="00124B6C"/>
    <w:rsid w:val="00124D75"/>
    <w:rsid w:val="001256F3"/>
    <w:rsid w:val="001313E7"/>
    <w:rsid w:val="00155BCA"/>
    <w:rsid w:val="0016105C"/>
    <w:rsid w:val="001631D0"/>
    <w:rsid w:val="00166852"/>
    <w:rsid w:val="001728F2"/>
    <w:rsid w:val="00177624"/>
    <w:rsid w:val="00187D18"/>
    <w:rsid w:val="001B558B"/>
    <w:rsid w:val="001B61CF"/>
    <w:rsid w:val="001C5CF4"/>
    <w:rsid w:val="001D4056"/>
    <w:rsid w:val="001D444B"/>
    <w:rsid w:val="001E07F7"/>
    <w:rsid w:val="001E7600"/>
    <w:rsid w:val="001F62B4"/>
    <w:rsid w:val="00204161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555B"/>
    <w:rsid w:val="002978A5"/>
    <w:rsid w:val="002A3A58"/>
    <w:rsid w:val="002A61A7"/>
    <w:rsid w:val="002A6226"/>
    <w:rsid w:val="002B5A4A"/>
    <w:rsid w:val="002D5FF7"/>
    <w:rsid w:val="002F2DED"/>
    <w:rsid w:val="002F4FD6"/>
    <w:rsid w:val="00304813"/>
    <w:rsid w:val="00317070"/>
    <w:rsid w:val="0032092A"/>
    <w:rsid w:val="00321202"/>
    <w:rsid w:val="0032516F"/>
    <w:rsid w:val="00326414"/>
    <w:rsid w:val="00326C1E"/>
    <w:rsid w:val="00327525"/>
    <w:rsid w:val="00344F31"/>
    <w:rsid w:val="00345813"/>
    <w:rsid w:val="00346B92"/>
    <w:rsid w:val="003533D5"/>
    <w:rsid w:val="003548A6"/>
    <w:rsid w:val="00363337"/>
    <w:rsid w:val="0037274B"/>
    <w:rsid w:val="003861EA"/>
    <w:rsid w:val="003944D6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2332"/>
    <w:rsid w:val="00423147"/>
    <w:rsid w:val="004249BB"/>
    <w:rsid w:val="00426446"/>
    <w:rsid w:val="00436AAB"/>
    <w:rsid w:val="00437508"/>
    <w:rsid w:val="00437BF3"/>
    <w:rsid w:val="00447849"/>
    <w:rsid w:val="00450CD1"/>
    <w:rsid w:val="0045388C"/>
    <w:rsid w:val="00455C91"/>
    <w:rsid w:val="00456E75"/>
    <w:rsid w:val="004570CC"/>
    <w:rsid w:val="004602EB"/>
    <w:rsid w:val="00467503"/>
    <w:rsid w:val="0049100D"/>
    <w:rsid w:val="00494E29"/>
    <w:rsid w:val="0049521D"/>
    <w:rsid w:val="004A1381"/>
    <w:rsid w:val="004A2F15"/>
    <w:rsid w:val="004B6615"/>
    <w:rsid w:val="004C479A"/>
    <w:rsid w:val="004D37A4"/>
    <w:rsid w:val="004D6696"/>
    <w:rsid w:val="004D6A49"/>
    <w:rsid w:val="004F546B"/>
    <w:rsid w:val="004F78F4"/>
    <w:rsid w:val="00522813"/>
    <w:rsid w:val="00533313"/>
    <w:rsid w:val="005340C5"/>
    <w:rsid w:val="0054573A"/>
    <w:rsid w:val="005518E2"/>
    <w:rsid w:val="00553B8B"/>
    <w:rsid w:val="00554B42"/>
    <w:rsid w:val="00586138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0901"/>
    <w:rsid w:val="005D6C49"/>
    <w:rsid w:val="005E3F80"/>
    <w:rsid w:val="005E5919"/>
    <w:rsid w:val="006012E9"/>
    <w:rsid w:val="00605F5A"/>
    <w:rsid w:val="00617534"/>
    <w:rsid w:val="006276A0"/>
    <w:rsid w:val="00635930"/>
    <w:rsid w:val="00636B9E"/>
    <w:rsid w:val="00637A34"/>
    <w:rsid w:val="00642D78"/>
    <w:rsid w:val="00645FD6"/>
    <w:rsid w:val="00650C61"/>
    <w:rsid w:val="006548CB"/>
    <w:rsid w:val="006556FB"/>
    <w:rsid w:val="00662118"/>
    <w:rsid w:val="006644FB"/>
    <w:rsid w:val="006666D5"/>
    <w:rsid w:val="00672106"/>
    <w:rsid w:val="00676554"/>
    <w:rsid w:val="00684D15"/>
    <w:rsid w:val="00685AD9"/>
    <w:rsid w:val="006942D6"/>
    <w:rsid w:val="006B14AB"/>
    <w:rsid w:val="006B6E9B"/>
    <w:rsid w:val="006B71EF"/>
    <w:rsid w:val="006C1A18"/>
    <w:rsid w:val="006C333D"/>
    <w:rsid w:val="006E493E"/>
    <w:rsid w:val="00703A63"/>
    <w:rsid w:val="00703F9F"/>
    <w:rsid w:val="00710C38"/>
    <w:rsid w:val="00712CC9"/>
    <w:rsid w:val="00713DA0"/>
    <w:rsid w:val="00714154"/>
    <w:rsid w:val="00716D48"/>
    <w:rsid w:val="007351B1"/>
    <w:rsid w:val="00735A13"/>
    <w:rsid w:val="00737E43"/>
    <w:rsid w:val="00742806"/>
    <w:rsid w:val="00742999"/>
    <w:rsid w:val="00751351"/>
    <w:rsid w:val="00767426"/>
    <w:rsid w:val="00786A39"/>
    <w:rsid w:val="007A4645"/>
    <w:rsid w:val="007A7B1F"/>
    <w:rsid w:val="007B30AF"/>
    <w:rsid w:val="007B3ECC"/>
    <w:rsid w:val="007B4FF8"/>
    <w:rsid w:val="007B56F2"/>
    <w:rsid w:val="007C46B3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30EF8"/>
    <w:rsid w:val="00832CA2"/>
    <w:rsid w:val="00833E83"/>
    <w:rsid w:val="00840D92"/>
    <w:rsid w:val="00841883"/>
    <w:rsid w:val="00844FAD"/>
    <w:rsid w:val="00852174"/>
    <w:rsid w:val="00854C92"/>
    <w:rsid w:val="008563AB"/>
    <w:rsid w:val="008575C3"/>
    <w:rsid w:val="00872776"/>
    <w:rsid w:val="00874E76"/>
    <w:rsid w:val="00880618"/>
    <w:rsid w:val="0088305E"/>
    <w:rsid w:val="0088448D"/>
    <w:rsid w:val="00886F9F"/>
    <w:rsid w:val="008A0BAA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91229"/>
    <w:rsid w:val="009A5096"/>
    <w:rsid w:val="009A760D"/>
    <w:rsid w:val="009B03B2"/>
    <w:rsid w:val="009B184C"/>
    <w:rsid w:val="009B6CE7"/>
    <w:rsid w:val="009C0DC9"/>
    <w:rsid w:val="009C3287"/>
    <w:rsid w:val="009D7803"/>
    <w:rsid w:val="009E64CA"/>
    <w:rsid w:val="009E7CC7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84E71"/>
    <w:rsid w:val="00A928E5"/>
    <w:rsid w:val="00AB1C8D"/>
    <w:rsid w:val="00AB205C"/>
    <w:rsid w:val="00AB4CFF"/>
    <w:rsid w:val="00AB659F"/>
    <w:rsid w:val="00AD5640"/>
    <w:rsid w:val="00AE25EA"/>
    <w:rsid w:val="00AE3215"/>
    <w:rsid w:val="00AF0269"/>
    <w:rsid w:val="00AF7E35"/>
    <w:rsid w:val="00B03792"/>
    <w:rsid w:val="00B13775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2F9F"/>
    <w:rsid w:val="00BA5BD3"/>
    <w:rsid w:val="00BB0A16"/>
    <w:rsid w:val="00BB379D"/>
    <w:rsid w:val="00BB5891"/>
    <w:rsid w:val="00BC45F2"/>
    <w:rsid w:val="00BC54A2"/>
    <w:rsid w:val="00BD37A3"/>
    <w:rsid w:val="00BE1E25"/>
    <w:rsid w:val="00BF5114"/>
    <w:rsid w:val="00C0060A"/>
    <w:rsid w:val="00C04A65"/>
    <w:rsid w:val="00C0713C"/>
    <w:rsid w:val="00C07A2E"/>
    <w:rsid w:val="00C159A8"/>
    <w:rsid w:val="00C33C01"/>
    <w:rsid w:val="00C43EA9"/>
    <w:rsid w:val="00C500F2"/>
    <w:rsid w:val="00C50A4B"/>
    <w:rsid w:val="00C53383"/>
    <w:rsid w:val="00C65B4F"/>
    <w:rsid w:val="00C741C7"/>
    <w:rsid w:val="00C767AF"/>
    <w:rsid w:val="00C774CE"/>
    <w:rsid w:val="00C80324"/>
    <w:rsid w:val="00C80740"/>
    <w:rsid w:val="00C81094"/>
    <w:rsid w:val="00C85505"/>
    <w:rsid w:val="00C909F4"/>
    <w:rsid w:val="00C96233"/>
    <w:rsid w:val="00CB39F2"/>
    <w:rsid w:val="00CB56AE"/>
    <w:rsid w:val="00CB664B"/>
    <w:rsid w:val="00CC147D"/>
    <w:rsid w:val="00CD0C8A"/>
    <w:rsid w:val="00CD2961"/>
    <w:rsid w:val="00CD388B"/>
    <w:rsid w:val="00CD51E5"/>
    <w:rsid w:val="00CE04B2"/>
    <w:rsid w:val="00CF2843"/>
    <w:rsid w:val="00CF643C"/>
    <w:rsid w:val="00D32067"/>
    <w:rsid w:val="00D33A18"/>
    <w:rsid w:val="00D42D3D"/>
    <w:rsid w:val="00D45FFB"/>
    <w:rsid w:val="00D47F67"/>
    <w:rsid w:val="00D57EAF"/>
    <w:rsid w:val="00D6189F"/>
    <w:rsid w:val="00D70CFB"/>
    <w:rsid w:val="00D75A28"/>
    <w:rsid w:val="00D76963"/>
    <w:rsid w:val="00D8243F"/>
    <w:rsid w:val="00D851A0"/>
    <w:rsid w:val="00D92284"/>
    <w:rsid w:val="00DA5628"/>
    <w:rsid w:val="00DA7ED3"/>
    <w:rsid w:val="00DD3A10"/>
    <w:rsid w:val="00DD6AF8"/>
    <w:rsid w:val="00DD76A9"/>
    <w:rsid w:val="00DE6E8E"/>
    <w:rsid w:val="00DF3AD6"/>
    <w:rsid w:val="00DF577C"/>
    <w:rsid w:val="00E0386E"/>
    <w:rsid w:val="00E03CD7"/>
    <w:rsid w:val="00E065E0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2536"/>
    <w:rsid w:val="00E75E84"/>
    <w:rsid w:val="00E7795C"/>
    <w:rsid w:val="00E811D8"/>
    <w:rsid w:val="00E83A9C"/>
    <w:rsid w:val="00E92B94"/>
    <w:rsid w:val="00E93A6F"/>
    <w:rsid w:val="00EB1A70"/>
    <w:rsid w:val="00EC1407"/>
    <w:rsid w:val="00EC18B1"/>
    <w:rsid w:val="00EC2DFF"/>
    <w:rsid w:val="00EC65A3"/>
    <w:rsid w:val="00EC7BC4"/>
    <w:rsid w:val="00ED4A2C"/>
    <w:rsid w:val="00EE2574"/>
    <w:rsid w:val="00EE31C9"/>
    <w:rsid w:val="00EE518C"/>
    <w:rsid w:val="00EF3941"/>
    <w:rsid w:val="00F00301"/>
    <w:rsid w:val="00F0223B"/>
    <w:rsid w:val="00F16F63"/>
    <w:rsid w:val="00F24477"/>
    <w:rsid w:val="00F30B7F"/>
    <w:rsid w:val="00F44F0F"/>
    <w:rsid w:val="00F44F2E"/>
    <w:rsid w:val="00F57F79"/>
    <w:rsid w:val="00F63592"/>
    <w:rsid w:val="00F63834"/>
    <w:rsid w:val="00F70D96"/>
    <w:rsid w:val="00F80358"/>
    <w:rsid w:val="00F80AEA"/>
    <w:rsid w:val="00F8161E"/>
    <w:rsid w:val="00F906F6"/>
    <w:rsid w:val="00F91C43"/>
    <w:rsid w:val="00F964BD"/>
    <w:rsid w:val="00F97B73"/>
    <w:rsid w:val="00FA40F2"/>
    <w:rsid w:val="00FB27E9"/>
    <w:rsid w:val="00FB3CD2"/>
    <w:rsid w:val="00FB5D54"/>
    <w:rsid w:val="00FD0188"/>
    <w:rsid w:val="00FD08FF"/>
    <w:rsid w:val="00FE2A45"/>
    <w:rsid w:val="00FE6BE8"/>
    <w:rsid w:val="00FF093B"/>
    <w:rsid w:val="00FF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6</Pages>
  <Words>2764</Words>
  <Characters>16588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19314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45</cp:revision>
  <cp:lastPrinted>2019-12-10T10:35:00Z</cp:lastPrinted>
  <dcterms:created xsi:type="dcterms:W3CDTF">2016-09-27T10:13:00Z</dcterms:created>
  <dcterms:modified xsi:type="dcterms:W3CDTF">2019-12-10T10:35:00Z</dcterms:modified>
</cp:coreProperties>
</file>