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A8C8378" w:rsidR="00205954" w:rsidRPr="00BC54A6" w:rsidRDefault="0049100D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430AE">
        <w:rPr>
          <w:rFonts w:ascii="Bookman Old Style" w:hAnsi="Bookman Old Style"/>
          <w:b/>
          <w:sz w:val="24"/>
        </w:rPr>
        <w:t>Umow</w:t>
      </w:r>
      <w:r w:rsidR="004C479A" w:rsidRPr="00E430AE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430AE">
        <w:rPr>
          <w:rFonts w:ascii="Bookman Old Style" w:hAnsi="Bookman Old Style"/>
          <w:b/>
          <w:sz w:val="24"/>
        </w:rPr>
        <w:t xml:space="preserve">Nr </w:t>
      </w:r>
      <w:r w:rsidR="00592290" w:rsidRPr="00E430AE">
        <w:rPr>
          <w:rFonts w:ascii="Bookman Old Style" w:hAnsi="Bookman Old Style"/>
          <w:b/>
          <w:sz w:val="24"/>
        </w:rPr>
        <w:t>DZP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592290" w:rsidRPr="00E430AE">
        <w:rPr>
          <w:rFonts w:ascii="Bookman Old Style" w:hAnsi="Bookman Old Style"/>
          <w:b/>
          <w:sz w:val="24"/>
        </w:rPr>
        <w:t>KO</w:t>
      </w:r>
      <w:r w:rsidR="00E75E84" w:rsidRPr="00E430AE">
        <w:rPr>
          <w:rFonts w:ascii="Bookman Old Style" w:hAnsi="Bookman Old Style"/>
          <w:b/>
          <w:sz w:val="24"/>
        </w:rPr>
        <w:t>/</w:t>
      </w:r>
      <w:r w:rsidR="00B31D86">
        <w:rPr>
          <w:rFonts w:ascii="Bookman Old Style" w:hAnsi="Bookman Old Style"/>
          <w:b/>
          <w:sz w:val="24"/>
          <w:lang w:val="pl-PL"/>
        </w:rPr>
        <w:t>……</w:t>
      </w:r>
      <w:r w:rsidR="00BC54A6">
        <w:rPr>
          <w:rFonts w:ascii="Bookman Old Style" w:hAnsi="Bookman Old Style"/>
          <w:b/>
          <w:sz w:val="24"/>
        </w:rPr>
        <w:t>/20</w:t>
      </w:r>
      <w:r w:rsidR="00BC54A6">
        <w:rPr>
          <w:rFonts w:ascii="Bookman Old Style" w:hAnsi="Bookman Old Style"/>
          <w:b/>
          <w:sz w:val="24"/>
          <w:lang w:val="pl-PL"/>
        </w:rPr>
        <w:t>20</w:t>
      </w:r>
    </w:p>
    <w:p w14:paraId="0586B2D6" w14:textId="77777777" w:rsidR="00E75E84" w:rsidRPr="00E430AE" w:rsidRDefault="00E75E84" w:rsidP="00F7145F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430AE">
        <w:rPr>
          <w:rFonts w:ascii="Bookman Old Style" w:hAnsi="Bookman Old Style"/>
          <w:b/>
          <w:sz w:val="24"/>
        </w:rPr>
        <w:t xml:space="preserve">na </w:t>
      </w:r>
      <w:r w:rsidR="00E27A6C" w:rsidRPr="00E430AE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66707034" w:rsidR="00E75E84" w:rsidRDefault="00E62536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t>zawarta d</w:t>
      </w:r>
      <w:r w:rsidR="00E75E84" w:rsidRPr="00E430AE">
        <w:rPr>
          <w:rFonts w:ascii="Bookman Old Style" w:hAnsi="Bookman Old Style"/>
          <w:b/>
          <w:szCs w:val="20"/>
        </w:rPr>
        <w:t>nia</w:t>
      </w:r>
      <w:r w:rsidR="00205954" w:rsidRPr="00E430AE">
        <w:rPr>
          <w:rFonts w:ascii="Bookman Old Style" w:hAnsi="Bookman Old Style"/>
          <w:b/>
          <w:szCs w:val="20"/>
        </w:rPr>
        <w:t xml:space="preserve"> </w:t>
      </w:r>
      <w:r w:rsidR="00B31D86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430AE">
        <w:rPr>
          <w:rFonts w:ascii="Bookman Old Style" w:hAnsi="Bookman Old Style"/>
          <w:b/>
          <w:szCs w:val="20"/>
        </w:rPr>
        <w:t>20</w:t>
      </w:r>
      <w:r w:rsidR="00C741C7" w:rsidRPr="00E430AE">
        <w:rPr>
          <w:rFonts w:ascii="Bookman Old Style" w:hAnsi="Bookman Old Style"/>
          <w:b/>
          <w:szCs w:val="20"/>
        </w:rPr>
        <w:t>1</w:t>
      </w:r>
      <w:r w:rsidR="00A67602">
        <w:rPr>
          <w:rFonts w:ascii="Bookman Old Style" w:hAnsi="Bookman Old Style"/>
          <w:b/>
          <w:szCs w:val="20"/>
        </w:rPr>
        <w:t>9</w:t>
      </w:r>
      <w:r w:rsidR="00205954" w:rsidRPr="00E430AE">
        <w:rPr>
          <w:rFonts w:ascii="Bookman Old Style" w:hAnsi="Bookman Old Style"/>
          <w:b/>
          <w:szCs w:val="20"/>
        </w:rPr>
        <w:t>r.</w:t>
      </w:r>
      <w:r w:rsidR="00E75E84" w:rsidRPr="00E430AE">
        <w:rPr>
          <w:rFonts w:ascii="Bookman Old Style" w:hAnsi="Bookman Old Style"/>
          <w:b/>
          <w:szCs w:val="20"/>
        </w:rPr>
        <w:t>,</w:t>
      </w:r>
      <w:r w:rsidR="00205954" w:rsidRPr="00E430AE">
        <w:rPr>
          <w:rFonts w:ascii="Bookman Old Style" w:hAnsi="Bookman Old Style"/>
          <w:b/>
          <w:szCs w:val="20"/>
        </w:rPr>
        <w:t xml:space="preserve"> w Kup</w:t>
      </w:r>
    </w:p>
    <w:p w14:paraId="2330AA84" w14:textId="77777777" w:rsidR="008124B7" w:rsidRPr="00E430AE" w:rsidRDefault="008124B7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</w:p>
    <w:p w14:paraId="0F24379A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pomiędzy:</w:t>
      </w:r>
    </w:p>
    <w:p w14:paraId="50D7ADF8" w14:textId="77777777" w:rsidR="00BC54A6" w:rsidRPr="00225517" w:rsidRDefault="00BC54A6" w:rsidP="00BC54A6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225517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225517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225517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>
        <w:rPr>
          <w:rFonts w:ascii="Bookman Old Style" w:hAnsi="Bookman Old Style"/>
          <w:sz w:val="20"/>
          <w:szCs w:val="20"/>
        </w:rPr>
        <w:t>itał zakładowy w wysokości: 11.9</w:t>
      </w:r>
      <w:r w:rsidRPr="00225517">
        <w:rPr>
          <w:rFonts w:ascii="Bookman Old Style" w:hAnsi="Bookman Old Style"/>
          <w:sz w:val="20"/>
          <w:szCs w:val="20"/>
        </w:rPr>
        <w:t>00.000,00 zł w całości wniesiony,</w:t>
      </w:r>
    </w:p>
    <w:p w14:paraId="7D39D2AA" w14:textId="77777777" w:rsidR="00BC54A6" w:rsidRPr="00225517" w:rsidRDefault="00BC54A6" w:rsidP="00BC54A6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</w:rPr>
      </w:pPr>
      <w:r w:rsidRPr="00225517">
        <w:rPr>
          <w:rFonts w:ascii="Bookman Old Style" w:hAnsi="Bookman Old Style"/>
          <w:sz w:val="20"/>
        </w:rPr>
        <w:t xml:space="preserve">którą reprezentuje </w:t>
      </w:r>
      <w:r w:rsidRPr="00225517">
        <w:rPr>
          <w:rFonts w:ascii="Bookman Old Style" w:hAnsi="Bookman Old Style"/>
          <w:b/>
          <w:sz w:val="20"/>
        </w:rPr>
        <w:t xml:space="preserve">Marek Drobik </w:t>
      </w:r>
      <w:r w:rsidRPr="00225517">
        <w:rPr>
          <w:rFonts w:ascii="Bookman Old Style" w:hAnsi="Bookman Old Style"/>
          <w:sz w:val="20"/>
        </w:rPr>
        <w:t xml:space="preserve">– </w:t>
      </w:r>
      <w:r w:rsidRPr="00225517">
        <w:rPr>
          <w:rFonts w:ascii="Bookman Old Style" w:hAnsi="Bookman Old Style"/>
          <w:b/>
          <w:sz w:val="20"/>
        </w:rPr>
        <w:t>Prezesa Zarządu</w:t>
      </w:r>
      <w:r w:rsidRPr="00225517">
        <w:rPr>
          <w:rFonts w:ascii="Bookman Old Style" w:hAnsi="Bookman Old Style"/>
          <w:sz w:val="20"/>
        </w:rPr>
        <w:t>,</w:t>
      </w:r>
    </w:p>
    <w:p w14:paraId="48BB733B" w14:textId="2E53C037" w:rsidR="00E71589" w:rsidRPr="008124B7" w:rsidRDefault="00BC54A6" w:rsidP="00BC54A6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E468B">
        <w:rPr>
          <w:rFonts w:ascii="Bookman Old Style" w:hAnsi="Bookman Old Style"/>
          <w:sz w:val="20"/>
        </w:rPr>
        <w:t>zwaną w treści umowy „</w:t>
      </w:r>
      <w:r>
        <w:rPr>
          <w:rFonts w:ascii="Bookman Old Style" w:hAnsi="Bookman Old Style"/>
          <w:b/>
          <w:sz w:val="20"/>
        </w:rPr>
        <w:t>Udzielającym zamówienia</w:t>
      </w:r>
      <w:r w:rsidR="00E71589" w:rsidRPr="008124B7">
        <w:rPr>
          <w:rFonts w:ascii="Bookman Old Style" w:hAnsi="Bookman Old Style"/>
          <w:b/>
          <w:sz w:val="20"/>
          <w:szCs w:val="20"/>
        </w:rPr>
        <w:t>”</w:t>
      </w:r>
      <w:r w:rsidR="00E71589" w:rsidRPr="008124B7">
        <w:rPr>
          <w:rFonts w:ascii="Bookman Old Style" w:hAnsi="Bookman Old Style"/>
          <w:sz w:val="20"/>
          <w:szCs w:val="20"/>
        </w:rPr>
        <w:t>,</w:t>
      </w:r>
    </w:p>
    <w:p w14:paraId="5A407C51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</w:t>
      </w:r>
    </w:p>
    <w:p w14:paraId="76EE201D" w14:textId="4AE009D2" w:rsidR="00E71589" w:rsidRPr="00BC54A6" w:rsidRDefault="00E71589" w:rsidP="00BC54A6">
      <w:pPr>
        <w:pStyle w:val="Akapitzlist"/>
        <w:numPr>
          <w:ilvl w:val="0"/>
          <w:numId w:val="25"/>
        </w:numPr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C54A6">
        <w:rPr>
          <w:rFonts w:ascii="Bookman Old Style" w:hAnsi="Bookman Old Style" w:cs="Arial Narrow"/>
          <w:b/>
          <w:sz w:val="20"/>
          <w:szCs w:val="20"/>
        </w:rPr>
        <w:t xml:space="preserve">……………, </w:t>
      </w:r>
      <w:r w:rsidRPr="00BC54A6">
        <w:rPr>
          <w:rFonts w:ascii="Bookman Old Style" w:hAnsi="Bookman Old Style" w:cs="Arial Narrow"/>
          <w:sz w:val="20"/>
          <w:szCs w:val="20"/>
        </w:rPr>
        <w:t xml:space="preserve">prowadzącym Prywatny Gabinet ………………, ul. ………, …………, posiadającym prawo wykonywania zawodu </w:t>
      </w:r>
      <w:r w:rsidRPr="00BC54A6">
        <w:rPr>
          <w:rFonts w:ascii="Bookman Old Style" w:hAnsi="Bookman Old Style" w:cs="Arial Narrow"/>
          <w:b/>
          <w:sz w:val="20"/>
          <w:szCs w:val="20"/>
        </w:rPr>
        <w:t>…………</w:t>
      </w:r>
      <w:r w:rsidRPr="00BC54A6">
        <w:rPr>
          <w:rFonts w:ascii="Bookman Old Style" w:hAnsi="Bookman Old Style" w:cs="Arial Narrow"/>
          <w:sz w:val="20"/>
          <w:szCs w:val="20"/>
        </w:rPr>
        <w:t>,</w:t>
      </w:r>
      <w:r w:rsidRPr="00BC54A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BC54A6">
        <w:rPr>
          <w:rFonts w:ascii="Bookman Old Style" w:hAnsi="Bookman Old Style" w:cs="Arial Narrow"/>
          <w:sz w:val="20"/>
          <w:szCs w:val="20"/>
        </w:rPr>
        <w:t xml:space="preserve">wpisanym do rejestru podmiotów wykonujących działalność leczniczą pod numerem księgi rejestrowej </w:t>
      </w:r>
      <w:r w:rsidRPr="00BC54A6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Pr="00BC54A6">
        <w:rPr>
          <w:rFonts w:ascii="Bookman Old Style" w:hAnsi="Bookman Old Style" w:cs="Arial Narrow"/>
          <w:sz w:val="20"/>
          <w:szCs w:val="20"/>
        </w:rPr>
        <w:t>,</w:t>
      </w:r>
      <w:r w:rsidRPr="00BC54A6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BC54A6">
        <w:rPr>
          <w:rFonts w:ascii="Bookman Old Style" w:hAnsi="Bookman Old Style"/>
          <w:sz w:val="20"/>
          <w:szCs w:val="20"/>
        </w:rPr>
        <w:t xml:space="preserve">posługującym się NIP: </w:t>
      </w:r>
      <w:r w:rsidRPr="00BC54A6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Pr="00BC54A6">
        <w:rPr>
          <w:rFonts w:ascii="Bookman Old Style" w:hAnsi="Bookman Old Style"/>
          <w:sz w:val="20"/>
          <w:szCs w:val="20"/>
        </w:rPr>
        <w:t xml:space="preserve">oraz REGON: </w:t>
      </w:r>
      <w:r w:rsidRPr="00BC54A6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Pr="00BC54A6">
        <w:rPr>
          <w:rFonts w:ascii="Bookman Old Style" w:hAnsi="Bookman Old Style"/>
          <w:sz w:val="20"/>
          <w:szCs w:val="20"/>
        </w:rPr>
        <w:t xml:space="preserve">, </w:t>
      </w:r>
    </w:p>
    <w:p w14:paraId="2852FFEF" w14:textId="77777777" w:rsidR="00E71589" w:rsidRPr="008124B7" w:rsidRDefault="00E71589" w:rsidP="00E7158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zwanym dalej </w:t>
      </w:r>
      <w:r w:rsidRPr="008124B7">
        <w:rPr>
          <w:rFonts w:ascii="Bookman Old Style" w:hAnsi="Bookman Old Style"/>
          <w:b/>
          <w:sz w:val="20"/>
          <w:szCs w:val="20"/>
        </w:rPr>
        <w:t>Przyjmującym Zamówienie,</w:t>
      </w:r>
    </w:p>
    <w:p w14:paraId="13312FFF" w14:textId="77777777" w:rsidR="00E71589" w:rsidRDefault="00E71589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1D0A5A0E" w14:textId="77777777" w:rsidR="008124B7" w:rsidRPr="008124B7" w:rsidRDefault="008124B7" w:rsidP="00E71589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0586B2E3" w14:textId="7B1F087A" w:rsidR="007F52DA" w:rsidRPr="008124B7" w:rsidRDefault="00E71589" w:rsidP="00E71589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8124B7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A67602">
        <w:rPr>
          <w:rFonts w:ascii="Bookman Old Style" w:eastAsia="Bookman Old Style" w:hAnsi="Bookman Old Style"/>
          <w:sz w:val="20"/>
          <w:szCs w:val="20"/>
        </w:rPr>
        <w:t>8</w:t>
      </w:r>
      <w:r w:rsidRPr="008124B7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A67602">
        <w:rPr>
          <w:rFonts w:ascii="Bookman Old Style" w:eastAsia="Bookman Old Style" w:hAnsi="Bookman Old Style"/>
          <w:sz w:val="20"/>
          <w:szCs w:val="20"/>
        </w:rPr>
        <w:t xml:space="preserve">2190 </w:t>
      </w:r>
      <w:r w:rsidRPr="008124B7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eastAsia="Bookman Old Style" w:hAnsi="Bookman Old Style"/>
          <w:sz w:val="20"/>
          <w:szCs w:val="20"/>
        </w:rPr>
        <w:t xml:space="preserve">. zm.), w wyniku przeprowadzenia konkursu ofert na wykonywanie świadczeń zdrowotnych w zakresie pełnienia obowiązków </w:t>
      </w:r>
      <w:r w:rsidR="008124B7" w:rsidRPr="008124B7">
        <w:rPr>
          <w:rFonts w:ascii="Bookman Old Style" w:eastAsia="Bookman Old Style" w:hAnsi="Bookman Old Style"/>
          <w:sz w:val="20"/>
          <w:szCs w:val="20"/>
        </w:rPr>
        <w:t>Kierownika Oddziału</w:t>
      </w:r>
      <w:r w:rsidRPr="008124B7">
        <w:rPr>
          <w:rFonts w:ascii="Bookman Old Style" w:eastAsia="Bookman Old Style" w:hAnsi="Bookman Old Style"/>
          <w:sz w:val="20"/>
          <w:szCs w:val="20"/>
        </w:rPr>
        <w:t>, zawarto umowę o następującej treści</w:t>
      </w:r>
      <w:r w:rsidR="007F52DA" w:rsidRPr="008124B7">
        <w:rPr>
          <w:rFonts w:ascii="Bookman Old Style" w:eastAsia="Bookman Old Style" w:hAnsi="Bookman Old Style"/>
          <w:sz w:val="20"/>
          <w:szCs w:val="20"/>
        </w:rPr>
        <w:t>:</w:t>
      </w:r>
    </w:p>
    <w:p w14:paraId="312D853B" w14:textId="77777777" w:rsidR="008124B7" w:rsidRDefault="008124B7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5" w14:textId="77777777" w:rsidR="00261C90" w:rsidRPr="008124B7" w:rsidRDefault="00261C90" w:rsidP="00D0680B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1.</w:t>
      </w:r>
    </w:p>
    <w:p w14:paraId="2CE9FA06" w14:textId="0DFF8660" w:rsidR="00D0680B" w:rsidRPr="008124B7" w:rsidRDefault="00D76963" w:rsidP="00D0680B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Bookman Old Style" w:hAnsi="Bookman Old Style"/>
          <w:b/>
          <w:color w:val="000000"/>
          <w:kern w:val="144"/>
        </w:rPr>
      </w:pPr>
      <w:r w:rsidRPr="008124B7">
        <w:rPr>
          <w:rFonts w:ascii="Bookman Old Style" w:hAnsi="Bookman Old Style"/>
        </w:rPr>
        <w:t xml:space="preserve">Udzielający </w:t>
      </w:r>
      <w:r w:rsidR="00597E52" w:rsidRPr="008124B7">
        <w:rPr>
          <w:rFonts w:ascii="Bookman Old Style" w:hAnsi="Bookman Old Style"/>
        </w:rPr>
        <w:t>Z</w:t>
      </w:r>
      <w:r w:rsidRPr="008124B7">
        <w:rPr>
          <w:rFonts w:ascii="Bookman Old Style" w:hAnsi="Bookman Old Style"/>
        </w:rPr>
        <w:t xml:space="preserve">amówienia zleca a Przyjmujący </w:t>
      </w:r>
      <w:r w:rsidR="00597E52" w:rsidRPr="008124B7">
        <w:rPr>
          <w:rFonts w:ascii="Bookman Old Style" w:hAnsi="Bookman Old Style"/>
        </w:rPr>
        <w:t>Z</w:t>
      </w:r>
      <w:r w:rsidR="00261C90" w:rsidRPr="008124B7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8124B7">
        <w:rPr>
          <w:rFonts w:ascii="Bookman Old Style" w:eastAsia="Bookman Old Style" w:hAnsi="Bookman Old Style"/>
        </w:rPr>
        <w:t xml:space="preserve">polegających na pełnieniu </w:t>
      </w:r>
      <w:r w:rsidR="00261C90" w:rsidRPr="008124B7">
        <w:rPr>
          <w:rFonts w:ascii="Bookman Old Style" w:hAnsi="Bookman Old Style"/>
          <w:color w:val="000000"/>
          <w:kern w:val="144"/>
        </w:rPr>
        <w:t>obowiązków</w:t>
      </w:r>
      <w:r w:rsidR="009D7803" w:rsidRPr="008124B7">
        <w:rPr>
          <w:rFonts w:ascii="Bookman Old Style" w:hAnsi="Bookman Old Style"/>
          <w:color w:val="000000"/>
          <w:kern w:val="144"/>
        </w:rPr>
        <w:t xml:space="preserve"> </w:t>
      </w:r>
      <w:r w:rsidR="008124B7" w:rsidRPr="008124B7">
        <w:rPr>
          <w:rFonts w:ascii="Bookman Old Style" w:hAnsi="Bookman Old Style"/>
          <w:b/>
          <w:color w:val="000000"/>
          <w:kern w:val="144"/>
        </w:rPr>
        <w:t xml:space="preserve">Kierownika Oddziału </w:t>
      </w:r>
      <w:r w:rsidR="00F3626D">
        <w:rPr>
          <w:rFonts w:ascii="Bookman Old Style" w:hAnsi="Bookman Old Style"/>
          <w:b/>
          <w:color w:val="000000"/>
          <w:kern w:val="144"/>
        </w:rPr>
        <w:t>Rehabilitacyjnego w Pokoju.</w:t>
      </w:r>
    </w:p>
    <w:p w14:paraId="2BEC8D0A" w14:textId="0FC01C46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Kierownik Oddziału odpowiada za sprawną i ciągłą pracę Oddziału.</w:t>
      </w:r>
    </w:p>
    <w:p w14:paraId="63312B35" w14:textId="77777777" w:rsidR="008124B7" w:rsidRPr="008124B7" w:rsidRDefault="008124B7" w:rsidP="008124B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Przyjmujący Zamówienie zobowiązuje się do wykonywania codziennych obchodów (wizyt) lekarskich oraz codziennego prowadzenia odpraw lekarskich dla podległego personelu.</w:t>
      </w:r>
    </w:p>
    <w:p w14:paraId="7053745B" w14:textId="77777777" w:rsidR="008124B7" w:rsidRPr="008124B7" w:rsidRDefault="008124B7" w:rsidP="008124B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Przyjmujący Zamówienie zobowiązuje się do wykonywania badań diagnostycznych zgodnie ze swoimi umiejętnościami na rzecz pacjentów Udzielającego zamówienia.</w:t>
      </w:r>
    </w:p>
    <w:p w14:paraId="4CA3BAAC" w14:textId="3F6BBECA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  <w:color w:val="000000"/>
          <w:kern w:val="144"/>
        </w:rPr>
        <w:t xml:space="preserve">Przyjmujący Zamówienie, w szczególnych przypadkach będzie zobowiązany do udzielania świadczeń zdrowotnych również na rzecz pacjentów </w:t>
      </w:r>
      <w:r w:rsidR="00F3626D">
        <w:rPr>
          <w:rFonts w:ascii="Bookman Old Style" w:hAnsi="Bookman Old Style"/>
          <w:color w:val="000000"/>
          <w:kern w:val="144"/>
        </w:rPr>
        <w:t xml:space="preserve">Punktu Przyjęć Planowych </w:t>
      </w:r>
      <w:r w:rsidRPr="008124B7">
        <w:rPr>
          <w:rFonts w:ascii="Bookman Old Style" w:hAnsi="Bookman Old Style"/>
          <w:color w:val="000000"/>
          <w:kern w:val="144"/>
        </w:rPr>
        <w:t>Udzielającego Zamówienia na polecenie Dyrektora ds. Lecznictwa.</w:t>
      </w:r>
    </w:p>
    <w:p w14:paraId="403D3CD0" w14:textId="77777777" w:rsidR="008124B7" w:rsidRPr="008124B7" w:rsidRDefault="008124B7" w:rsidP="008124B7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8124B7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umową.</w:t>
      </w:r>
    </w:p>
    <w:p w14:paraId="0D5F911F" w14:textId="77777777" w:rsidR="008124B7" w:rsidRPr="008124B7" w:rsidRDefault="008124B7" w:rsidP="008124B7">
      <w:pPr>
        <w:pStyle w:val="Tekstpodstawowy2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Bookman Old Style" w:hAnsi="Bookman Old Style"/>
          <w:i/>
          <w:color w:val="000000"/>
          <w:kern w:val="144"/>
        </w:rPr>
      </w:pPr>
    </w:p>
    <w:p w14:paraId="0586B2EF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8124B7" w:rsidRDefault="00261C90" w:rsidP="00F7145F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8124B7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1)</w:t>
      </w:r>
      <w:r w:rsidRPr="008124B7">
        <w:rPr>
          <w:rFonts w:ascii="Bookman Old Style" w:hAnsi="Bookman Old Style"/>
          <w:sz w:val="20"/>
          <w:szCs w:val="20"/>
        </w:rPr>
        <w:tab/>
        <w:t>Szc</w:t>
      </w:r>
      <w:r w:rsidR="00905DF3" w:rsidRPr="008124B7">
        <w:rPr>
          <w:rFonts w:ascii="Bookman Old Style" w:hAnsi="Bookman Old Style"/>
          <w:sz w:val="20"/>
          <w:szCs w:val="20"/>
        </w:rPr>
        <w:t>zegółowe Warunki Konkursu Ofert,</w:t>
      </w:r>
    </w:p>
    <w:p w14:paraId="0586B2F2" w14:textId="77777777" w:rsidR="00261C90" w:rsidRPr="008124B7" w:rsidRDefault="00261C90" w:rsidP="00F7145F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2)</w:t>
      </w:r>
      <w:r w:rsidRPr="008124B7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2D5E5880" w14:textId="77777777" w:rsidR="00BC54A6" w:rsidRDefault="00BC54A6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177600CB" w14:textId="77777777" w:rsidR="00BC54A6" w:rsidRDefault="00BC54A6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25091A81" w14:textId="77777777" w:rsidR="00BC54A6" w:rsidRDefault="00BC54A6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14:paraId="0586B2F4" w14:textId="77777777" w:rsidR="00261C90" w:rsidRPr="008124B7" w:rsidRDefault="00261C90" w:rsidP="00F7145F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3.</w:t>
      </w:r>
    </w:p>
    <w:p w14:paraId="0586B2F5" w14:textId="5062959E" w:rsidR="00261C90" w:rsidRPr="008124B7" w:rsidRDefault="00B74541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</w:t>
      </w:r>
      <w:r w:rsidR="00261C90" w:rsidRPr="008124B7">
        <w:rPr>
          <w:rFonts w:ascii="Bookman Old Style" w:hAnsi="Bookman Old Style"/>
          <w:sz w:val="20"/>
          <w:szCs w:val="20"/>
        </w:rPr>
        <w:t xml:space="preserve">w sposób odpowiadający wymaganiom aktualnej wiedzy medycznej, a także wymaganiom przepisów powszechnie obowiązującego prawa, standardom udzielania świadczeń zdrowotnych ustalonych przez 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8124B7">
        <w:rPr>
          <w:rFonts w:ascii="Bookman Old Style" w:hAnsi="Bookman Old Style"/>
          <w:sz w:val="20"/>
          <w:szCs w:val="20"/>
        </w:rPr>
        <w:t>A</w:t>
      </w:r>
      <w:r w:rsidR="00261C90" w:rsidRPr="008124B7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8124B7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8124B7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8124B7">
        <w:rPr>
          <w:rFonts w:ascii="Bookman Old Style" w:hAnsi="Bookman Old Style"/>
          <w:sz w:val="20"/>
          <w:szCs w:val="20"/>
        </w:rPr>
        <w:t>oraz wewnętrzn</w:t>
      </w:r>
      <w:r w:rsidR="00737E43" w:rsidRPr="008124B7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8124B7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8124B7">
        <w:rPr>
          <w:rFonts w:ascii="Bookman Old Style" w:hAnsi="Bookman Old Style"/>
          <w:sz w:val="20"/>
          <w:szCs w:val="20"/>
        </w:rPr>
        <w:t>ddział</w:t>
      </w:r>
      <w:r w:rsidR="00D75A28" w:rsidRPr="008124B7">
        <w:rPr>
          <w:rFonts w:ascii="Bookman Old Style" w:hAnsi="Bookman Old Style"/>
          <w:sz w:val="20"/>
          <w:szCs w:val="20"/>
        </w:rPr>
        <w:t xml:space="preserve">ów, </w:t>
      </w:r>
      <w:r w:rsidR="00166852" w:rsidRPr="008124B7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8124B7">
        <w:rPr>
          <w:rFonts w:ascii="Bookman Old Style" w:hAnsi="Bookman Old Style"/>
          <w:sz w:val="20"/>
          <w:szCs w:val="20"/>
        </w:rPr>
        <w:t>a w szczególności</w:t>
      </w:r>
      <w:r w:rsidR="00803170" w:rsidRPr="008124B7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8124B7" w:rsidRDefault="002B5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8124B7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8124B7">
        <w:rPr>
          <w:rFonts w:ascii="Bookman Old Style" w:hAnsi="Bookman Old Style"/>
          <w:sz w:val="20"/>
          <w:szCs w:val="20"/>
        </w:rPr>
        <w:t>SCM Sp. z o. o.</w:t>
      </w:r>
      <w:r w:rsidR="00F44F0F" w:rsidRPr="008124B7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znajomości i przestrzegania praw pacjenta,</w:t>
      </w:r>
    </w:p>
    <w:p w14:paraId="0586B2F9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8124B7">
        <w:rPr>
          <w:rFonts w:ascii="Bookman Old Style" w:hAnsi="Bookman Old Style"/>
          <w:sz w:val="20"/>
          <w:szCs w:val="20"/>
        </w:rPr>
        <w:t xml:space="preserve"> i Ministra Zdrowia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7B8BB7E7" w14:textId="711C7C71" w:rsidR="00EF2A4A" w:rsidRPr="008124B7" w:rsidRDefault="00EF2A4A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zlecani</w:t>
      </w:r>
      <w:r w:rsidR="004620C1" w:rsidRPr="008124B7">
        <w:rPr>
          <w:rFonts w:ascii="Bookman Old Style" w:hAnsi="Bookman Old Style"/>
          <w:sz w:val="20"/>
          <w:szCs w:val="20"/>
        </w:rPr>
        <w:t>a</w:t>
      </w:r>
      <w:r w:rsidR="001B6E12" w:rsidRPr="008124B7">
        <w:rPr>
          <w:rFonts w:ascii="Bookman Old Style" w:hAnsi="Bookman Old Style"/>
          <w:sz w:val="20"/>
          <w:szCs w:val="20"/>
        </w:rPr>
        <w:t xml:space="preserve"> badań diagnostycznych i </w:t>
      </w:r>
      <w:r w:rsidRPr="008124B7">
        <w:rPr>
          <w:rFonts w:ascii="Bookman Old Style" w:hAnsi="Bookman Old Style"/>
          <w:sz w:val="20"/>
          <w:szCs w:val="20"/>
        </w:rPr>
        <w:t>laboratoryjnych w oparciu o system informatyczny funkcjonujący u Udzielającego zamówienia,</w:t>
      </w:r>
    </w:p>
    <w:p w14:paraId="0586B2FB" w14:textId="77777777" w:rsidR="00597E52" w:rsidRPr="008124B7" w:rsidRDefault="00803170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8124B7">
        <w:rPr>
          <w:rFonts w:ascii="Bookman Old Style" w:hAnsi="Bookman Old Style"/>
          <w:sz w:val="20"/>
          <w:szCs w:val="20"/>
        </w:rPr>
        <w:t>SCM Sp. z o. o.</w:t>
      </w:r>
      <w:r w:rsidR="00B74541" w:rsidRPr="008124B7">
        <w:rPr>
          <w:rFonts w:ascii="Bookman Old Style" w:hAnsi="Bookman Old Style"/>
          <w:sz w:val="20"/>
          <w:szCs w:val="20"/>
        </w:rPr>
        <w:t>,</w:t>
      </w:r>
      <w:r w:rsidR="0088305E" w:rsidRPr="008124B7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8124B7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8124B7">
        <w:rPr>
          <w:rFonts w:ascii="Bookman Old Style" w:hAnsi="Bookman Old Style"/>
          <w:sz w:val="20"/>
          <w:szCs w:val="20"/>
        </w:rPr>
        <w:t xml:space="preserve"> </w:t>
      </w:r>
      <w:r w:rsidR="00E03CD7" w:rsidRPr="008124B7">
        <w:rPr>
          <w:rFonts w:ascii="Bookman Old Style" w:hAnsi="Bookman Old Style"/>
          <w:sz w:val="20"/>
          <w:szCs w:val="20"/>
        </w:rPr>
        <w:t>t</w:t>
      </w:r>
      <w:r w:rsidR="0088305E" w:rsidRPr="008124B7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8124B7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8124B7">
        <w:rPr>
          <w:rFonts w:ascii="Bookman Old Style" w:hAnsi="Bookman Old Style"/>
          <w:sz w:val="20"/>
          <w:szCs w:val="20"/>
        </w:rPr>
        <w:t xml:space="preserve">zasad </w:t>
      </w:r>
      <w:r w:rsidRPr="008124B7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77777777" w:rsidR="007A4645" w:rsidRPr="008124B7" w:rsidRDefault="00B74541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posiadania</w:t>
      </w:r>
      <w:r w:rsidR="00A21188" w:rsidRPr="008124B7">
        <w:rPr>
          <w:rFonts w:ascii="Bookman Old Style" w:hAnsi="Bookman Old Style"/>
          <w:sz w:val="20"/>
          <w:szCs w:val="20"/>
        </w:rPr>
        <w:t xml:space="preserve"> </w:t>
      </w:r>
      <w:r w:rsidR="007A4645" w:rsidRPr="008124B7">
        <w:rPr>
          <w:rFonts w:ascii="Bookman Old Style" w:hAnsi="Bookman Old Style"/>
          <w:sz w:val="20"/>
          <w:szCs w:val="20"/>
        </w:rPr>
        <w:t xml:space="preserve">aktualnych uprawnień </w:t>
      </w:r>
      <w:r w:rsidRPr="008124B7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2FE" w14:textId="0A5C56FE" w:rsidR="00F63592" w:rsidRPr="008124B7" w:rsidRDefault="00F63592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uczestniczenia we wszystkich </w:t>
      </w:r>
      <w:r w:rsidR="007B2C3C" w:rsidRPr="008124B7">
        <w:rPr>
          <w:rFonts w:ascii="Bookman Old Style" w:hAnsi="Bookman Old Style"/>
          <w:sz w:val="20"/>
          <w:szCs w:val="20"/>
        </w:rPr>
        <w:t xml:space="preserve">naradach, </w:t>
      </w:r>
      <w:r w:rsidRPr="008124B7">
        <w:rPr>
          <w:rFonts w:ascii="Bookman Old Style" w:hAnsi="Bookman Old Style"/>
          <w:sz w:val="20"/>
          <w:szCs w:val="20"/>
        </w:rPr>
        <w:t>szkoleniach z zakresu BHP, epidemiologi</w:t>
      </w:r>
      <w:r w:rsidR="002B5A4A" w:rsidRPr="008124B7">
        <w:rPr>
          <w:rFonts w:ascii="Bookman Old Style" w:hAnsi="Bookman Old Style"/>
          <w:sz w:val="20"/>
          <w:szCs w:val="20"/>
        </w:rPr>
        <w:t>i</w:t>
      </w:r>
      <w:r w:rsidRPr="008124B7">
        <w:rPr>
          <w:rFonts w:ascii="Bookman Old Style" w:hAnsi="Bookman Old Style"/>
          <w:sz w:val="20"/>
          <w:szCs w:val="20"/>
        </w:rPr>
        <w:t>, akredytacji</w:t>
      </w:r>
      <w:r w:rsidR="007B2C3C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i systemu zarządzania jakością organizowanych przez U</w:t>
      </w:r>
      <w:r w:rsidR="002B5A4A" w:rsidRPr="008124B7">
        <w:rPr>
          <w:rFonts w:ascii="Bookman Old Style" w:hAnsi="Bookman Old Style"/>
          <w:sz w:val="20"/>
          <w:szCs w:val="20"/>
        </w:rPr>
        <w:t>dzielającego zamówienia</w:t>
      </w:r>
      <w:r w:rsidR="003C7BD9" w:rsidRPr="008124B7">
        <w:rPr>
          <w:rFonts w:ascii="Bookman Old Style" w:hAnsi="Bookman Old Style"/>
          <w:sz w:val="20"/>
          <w:szCs w:val="20"/>
        </w:rPr>
        <w:t>,</w:t>
      </w:r>
    </w:p>
    <w:p w14:paraId="0586B2FF" w14:textId="77777777" w:rsidR="00E430AE" w:rsidRPr="008124B7" w:rsidRDefault="00E430AE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0816D549" w:rsidR="003C7BD9" w:rsidRPr="008124B7" w:rsidRDefault="00E71589" w:rsidP="00F7145F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8124B7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8124B7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</w:t>
      </w:r>
      <w:r w:rsidR="003C7BD9" w:rsidRPr="008124B7">
        <w:rPr>
          <w:rFonts w:ascii="Bookman Old Style" w:hAnsi="Bookman Old Style"/>
          <w:sz w:val="20"/>
          <w:szCs w:val="20"/>
        </w:rPr>
        <w:t>.</w:t>
      </w:r>
    </w:p>
    <w:p w14:paraId="0586B301" w14:textId="77777777" w:rsidR="00261C90" w:rsidRPr="008124B7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3F85CF37" w14:textId="43442758" w:rsidR="00E71589" w:rsidRPr="008124B7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8124B7">
        <w:rPr>
          <w:rFonts w:ascii="Bookman Old Style" w:hAnsi="Bookman Old Style"/>
          <w:b/>
          <w:sz w:val="20"/>
          <w:szCs w:val="20"/>
        </w:rPr>
        <w:t>nieodpłatnej</w:t>
      </w:r>
      <w:r w:rsidRPr="008124B7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8124B7">
        <w:rPr>
          <w:rFonts w:ascii="Bookman Old Style" w:hAnsi="Bookman Old Style"/>
          <w:b/>
          <w:sz w:val="20"/>
          <w:szCs w:val="20"/>
        </w:rPr>
        <w:t>2</w:t>
      </w:r>
      <w:r w:rsidR="000869F5">
        <w:rPr>
          <w:rFonts w:ascii="Bookman Old Style" w:hAnsi="Bookman Old Style"/>
          <w:b/>
          <w:sz w:val="20"/>
          <w:szCs w:val="20"/>
        </w:rPr>
        <w:t>6</w:t>
      </w:r>
      <w:r w:rsidRPr="008124B7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8124B7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8124B7">
        <w:rPr>
          <w:rFonts w:ascii="Bookman Old Style" w:hAnsi="Bookman Old Style"/>
          <w:sz w:val="20"/>
          <w:szCs w:val="20"/>
        </w:rPr>
        <w:t xml:space="preserve"> umowy, w terminie uzgodnionym</w:t>
      </w:r>
      <w:r w:rsidR="00A67602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z Udzielającym zamówienia,</w:t>
      </w:r>
      <w:r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0586B302" w14:textId="44CE4EF8" w:rsidR="00261C90" w:rsidRPr="008124B7" w:rsidRDefault="00E71589" w:rsidP="00E71589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8124B7">
        <w:rPr>
          <w:rFonts w:ascii="Bookman Old Style" w:hAnsi="Bookman Old Style"/>
          <w:b/>
          <w:sz w:val="20"/>
          <w:szCs w:val="20"/>
        </w:rPr>
        <w:t>odpłatnej</w:t>
      </w:r>
      <w:r w:rsidRPr="008124B7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8124B7">
        <w:rPr>
          <w:rFonts w:ascii="Bookman Old Style" w:hAnsi="Bookman Old Style"/>
          <w:b/>
          <w:sz w:val="20"/>
          <w:szCs w:val="20"/>
        </w:rPr>
        <w:t>dwóch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b/>
          <w:sz w:val="20"/>
          <w:szCs w:val="20"/>
        </w:rPr>
        <w:t>dni</w:t>
      </w:r>
      <w:r w:rsidR="000869F5">
        <w:rPr>
          <w:rFonts w:ascii="Bookman Old Style" w:hAnsi="Bookman Old Style"/>
          <w:b/>
          <w:sz w:val="20"/>
          <w:szCs w:val="20"/>
        </w:rPr>
        <w:t xml:space="preserve"> roboczych</w:t>
      </w:r>
      <w:r w:rsidRPr="008124B7">
        <w:rPr>
          <w:rFonts w:ascii="Bookman Old Style" w:hAnsi="Bookman Old Style"/>
          <w:sz w:val="20"/>
          <w:szCs w:val="20"/>
        </w:rPr>
        <w:t xml:space="preserve"> w każdym roku obowiązywania umowy, w celu podnoszenia swoich kwalifikacji zawodowych związanych z realizacją świadczeń zdrowotnych realizowanych na </w:t>
      </w:r>
      <w:r w:rsidR="000869F5">
        <w:rPr>
          <w:rFonts w:ascii="Bookman Old Style" w:hAnsi="Bookman Old Style"/>
          <w:sz w:val="20"/>
          <w:szCs w:val="20"/>
        </w:rPr>
        <w:t xml:space="preserve">rzecz Udzielającego Zamówienia, </w:t>
      </w:r>
      <w:r w:rsidRPr="008124B7">
        <w:rPr>
          <w:rFonts w:ascii="Bookman Old Style" w:hAnsi="Bookman Old Style"/>
          <w:sz w:val="20"/>
          <w:szCs w:val="20"/>
        </w:rPr>
        <w:t>w terminie uzgodnionym z Udzielającym Zamówienia, po jego akceptacji oraz uzyskaniu zgody</w:t>
      </w:r>
      <w:r w:rsidR="002978A5" w:rsidRPr="008124B7">
        <w:rPr>
          <w:rFonts w:ascii="Bookman Old Style" w:hAnsi="Bookman Old Style"/>
          <w:b/>
          <w:sz w:val="20"/>
          <w:szCs w:val="20"/>
        </w:rPr>
        <w:t>.</w:t>
      </w:r>
    </w:p>
    <w:p w14:paraId="7C4F7219" w14:textId="4D0F58B7" w:rsidR="008124B7" w:rsidRPr="00A67602" w:rsidRDefault="00264D69" w:rsidP="00A6760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Warunkiem niezbędnym do wyrażenia zgody przez Udzielającego Zamówienia</w:t>
      </w:r>
      <w:r w:rsidR="009B6CE7" w:rsidRPr="008124B7">
        <w:rPr>
          <w:rFonts w:ascii="Bookman Old Style" w:hAnsi="Bookman Old Style"/>
          <w:sz w:val="20"/>
          <w:szCs w:val="20"/>
        </w:rPr>
        <w:t xml:space="preserve"> na planowaną przerwę w wykonywaniu obowiązków wynikających z niniejszej umowy jest pisemne powiadomienie Udzielającego Zamówienia o takim zamiarze, złożone przez Przyjmującego Zamówienie nie późni</w:t>
      </w:r>
      <w:r w:rsidR="00852174" w:rsidRPr="008124B7">
        <w:rPr>
          <w:rFonts w:ascii="Bookman Old Style" w:hAnsi="Bookman Old Style"/>
          <w:sz w:val="20"/>
          <w:szCs w:val="20"/>
        </w:rPr>
        <w:t>e</w:t>
      </w:r>
      <w:r w:rsidR="009B6CE7" w:rsidRPr="008124B7">
        <w:rPr>
          <w:rFonts w:ascii="Bookman Old Style" w:hAnsi="Bookman Old Style"/>
          <w:sz w:val="20"/>
          <w:szCs w:val="20"/>
        </w:rPr>
        <w:t xml:space="preserve">j niż </w:t>
      </w:r>
      <w:r w:rsidR="009B6CE7" w:rsidRPr="008124B7">
        <w:rPr>
          <w:rFonts w:ascii="Bookman Old Style" w:hAnsi="Bookman Old Style"/>
          <w:b/>
          <w:sz w:val="20"/>
          <w:szCs w:val="20"/>
        </w:rPr>
        <w:t>30 dni przed</w:t>
      </w:r>
      <w:r w:rsidR="009B6CE7" w:rsidRPr="008124B7">
        <w:rPr>
          <w:rFonts w:ascii="Bookman Old Style" w:hAnsi="Bookman Old Style"/>
          <w:sz w:val="20"/>
          <w:szCs w:val="20"/>
        </w:rPr>
        <w:t xml:space="preserve"> pierwszym dniem planowanej przerwy w wykonywaniu jego obowiązków</w:t>
      </w:r>
      <w:r w:rsidR="00AB4CFF" w:rsidRPr="008124B7">
        <w:rPr>
          <w:rFonts w:ascii="Bookman Old Style" w:hAnsi="Bookman Old Style"/>
          <w:sz w:val="20"/>
          <w:szCs w:val="20"/>
        </w:rPr>
        <w:t xml:space="preserve"> na druku udostępnionym przez Udzielającego zamówienia</w:t>
      </w:r>
      <w:r w:rsidR="009B6CE7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0586B304" w14:textId="77777777" w:rsidR="00261C90" w:rsidRPr="008124B7" w:rsidRDefault="00261C90" w:rsidP="00F7145F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bCs/>
          <w:sz w:val="20"/>
          <w:szCs w:val="20"/>
        </w:rPr>
        <w:lastRenderedPageBreak/>
        <w:t xml:space="preserve">Przyjmujący </w:t>
      </w:r>
      <w:r w:rsidR="00597E52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8124B7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67F6ED04" w14:textId="7B7D74BD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zawarcia umowy ubezpieczenia od odpowiedzialności cywilnej zgodnie z przepisami powszechnie obowiązującego prawa, a w szczególności zgodnie z przepisami art. 18 i 25 ust. 1 pkt 1 ustawy z dnia 15 kwietnia 2011r. o działalności leczniczej (Dz. U. z 201</w:t>
      </w:r>
      <w:r w:rsidR="00A67602">
        <w:rPr>
          <w:rFonts w:ascii="Bookman Old Style" w:hAnsi="Bookman Old Style" w:cs="Arial Narrow"/>
          <w:sz w:val="20"/>
          <w:szCs w:val="20"/>
        </w:rPr>
        <w:t>8</w:t>
      </w:r>
      <w:r w:rsidRPr="008124B7">
        <w:rPr>
          <w:rFonts w:ascii="Bookman Old Style" w:hAnsi="Bookman Old Style" w:cs="Arial Narrow"/>
          <w:sz w:val="20"/>
          <w:szCs w:val="20"/>
        </w:rPr>
        <w:t xml:space="preserve">r., poz. </w:t>
      </w:r>
      <w:r w:rsidR="00A67602">
        <w:rPr>
          <w:rFonts w:ascii="Bookman Old Style" w:hAnsi="Bookman Old Style" w:cs="Arial Narrow"/>
          <w:sz w:val="20"/>
          <w:szCs w:val="20"/>
        </w:rPr>
        <w:t xml:space="preserve">2190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 w:cs="Arial Narrow"/>
          <w:sz w:val="20"/>
          <w:szCs w:val="20"/>
        </w:rPr>
        <w:t xml:space="preserve">. zm.) oraz przepisów rozporządzenia Ministra Finansów z dnia </w:t>
      </w:r>
      <w:r w:rsidR="00A67602">
        <w:rPr>
          <w:rFonts w:ascii="Bookman Old Style" w:hAnsi="Bookman Old Style" w:cs="Arial Narrow"/>
          <w:sz w:val="20"/>
          <w:szCs w:val="20"/>
        </w:rPr>
        <w:t>29 kwietnia 2019</w:t>
      </w:r>
      <w:r w:rsidRPr="008124B7">
        <w:rPr>
          <w:rFonts w:ascii="Bookman Old Style" w:hAnsi="Bookman Old Style" w:cs="Arial Narrow"/>
          <w:sz w:val="20"/>
          <w:szCs w:val="20"/>
        </w:rPr>
        <w:t>r. w sprawie obowiązkowego ubezpieczenia odpowiedzialności cywilnej podmiotu wykonującego dzia</w:t>
      </w:r>
      <w:r w:rsidR="00A67602">
        <w:rPr>
          <w:rFonts w:ascii="Bookman Old Style" w:hAnsi="Bookman Old Style" w:cs="Arial Narrow"/>
          <w:sz w:val="20"/>
          <w:szCs w:val="20"/>
        </w:rPr>
        <w:t>łalność leczniczą (Dz. U. z 2019</w:t>
      </w:r>
      <w:r w:rsidRPr="008124B7">
        <w:rPr>
          <w:rFonts w:ascii="Bookman Old Style" w:hAnsi="Bookman Old Style" w:cs="Arial Narrow"/>
          <w:sz w:val="20"/>
          <w:szCs w:val="20"/>
        </w:rPr>
        <w:t xml:space="preserve">r., poz. </w:t>
      </w:r>
      <w:r w:rsidR="00A67602">
        <w:rPr>
          <w:rFonts w:ascii="Bookman Old Style" w:hAnsi="Bookman Old Style" w:cs="Arial Narrow"/>
          <w:sz w:val="20"/>
          <w:szCs w:val="20"/>
        </w:rPr>
        <w:t>866</w:t>
      </w:r>
      <w:r w:rsidRPr="008124B7">
        <w:rPr>
          <w:rFonts w:ascii="Bookman Old Style" w:hAnsi="Bookman Old Style" w:cs="Arial Narrow"/>
          <w:sz w:val="20"/>
          <w:szCs w:val="20"/>
        </w:rPr>
        <w:t>);</w:t>
      </w:r>
    </w:p>
    <w:p w14:paraId="06EFA339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               w czasie trwania umowy i przedkładania uwierzytelnionej kopii przedłużonej polisy Udzielającemu zamówienia najpóźniej w następnym dniu roboczym od upływu daty obowiązywania uprzedniej umowy ubezpieczenia;</w:t>
      </w:r>
    </w:p>
    <w:p w14:paraId="32558358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14:paraId="159CA54E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rzetelnego wykonywania świadczeń zdrowotnych przy wykorzystaniu wiedzy                                  i umiejętności fachowych, z uwzględnieniem postępu nauk medycznych i zachowaniem najwyższej staranności oraz zgodnie z zasadami etyki zawodowej lekarza;</w:t>
      </w:r>
    </w:p>
    <w:p w14:paraId="357E6F1D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4E7973D7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 umowę,  jedynie w przypadkach, gdy jest to  uzasadnione istotnymi względami medycznymi;</w:t>
      </w:r>
    </w:p>
    <w:p w14:paraId="245DE3D0" w14:textId="77777777" w:rsidR="003E1BC9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udzielania konsultacji na rzecz pacjentów SCM Sp. z o. o.;</w:t>
      </w:r>
    </w:p>
    <w:p w14:paraId="0586B30C" w14:textId="40F95AD5" w:rsidR="00261C90" w:rsidRPr="008124B7" w:rsidRDefault="003E1BC9" w:rsidP="003E1BC9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w czasie jej trwania jak i po jej zakończeniu</w:t>
      </w:r>
      <w:r w:rsidR="00413EB6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51EA5FD4" w14:textId="77777777" w:rsidR="00861816" w:rsidRPr="008124B7" w:rsidRDefault="00861816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4.</w:t>
      </w:r>
    </w:p>
    <w:p w14:paraId="0586B30F" w14:textId="6BA4A98B" w:rsidR="00261C90" w:rsidRPr="008124B7" w:rsidRDefault="00261C90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</w:t>
      </w:r>
      <w:r w:rsidRPr="008124B7">
        <w:rPr>
          <w:rFonts w:ascii="Bookman Old Style" w:hAnsi="Bookman Old Style"/>
          <w:sz w:val="20"/>
          <w:szCs w:val="20"/>
        </w:rPr>
        <w:t xml:space="preserve">z przepisami powszechnie obowiązującego prawa, w tym rozporządzeniem Ministra Zdrowia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</w:t>
      </w:r>
      <w:r w:rsidRPr="008124B7">
        <w:rPr>
          <w:rFonts w:ascii="Bookman Old Style" w:hAnsi="Bookman Old Style"/>
          <w:sz w:val="20"/>
          <w:szCs w:val="20"/>
        </w:rPr>
        <w:t xml:space="preserve">z dnia </w:t>
      </w:r>
      <w:r w:rsidR="00977176" w:rsidRPr="008124B7">
        <w:rPr>
          <w:rFonts w:ascii="Bookman Old Style" w:hAnsi="Bookman Old Style"/>
          <w:sz w:val="20"/>
          <w:szCs w:val="20"/>
        </w:rPr>
        <w:t>9 listopada 2015</w:t>
      </w:r>
      <w:r w:rsidRPr="008124B7">
        <w:rPr>
          <w:rFonts w:ascii="Bookman Old Style" w:hAnsi="Bookman Old Style"/>
          <w:sz w:val="20"/>
          <w:szCs w:val="20"/>
        </w:rPr>
        <w:t xml:space="preserve">r. </w:t>
      </w:r>
      <w:r w:rsidR="00977176" w:rsidRPr="008124B7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8124B7">
        <w:rPr>
          <w:rFonts w:ascii="Bookman Old Style" w:hAnsi="Bookman Old Style"/>
          <w:bCs/>
          <w:sz w:val="20"/>
          <w:szCs w:val="20"/>
        </w:rPr>
        <w:t xml:space="preserve">zakresu </w:t>
      </w:r>
      <w:r w:rsidR="00977176" w:rsidRPr="008124B7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8124B7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8124B7">
        <w:rPr>
          <w:rFonts w:ascii="Bookman Old Style" w:hAnsi="Bookman Old Style"/>
          <w:sz w:val="20"/>
          <w:szCs w:val="20"/>
        </w:rPr>
        <w:t xml:space="preserve"> (</w:t>
      </w:r>
      <w:r w:rsidR="00977176" w:rsidRPr="008124B7">
        <w:rPr>
          <w:rFonts w:ascii="Bookman Old Style" w:hAnsi="Bookman Old Style"/>
          <w:sz w:val="20"/>
          <w:szCs w:val="20"/>
        </w:rPr>
        <w:t>Dz. U. z 2015</w:t>
      </w:r>
      <w:r w:rsidR="00710C38" w:rsidRPr="008124B7">
        <w:rPr>
          <w:rFonts w:ascii="Bookman Old Style" w:hAnsi="Bookman Old Style"/>
          <w:sz w:val="20"/>
          <w:szCs w:val="20"/>
        </w:rPr>
        <w:t xml:space="preserve">r., poz. </w:t>
      </w:r>
      <w:r w:rsidR="00977176" w:rsidRPr="008124B7">
        <w:rPr>
          <w:rFonts w:ascii="Bookman Old Style" w:hAnsi="Bookman Old Style"/>
          <w:sz w:val="20"/>
          <w:szCs w:val="20"/>
        </w:rPr>
        <w:t>2069</w:t>
      </w:r>
      <w:r w:rsidRPr="008124B7">
        <w:rPr>
          <w:rFonts w:ascii="Bookman Old Style" w:hAnsi="Bookman Old Style"/>
          <w:sz w:val="20"/>
          <w:szCs w:val="20"/>
        </w:rPr>
        <w:t>)</w:t>
      </w:r>
      <w:r w:rsidR="00977176"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16F46A21" w:rsidR="00BB0A16" w:rsidRPr="008124B7" w:rsidRDefault="00597E52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>amówienie ponosi pełną odpowiedzialność za terminowość, jakość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</w:t>
      </w:r>
      <w:r w:rsidR="00261C90" w:rsidRPr="008124B7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55C699E7" w:rsidR="00261C90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 każdym przypadku, gdy Udzielający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 xml:space="preserve"> poniesie jakąkolwiek szkodę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w związku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 </w:t>
      </w:r>
      <w:r w:rsidRPr="008124B7">
        <w:rPr>
          <w:rFonts w:ascii="Bookman Old Style" w:hAnsi="Bookman Old Style"/>
          <w:sz w:val="20"/>
          <w:szCs w:val="20"/>
        </w:rPr>
        <w:t>z niewykonaniem lub nienależytym wykonaniem przez Przyjmującego Zamówienie zobowiązania, o któ</w:t>
      </w:r>
      <w:r w:rsidR="005D7185" w:rsidRPr="008124B7">
        <w:rPr>
          <w:rFonts w:ascii="Bookman Old Style" w:hAnsi="Bookman Old Style"/>
          <w:sz w:val="20"/>
          <w:szCs w:val="20"/>
        </w:rPr>
        <w:t>rym mowa w ust. 2, Przyjmujący z</w:t>
      </w:r>
      <w:r w:rsidRPr="008124B7">
        <w:rPr>
          <w:rFonts w:ascii="Bookman Old Style" w:hAnsi="Bookman Old Style"/>
          <w:sz w:val="20"/>
          <w:szCs w:val="20"/>
        </w:rPr>
        <w:t>amówienie będzie zobowiązany do naprawienia tejże szkody, w tym także do pokrycia zwrotu środków publicznych na rzecz Narodowego Funduszu Zdrowia oraz nałożonej przez ten podmiot kary umownej.</w:t>
      </w:r>
    </w:p>
    <w:p w14:paraId="0586B312" w14:textId="50C8CF63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Naprawienie szkody nastąpi w terminie 7 dni liczonych od dnia wystąpienia z żądaniem przez Udzielającego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>.</w:t>
      </w:r>
    </w:p>
    <w:p w14:paraId="0586B313" w14:textId="6AD15E9E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Udzielający Zamówienia w razie opóźnienia w naprawieniu szkody przez Przyjmującego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mógł potrącić równowartość tejże szkody z dow</w:t>
      </w:r>
      <w:r w:rsidR="005D7185" w:rsidRPr="008124B7">
        <w:rPr>
          <w:rFonts w:ascii="Bookman Old Style" w:hAnsi="Bookman Old Style"/>
          <w:sz w:val="20"/>
          <w:szCs w:val="20"/>
        </w:rPr>
        <w:t>olnej należności Przyjmującego za</w:t>
      </w:r>
      <w:r w:rsidRPr="008124B7">
        <w:rPr>
          <w:rFonts w:ascii="Bookman Old Style" w:hAnsi="Bookman Old Style"/>
          <w:sz w:val="20"/>
          <w:szCs w:val="20"/>
        </w:rPr>
        <w:t>mówienie.</w:t>
      </w:r>
    </w:p>
    <w:p w14:paraId="0586B314" w14:textId="64DAA36F" w:rsidR="00BB0A16" w:rsidRPr="008124B7" w:rsidRDefault="00BB0A16" w:rsidP="00F714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5D7185" w:rsidRPr="008124B7">
        <w:rPr>
          <w:rFonts w:ascii="Bookman Old Style" w:hAnsi="Bookman Old Style"/>
          <w:sz w:val="20"/>
          <w:szCs w:val="20"/>
        </w:rPr>
        <w:t xml:space="preserve">a </w:t>
      </w:r>
      <w:r w:rsidRPr="008124B7">
        <w:rPr>
          <w:rFonts w:ascii="Bookman Old Style" w:hAnsi="Bookman Old Style"/>
          <w:sz w:val="20"/>
          <w:szCs w:val="20"/>
        </w:rPr>
        <w:t>uprawnień wynikających z postanowień ust. 2-5.</w:t>
      </w:r>
    </w:p>
    <w:p w14:paraId="276B162B" w14:textId="77777777" w:rsidR="00861816" w:rsidRPr="008124B7" w:rsidRDefault="00861816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</w:p>
    <w:p w14:paraId="0586B316" w14:textId="77777777" w:rsidR="00261C90" w:rsidRPr="008124B7" w:rsidRDefault="00261C90" w:rsidP="005B6A79">
      <w:pPr>
        <w:spacing w:line="276" w:lineRule="auto"/>
        <w:ind w:right="-3"/>
        <w:jc w:val="center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§ 5.</w:t>
      </w:r>
    </w:p>
    <w:p w14:paraId="0586B317" w14:textId="39982405" w:rsidR="007F52DA" w:rsidRPr="008124B7" w:rsidRDefault="007F52DA" w:rsidP="00F7145F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8124B7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8124B7">
        <w:rPr>
          <w:rFonts w:ascii="Bookman Old Style" w:hAnsi="Bookman Old Style" w:cs="Times New Roman"/>
          <w:sz w:val="20"/>
          <w:szCs w:val="20"/>
        </w:rPr>
        <w:t>wykonywania czynności zleconych przez</w:t>
      </w:r>
      <w:r w:rsidR="00D22655" w:rsidRPr="008124B7">
        <w:rPr>
          <w:rFonts w:ascii="Bookman Old Style" w:hAnsi="Bookman Old Style" w:cs="Times New Roman"/>
          <w:sz w:val="20"/>
          <w:szCs w:val="20"/>
        </w:rPr>
        <w:t xml:space="preserve"> </w:t>
      </w:r>
      <w:r w:rsidRPr="008124B7">
        <w:rPr>
          <w:rFonts w:ascii="Bookman Old Style" w:hAnsi="Bookman Old Style" w:cs="Times New Roman"/>
          <w:sz w:val="20"/>
          <w:szCs w:val="20"/>
        </w:rPr>
        <w:t>Dyrektora ds. Lecznictwa</w:t>
      </w:r>
      <w:r w:rsidR="00DA7ED3" w:rsidRPr="008124B7">
        <w:rPr>
          <w:rFonts w:ascii="Bookman Old Style" w:hAnsi="Bookman Old Style" w:cs="Times New Roman"/>
          <w:sz w:val="20"/>
          <w:szCs w:val="20"/>
        </w:rPr>
        <w:t xml:space="preserve">, </w:t>
      </w:r>
      <w:r w:rsidRPr="008124B7">
        <w:rPr>
          <w:rFonts w:ascii="Bookman Old Style" w:hAnsi="Bookman Old Style" w:cs="Times New Roman"/>
          <w:sz w:val="20"/>
          <w:szCs w:val="20"/>
        </w:rPr>
        <w:t>w zakresie związanym</w:t>
      </w:r>
      <w:r w:rsidR="00D22655" w:rsidRPr="008124B7">
        <w:rPr>
          <w:rFonts w:ascii="Bookman Old Style" w:hAnsi="Bookman Old Style" w:cs="Times New Roman"/>
          <w:sz w:val="20"/>
          <w:szCs w:val="20"/>
        </w:rPr>
        <w:t xml:space="preserve"> z</w:t>
      </w:r>
      <w:r w:rsidRPr="008124B7">
        <w:rPr>
          <w:rFonts w:ascii="Bookman Old Style" w:hAnsi="Bookman Old Style" w:cs="Times New Roman"/>
          <w:sz w:val="20"/>
          <w:szCs w:val="20"/>
        </w:rPr>
        <w:t xml:space="preserve"> przedmiotem umowy.</w:t>
      </w:r>
    </w:p>
    <w:p w14:paraId="0586B318" w14:textId="77777777" w:rsidR="00261C90" w:rsidRPr="008124B7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 xml:space="preserve">W czasie pełnienia czynności wynikających z umowy </w:t>
      </w:r>
      <w:r w:rsidRPr="008124B7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bCs/>
          <w:sz w:val="20"/>
          <w:szCs w:val="20"/>
        </w:rPr>
        <w:t>Z</w:t>
      </w:r>
      <w:r w:rsidRPr="008124B7">
        <w:rPr>
          <w:rFonts w:ascii="Bookman Old Style" w:hAnsi="Bookman Old Style"/>
          <w:bCs/>
          <w:sz w:val="20"/>
          <w:szCs w:val="20"/>
        </w:rPr>
        <w:t>amówienie</w:t>
      </w:r>
      <w:r w:rsidRPr="008124B7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8124B7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8124B7">
        <w:rPr>
          <w:rFonts w:ascii="Bookman Old Style" w:hAnsi="Bookman Old Style"/>
          <w:sz w:val="20"/>
          <w:szCs w:val="20"/>
        </w:rPr>
        <w:t>Z</w:t>
      </w:r>
      <w:r w:rsidR="007B56F2" w:rsidRPr="008124B7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8124B7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8124B7">
        <w:rPr>
          <w:rFonts w:ascii="Bookman Old Style" w:hAnsi="Bookman Old Style"/>
          <w:sz w:val="20"/>
          <w:szCs w:val="20"/>
        </w:rPr>
        <w:t>.</w:t>
      </w:r>
    </w:p>
    <w:p w14:paraId="0586B319" w14:textId="749D7626" w:rsidR="00261C90" w:rsidRPr="008124B7" w:rsidRDefault="00261C90" w:rsidP="00F7145F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bCs/>
          <w:sz w:val="20"/>
          <w:szCs w:val="20"/>
        </w:rPr>
        <w:t>Przyjmujący zamówienie</w:t>
      </w:r>
      <w:r w:rsidRPr="008124B7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5D7185" w:rsidRPr="008124B7">
        <w:rPr>
          <w:rFonts w:ascii="Bookman Old Style" w:hAnsi="Bookman Old Style"/>
          <w:sz w:val="20"/>
          <w:szCs w:val="20"/>
        </w:rPr>
        <w:t>podmiotach leczniczych.</w:t>
      </w:r>
    </w:p>
    <w:p w14:paraId="08C6931D" w14:textId="77777777" w:rsidR="00D726CF" w:rsidRDefault="00D726CF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77777777" w:rsidR="00261C90" w:rsidRPr="008124B7" w:rsidRDefault="00261C90" w:rsidP="00F7145F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6.</w:t>
      </w:r>
    </w:p>
    <w:p w14:paraId="0586B31C" w14:textId="77777777" w:rsidR="00261C90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8124B7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8124B7" w:rsidRDefault="00261C90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38309B40" w:rsidR="00261C90" w:rsidRPr="008124B7" w:rsidRDefault="005D7185" w:rsidP="00F7145F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środków farmaceutycznych </w:t>
      </w:r>
      <w:r w:rsidR="00261C90" w:rsidRPr="008124B7">
        <w:rPr>
          <w:rFonts w:ascii="Bookman Old Style" w:hAnsi="Bookman Old Style"/>
          <w:sz w:val="20"/>
          <w:szCs w:val="20"/>
        </w:rPr>
        <w:t>oraz sprzętu jednorazowego użytku.</w:t>
      </w:r>
    </w:p>
    <w:p w14:paraId="0586B320" w14:textId="1CAA97DB" w:rsidR="007B30AF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D7185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8124B7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</w:t>
      </w:r>
      <w:r w:rsidR="00B30CCF" w:rsidRPr="008124B7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8124B7" w:rsidRDefault="00F30B7F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8124B7" w:rsidRDefault="00261C90" w:rsidP="00F7145F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8124B7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8124B7">
        <w:rPr>
          <w:rFonts w:ascii="Bookman Old Style" w:hAnsi="Bookman Old Style"/>
          <w:sz w:val="20"/>
          <w:szCs w:val="20"/>
        </w:rPr>
        <w:t xml:space="preserve">jest pobierana na rzecz </w:t>
      </w:r>
      <w:r w:rsidRPr="008124B7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</w:t>
      </w:r>
      <w:r w:rsidR="00EC1407" w:rsidRPr="008124B7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45067CE7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7.</w:t>
      </w:r>
    </w:p>
    <w:p w14:paraId="0586B324" w14:textId="57905D56" w:rsidR="00261C90" w:rsidRPr="008124B7" w:rsidRDefault="00261C90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8124B7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8124B7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8124B7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8124B7">
        <w:rPr>
          <w:rFonts w:ascii="Bookman Old Style" w:hAnsi="Bookman Old Style"/>
          <w:sz w:val="20"/>
          <w:szCs w:val="20"/>
        </w:rPr>
        <w:t>Z</w:t>
      </w:r>
      <w:r w:rsidR="00B7370C" w:rsidRPr="008124B7">
        <w:rPr>
          <w:rFonts w:ascii="Bookman Old Style" w:hAnsi="Bookman Old Style"/>
          <w:sz w:val="20"/>
          <w:szCs w:val="20"/>
        </w:rPr>
        <w:t>amówieni</w:t>
      </w:r>
      <w:r w:rsidR="002B5A4A" w:rsidRPr="008124B7">
        <w:rPr>
          <w:rFonts w:ascii="Bookman Old Style" w:hAnsi="Bookman Old Style"/>
          <w:sz w:val="20"/>
          <w:szCs w:val="20"/>
        </w:rPr>
        <w:t>a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8124B7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8124B7">
        <w:rPr>
          <w:rFonts w:ascii="Bookman Old Style" w:hAnsi="Bookman Old Style"/>
          <w:sz w:val="20"/>
          <w:szCs w:val="20"/>
        </w:rPr>
        <w:t>Udzielającego Zamówienia</w:t>
      </w:r>
      <w:r w:rsidRPr="008124B7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8124B7" w:rsidRDefault="00B7370C" w:rsidP="00F7145F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2D80BC4" w:rsidR="00261C90" w:rsidRPr="008124B7" w:rsidRDefault="003E1BC9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Zamówienie zobowiązuje się ponadto poddawać kontroli uprawnionych służb, inspekcji i straży, a także Narodowego Funduszu Zdrowia, na zasadach określonych                    w przepisach powszechnie obowiązującego prawa, w tym także w ustawie z dnia 27 sierpnia 2004r. o świadczeniach opieki zdrowotnej finansowanych ze śr</w:t>
      </w:r>
      <w:r w:rsidR="00A67602">
        <w:rPr>
          <w:rFonts w:ascii="Bookman Old Style" w:hAnsi="Bookman Old Style"/>
          <w:sz w:val="20"/>
          <w:szCs w:val="20"/>
        </w:rPr>
        <w:t>odków publicznych (Dz. U. z 2018</w:t>
      </w:r>
      <w:r w:rsidRPr="008124B7">
        <w:rPr>
          <w:rFonts w:ascii="Bookman Old Style" w:hAnsi="Bookman Old Style"/>
          <w:sz w:val="20"/>
          <w:szCs w:val="20"/>
        </w:rPr>
        <w:t xml:space="preserve">r. poz. </w:t>
      </w:r>
      <w:r w:rsidR="00A67602">
        <w:rPr>
          <w:rFonts w:ascii="Bookman Old Style" w:hAnsi="Bookman Old Style"/>
          <w:sz w:val="20"/>
          <w:szCs w:val="20"/>
        </w:rPr>
        <w:t xml:space="preserve">1510 </w:t>
      </w:r>
      <w:r w:rsidRPr="008124B7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/>
          <w:sz w:val="20"/>
          <w:szCs w:val="20"/>
        </w:rPr>
        <w:t>. zm</w:t>
      </w:r>
      <w:r w:rsidR="00977176" w:rsidRPr="008124B7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8124B7" w:rsidRDefault="00B7370C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8124B7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8124B7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8124B7">
        <w:rPr>
          <w:rFonts w:ascii="Bookman Old Style" w:hAnsi="Bookman Old Style"/>
          <w:sz w:val="20"/>
          <w:szCs w:val="20"/>
        </w:rPr>
        <w:t xml:space="preserve">ich </w:t>
      </w:r>
      <w:r w:rsidR="00DA7ED3" w:rsidRPr="008124B7">
        <w:rPr>
          <w:rFonts w:ascii="Bookman Old Style" w:hAnsi="Bookman Old Style"/>
          <w:sz w:val="20"/>
          <w:szCs w:val="20"/>
        </w:rPr>
        <w:t>realizacji, chyba, ż</w:t>
      </w:r>
      <w:r w:rsidRPr="008124B7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8124B7">
        <w:rPr>
          <w:rFonts w:ascii="Bookman Old Style" w:hAnsi="Bookman Old Style"/>
          <w:sz w:val="20"/>
          <w:szCs w:val="20"/>
        </w:rPr>
        <w:t>Udzielającego Zamówienia</w:t>
      </w:r>
      <w:r w:rsidR="007B56F2" w:rsidRPr="008124B7">
        <w:rPr>
          <w:rFonts w:ascii="Bookman Old Style" w:hAnsi="Bookman Old Style"/>
          <w:sz w:val="20"/>
          <w:szCs w:val="20"/>
        </w:rPr>
        <w:t>.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8124B7" w:rsidRDefault="00FD0188" w:rsidP="00F7145F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9B184C" w:rsidRPr="008124B7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24F27AB1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554810C7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48B8936F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8.</w:t>
      </w:r>
    </w:p>
    <w:p w14:paraId="0586B32D" w14:textId="24301BD2" w:rsidR="00E36A3D" w:rsidRPr="008124B7" w:rsidRDefault="00261C90" w:rsidP="00F7145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8124B7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8124B7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8124B7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="00F3626D">
        <w:rPr>
          <w:rFonts w:ascii="Bookman Old Style" w:hAnsi="Bookman Old Style" w:cs="Arial Narrow"/>
          <w:sz w:val="20"/>
          <w:szCs w:val="20"/>
        </w:rPr>
        <w:t xml:space="preserve">wynagrodzenie </w:t>
      </w:r>
      <w:r w:rsidRPr="008124B7">
        <w:rPr>
          <w:rFonts w:ascii="Bookman Old Style" w:hAnsi="Bookman Old Style" w:cs="Arial Narrow"/>
          <w:sz w:val="20"/>
          <w:szCs w:val="20"/>
        </w:rPr>
        <w:t>w wysokości</w:t>
      </w:r>
      <w:r w:rsidR="001E7600"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8124B7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8124B7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8124B7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8124B7">
        <w:rPr>
          <w:rFonts w:ascii="Bookman Old Style" w:hAnsi="Bookman Old Style" w:cs="Arial Narrow"/>
          <w:sz w:val="20"/>
          <w:szCs w:val="20"/>
        </w:rPr>
        <w:t>00/100)</w:t>
      </w:r>
      <w:r w:rsidR="00413EB6"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Pr="008124B7">
        <w:rPr>
          <w:rFonts w:ascii="Bookman Old Style" w:hAnsi="Bookman Old Style" w:cs="Arial Narrow"/>
          <w:sz w:val="20"/>
          <w:szCs w:val="20"/>
        </w:rPr>
        <w:t xml:space="preserve">za </w:t>
      </w:r>
      <w:r w:rsidR="008124B7" w:rsidRPr="008124B7">
        <w:rPr>
          <w:rFonts w:ascii="Bookman Old Style" w:hAnsi="Bookman Old Style" w:cs="Arial Narrow"/>
          <w:b/>
          <w:sz w:val="20"/>
          <w:szCs w:val="20"/>
        </w:rPr>
        <w:t xml:space="preserve">jeden miesiąc </w:t>
      </w:r>
      <w:r w:rsidR="008124B7" w:rsidRPr="008124B7">
        <w:rPr>
          <w:rFonts w:ascii="Bookman Old Style" w:hAnsi="Bookman Old Style" w:cs="Arial Narrow"/>
          <w:sz w:val="20"/>
          <w:szCs w:val="20"/>
        </w:rPr>
        <w:t>świadczenia usług zdrowotnych będących przedmiotem niniejszej umowy</w:t>
      </w:r>
      <w:r w:rsidR="00973DB4" w:rsidRPr="008124B7">
        <w:rPr>
          <w:rFonts w:ascii="Bookman Old Style" w:hAnsi="Bookman Old Style" w:cs="Arial Narrow"/>
          <w:sz w:val="20"/>
          <w:szCs w:val="20"/>
        </w:rPr>
        <w:t>.</w:t>
      </w:r>
    </w:p>
    <w:p w14:paraId="5C3E030F" w14:textId="77777777" w:rsidR="008124B7" w:rsidRPr="008124B7" w:rsidRDefault="008124B7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W przypadku </w:t>
      </w:r>
      <w:r w:rsidRPr="008124B7">
        <w:rPr>
          <w:rFonts w:ascii="Bookman Old Style" w:hAnsi="Bookman Old Style"/>
          <w:sz w:val="20"/>
          <w:szCs w:val="20"/>
        </w:rPr>
        <w:t xml:space="preserve">planowej nieodpłatnej przerwy w wykonywaniu obowiązków wynikających                           z niniejszej umowy, miesięczne wynagrodzenie o którym mowa w ust. 1, będzie pomniejszone o </w:t>
      </w:r>
      <w:r w:rsidRPr="008124B7">
        <w:rPr>
          <w:rFonts w:ascii="Bookman Old Style" w:hAnsi="Bookman Old Style"/>
          <w:b/>
          <w:sz w:val="20"/>
          <w:szCs w:val="20"/>
        </w:rPr>
        <w:t>1/22</w:t>
      </w:r>
      <w:r w:rsidRPr="008124B7">
        <w:rPr>
          <w:rFonts w:ascii="Bookman Old Style" w:hAnsi="Bookman Old Style"/>
          <w:sz w:val="20"/>
          <w:szCs w:val="20"/>
        </w:rPr>
        <w:t xml:space="preserve"> za każdy dzień nieodpłatnej przerwy.</w:t>
      </w:r>
    </w:p>
    <w:p w14:paraId="1A4778D3" w14:textId="52084AF6" w:rsidR="003E1BC9" w:rsidRPr="008124B7" w:rsidRDefault="00D851A0" w:rsidP="003E1BC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8124B7">
        <w:rPr>
          <w:rFonts w:ascii="Bookman Old Style" w:hAnsi="Bookman Old Style" w:cs="Arial Narrow"/>
          <w:sz w:val="20"/>
          <w:szCs w:val="20"/>
        </w:rPr>
        <w:t>Zapłata wy</w:t>
      </w:r>
      <w:r w:rsidR="00F7145F" w:rsidRPr="008124B7">
        <w:rPr>
          <w:rFonts w:ascii="Bookman Old Style" w:hAnsi="Bookman Old Style" w:cs="Arial Narrow"/>
          <w:sz w:val="20"/>
          <w:szCs w:val="20"/>
        </w:rPr>
        <w:t xml:space="preserve">nagrodzenia nastąpi na wskazany                             </w:t>
      </w:r>
      <w:r w:rsidR="00261C90" w:rsidRPr="008124B7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8124B7">
        <w:rPr>
          <w:rFonts w:ascii="Bookman Old Style" w:hAnsi="Bookman Old Style" w:cs="Arial Narrow"/>
          <w:bCs/>
          <w:sz w:val="20"/>
          <w:szCs w:val="20"/>
        </w:rPr>
        <w:t xml:space="preserve">Przyjmującego </w:t>
      </w:r>
      <w:r w:rsidR="00450173" w:rsidRPr="008124B7">
        <w:rPr>
          <w:rFonts w:ascii="Bookman Old Style" w:hAnsi="Bookman Old Style" w:cs="Arial Narrow"/>
          <w:bCs/>
          <w:sz w:val="20"/>
          <w:szCs w:val="20"/>
        </w:rPr>
        <w:t>z</w:t>
      </w:r>
      <w:r w:rsidR="00261C90" w:rsidRPr="008124B7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8124B7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8124B7">
        <w:rPr>
          <w:rFonts w:ascii="Bookman Old Style" w:hAnsi="Bookman Old Style" w:cs="Arial Narrow"/>
          <w:sz w:val="20"/>
          <w:szCs w:val="20"/>
        </w:rPr>
        <w:t xml:space="preserve"> </w:t>
      </w:r>
      <w:r w:rsidR="003E1BC9" w:rsidRPr="008124B7">
        <w:rPr>
          <w:rFonts w:ascii="Bookman Old Style" w:hAnsi="Bookman Old Style" w:cs="Arial Narrow"/>
          <w:sz w:val="20"/>
          <w:szCs w:val="20"/>
        </w:rPr>
        <w:t xml:space="preserve">  </w:t>
      </w:r>
      <w:r w:rsidR="003E1BC9" w:rsidRPr="008124B7">
        <w:rPr>
          <w:rFonts w:ascii="Bookman Old Style" w:hAnsi="Bookman Old Style"/>
          <w:sz w:val="20"/>
          <w:szCs w:val="20"/>
        </w:rPr>
        <w:t xml:space="preserve"> w rozbiciu na poszczególne dni miesiąca, zgodnie ze wzorem Udzielającego Zamówienia.</w:t>
      </w:r>
    </w:p>
    <w:p w14:paraId="0586B330" w14:textId="42F2F72A" w:rsidR="00261C90" w:rsidRPr="008124B7" w:rsidRDefault="00261C90" w:rsidP="00F7145F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8124B7">
        <w:rPr>
          <w:rFonts w:ascii="Bookman Old Style" w:hAnsi="Bookman Old Style"/>
          <w:sz w:val="20"/>
          <w:szCs w:val="20"/>
        </w:rPr>
        <w:t xml:space="preserve">uznania </w:t>
      </w:r>
      <w:r w:rsidRPr="008124B7">
        <w:rPr>
          <w:rFonts w:ascii="Bookman Old Style" w:hAnsi="Bookman Old Style"/>
          <w:sz w:val="20"/>
          <w:szCs w:val="20"/>
        </w:rPr>
        <w:t>ra</w:t>
      </w:r>
      <w:r w:rsidR="00FD0188" w:rsidRPr="008124B7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8124B7">
        <w:rPr>
          <w:rFonts w:ascii="Bookman Old Style" w:hAnsi="Bookman Old Style"/>
          <w:sz w:val="20"/>
          <w:szCs w:val="20"/>
        </w:rPr>
        <w:t xml:space="preserve">Przyjmującego </w:t>
      </w:r>
      <w:r w:rsidR="00450173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</w:t>
      </w:r>
      <w:r w:rsidR="00FF093B" w:rsidRPr="008124B7">
        <w:rPr>
          <w:rFonts w:ascii="Bookman Old Style" w:hAnsi="Bookman Old Style"/>
          <w:sz w:val="20"/>
          <w:szCs w:val="20"/>
        </w:rPr>
        <w:t>e</w:t>
      </w:r>
      <w:r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0559AACD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32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9.</w:t>
      </w:r>
    </w:p>
    <w:p w14:paraId="0586B333" w14:textId="1EF238D9" w:rsidR="005340C5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8124B7">
        <w:rPr>
          <w:rFonts w:ascii="Bookman Old Style" w:hAnsi="Bookman Old Style"/>
          <w:b/>
          <w:sz w:val="20"/>
          <w:szCs w:val="20"/>
        </w:rPr>
        <w:t>1</w:t>
      </w:r>
      <w:r w:rsidR="00DA7ED3"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="00BC54A6">
        <w:rPr>
          <w:rFonts w:ascii="Bookman Old Style" w:hAnsi="Bookman Old Style"/>
          <w:b/>
          <w:sz w:val="20"/>
          <w:szCs w:val="20"/>
        </w:rPr>
        <w:t>stycznia</w:t>
      </w:r>
      <w:r w:rsidR="00403F1C" w:rsidRPr="008124B7">
        <w:rPr>
          <w:rFonts w:ascii="Bookman Old Style" w:hAnsi="Bookman Old Style"/>
          <w:b/>
          <w:sz w:val="20"/>
          <w:szCs w:val="20"/>
        </w:rPr>
        <w:t xml:space="preserve"> </w:t>
      </w:r>
      <w:r w:rsidR="00EC1407" w:rsidRPr="008124B7">
        <w:rPr>
          <w:rFonts w:ascii="Bookman Old Style" w:hAnsi="Bookman Old Style"/>
          <w:b/>
          <w:sz w:val="20"/>
          <w:szCs w:val="20"/>
        </w:rPr>
        <w:t>20</w:t>
      </w:r>
      <w:r w:rsidR="00BC54A6">
        <w:rPr>
          <w:rFonts w:ascii="Bookman Old Style" w:hAnsi="Bookman Old Style"/>
          <w:b/>
          <w:sz w:val="20"/>
          <w:szCs w:val="20"/>
        </w:rPr>
        <w:t>20</w:t>
      </w:r>
      <w:r w:rsidR="00EC1407" w:rsidRPr="008124B7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8124B7">
        <w:rPr>
          <w:rFonts w:ascii="Bookman Old Style" w:hAnsi="Bookman Old Style"/>
          <w:sz w:val="20"/>
          <w:szCs w:val="20"/>
        </w:rPr>
        <w:t>do dnia</w:t>
      </w:r>
      <w:r w:rsidR="00EC1407" w:rsidRPr="008124B7">
        <w:rPr>
          <w:rFonts w:ascii="Bookman Old Style" w:hAnsi="Bookman Old Style"/>
          <w:sz w:val="20"/>
          <w:szCs w:val="20"/>
        </w:rPr>
        <w:t xml:space="preserve"> </w:t>
      </w:r>
      <w:r w:rsidR="00BC54A6">
        <w:rPr>
          <w:rFonts w:ascii="Bookman Old Style" w:hAnsi="Bookman Old Style"/>
          <w:b/>
          <w:sz w:val="20"/>
          <w:szCs w:val="20"/>
        </w:rPr>
        <w:t xml:space="preserve">31 grudnia </w:t>
      </w:r>
      <w:r w:rsidR="00FA5EE2">
        <w:rPr>
          <w:rFonts w:ascii="Bookman Old Style" w:hAnsi="Bookman Old Style"/>
          <w:b/>
          <w:sz w:val="20"/>
          <w:szCs w:val="20"/>
        </w:rPr>
        <w:t>20</w:t>
      </w:r>
      <w:r w:rsidR="00F3626D">
        <w:rPr>
          <w:rFonts w:ascii="Bookman Old Style" w:hAnsi="Bookman Old Style"/>
          <w:b/>
          <w:sz w:val="20"/>
          <w:szCs w:val="20"/>
        </w:rPr>
        <w:t>20</w:t>
      </w:r>
      <w:r w:rsidR="001E7600" w:rsidRPr="008124B7">
        <w:rPr>
          <w:rFonts w:ascii="Bookman Old Style" w:hAnsi="Bookman Old Style"/>
          <w:b/>
          <w:sz w:val="20"/>
          <w:szCs w:val="20"/>
        </w:rPr>
        <w:t>r</w:t>
      </w:r>
      <w:r w:rsidR="005340C5" w:rsidRPr="008124B7">
        <w:rPr>
          <w:rFonts w:ascii="Bookman Old Style" w:hAnsi="Bookman Old Style"/>
          <w:b/>
          <w:sz w:val="20"/>
        </w:rPr>
        <w:t>.</w:t>
      </w:r>
    </w:p>
    <w:p w14:paraId="0586B334" w14:textId="77777777" w:rsidR="00261C90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6BFCEDCD" w:rsidR="00FD0188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ud</w:t>
      </w:r>
      <w:r w:rsidR="00DD76A9" w:rsidRPr="008124B7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8124B7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8124B7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8124B7">
        <w:rPr>
          <w:rFonts w:ascii="Bookman Old Style" w:hAnsi="Bookman Old Style"/>
          <w:sz w:val="20"/>
          <w:szCs w:val="20"/>
        </w:rPr>
        <w:t>albo</w:t>
      </w:r>
      <w:r w:rsidR="002B5A4A" w:rsidRPr="008124B7">
        <w:rPr>
          <w:rFonts w:ascii="Bookman Old Style" w:hAnsi="Bookman Old Style"/>
          <w:sz w:val="20"/>
          <w:szCs w:val="20"/>
        </w:rPr>
        <w:t xml:space="preserve"> utraty finansowania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 </w:t>
      </w:r>
      <w:r w:rsidRPr="008124B7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4D7B933B" w:rsidR="00261C90" w:rsidRPr="008124B7" w:rsidRDefault="00261C90" w:rsidP="00F7145F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 przypadku jej wypowiedzenia przez Udzielającego zamówienie z zachowaniem miesięcznego okresu wypowiedzenia na koniec miesiąca kalendarzowego</w:t>
      </w:r>
      <w:r w:rsidR="00EC1407" w:rsidRPr="008124B7">
        <w:rPr>
          <w:rFonts w:ascii="Bookman Old Style" w:hAnsi="Bookman Old Style"/>
          <w:sz w:val="20"/>
          <w:szCs w:val="20"/>
        </w:rPr>
        <w:t>.</w:t>
      </w:r>
    </w:p>
    <w:p w14:paraId="0586B338" w14:textId="613BC190" w:rsidR="00261C90" w:rsidRPr="008124B7" w:rsidRDefault="00261C90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        </w:t>
      </w:r>
      <w:r w:rsidRPr="008124B7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4C7DA753" w:rsidR="00261C90" w:rsidRPr="008124B7" w:rsidRDefault="00FD0188" w:rsidP="00F7145F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Udzielający 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8124B7">
        <w:rPr>
          <w:rFonts w:ascii="Bookman Old Style" w:hAnsi="Bookman Old Style"/>
          <w:sz w:val="20"/>
          <w:szCs w:val="20"/>
        </w:rPr>
        <w:t>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A67602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8124B7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8124B7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8124B7" w:rsidRDefault="00261C90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01DF5F0E" w:rsidR="00EC1407" w:rsidRPr="008124B7" w:rsidRDefault="00EC1407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nie powiadomi pisemnie Udzielającego Zamówienia </w:t>
      </w:r>
      <w:r w:rsidR="00EA589A" w:rsidRPr="008124B7">
        <w:rPr>
          <w:rFonts w:ascii="Bookman Old Style" w:hAnsi="Bookman Old Style"/>
          <w:sz w:val="20"/>
          <w:szCs w:val="20"/>
        </w:rPr>
        <w:t xml:space="preserve">                             </w:t>
      </w:r>
      <w:r w:rsidRPr="008124B7">
        <w:rPr>
          <w:rFonts w:ascii="Bookman Old Style" w:hAnsi="Bookman Old Style"/>
          <w:sz w:val="20"/>
          <w:szCs w:val="20"/>
        </w:rPr>
        <w:t xml:space="preserve">o </w:t>
      </w:r>
      <w:r w:rsidR="00EA589A" w:rsidRPr="008124B7">
        <w:rPr>
          <w:rFonts w:ascii="Bookman Old Style" w:hAnsi="Bookman Old Style"/>
          <w:sz w:val="20"/>
          <w:szCs w:val="20"/>
        </w:rPr>
        <w:t xml:space="preserve">nieprzewidzianej wcześniej </w:t>
      </w:r>
      <w:r w:rsidRPr="008124B7">
        <w:rPr>
          <w:rFonts w:ascii="Bookman Old Style" w:hAnsi="Bookman Old Style"/>
          <w:sz w:val="20"/>
          <w:szCs w:val="20"/>
        </w:rPr>
        <w:t>możliwości wykonywania świadczeń zdrowotnych będących przedmiotem niniejszej umowy w terminie dwóch dni od zaistnienia tego faktu;</w:t>
      </w:r>
    </w:p>
    <w:p w14:paraId="0586B33D" w14:textId="77777777" w:rsidR="009F6902" w:rsidRPr="008124B7" w:rsidRDefault="00FD018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>amówieni</w:t>
      </w:r>
      <w:r w:rsidR="00642D78" w:rsidRPr="008124B7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8124B7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8124B7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8124B7">
        <w:rPr>
          <w:rFonts w:ascii="Bookman Old Style" w:hAnsi="Bookman Old Style"/>
          <w:sz w:val="20"/>
          <w:szCs w:val="20"/>
        </w:rPr>
        <w:t>zawarcia umowy ubezpieczeni</w:t>
      </w:r>
      <w:r w:rsidR="00BB0A16" w:rsidRPr="008124B7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8124B7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8124B7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8124B7" w:rsidRDefault="00BB0A16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8124B7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8124B7" w:rsidRDefault="00710C38" w:rsidP="00F7145F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dwukrotnie stwierdzi, że złożone przez pacjentów Udzielającego Zamówienia skargi</w:t>
      </w:r>
      <w:r w:rsidR="00BB0A16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są </w:t>
      </w:r>
      <w:r w:rsidR="00BB0A16" w:rsidRPr="008124B7">
        <w:rPr>
          <w:rFonts w:ascii="Bookman Old Style" w:hAnsi="Bookman Old Style"/>
          <w:sz w:val="20"/>
          <w:szCs w:val="20"/>
        </w:rPr>
        <w:t>zasadn</w:t>
      </w:r>
      <w:r w:rsidRPr="008124B7">
        <w:rPr>
          <w:rFonts w:ascii="Bookman Old Style" w:hAnsi="Bookman Old Style"/>
          <w:sz w:val="20"/>
          <w:szCs w:val="20"/>
        </w:rPr>
        <w:t>e</w:t>
      </w:r>
      <w:r w:rsidR="00BB0A16" w:rsidRPr="008124B7">
        <w:rPr>
          <w:rFonts w:ascii="Bookman Old Style" w:hAnsi="Bookman Old Style"/>
          <w:sz w:val="20"/>
          <w:szCs w:val="20"/>
        </w:rPr>
        <w:t>.</w:t>
      </w:r>
    </w:p>
    <w:p w14:paraId="0586B340" w14:textId="18CC1354" w:rsidR="00261C90" w:rsidRPr="008124B7" w:rsidRDefault="00FD0188" w:rsidP="00F7145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Przyjmujący Z</w:t>
      </w:r>
      <w:r w:rsidR="00261C90" w:rsidRPr="008124B7">
        <w:rPr>
          <w:rFonts w:ascii="Bookman Old Style" w:hAnsi="Bookman Old Style"/>
          <w:sz w:val="20"/>
          <w:szCs w:val="20"/>
        </w:rPr>
        <w:t xml:space="preserve">amówienie może rozwiązać umowę z zachowaniem miesięcznego okresu wypowiedzenia ze skutkiem na koniec miesiąca kalendarzowego pod warunkiem przedstawienia obiektywnych przyczyn, </w:t>
      </w:r>
      <w:r w:rsidR="00642D78" w:rsidRPr="008124B7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8124B7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5BFA2D6C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2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10.</w:t>
      </w:r>
    </w:p>
    <w:p w14:paraId="0586B343" w14:textId="77777777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586B344" w14:textId="77777777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5" w14:textId="13BD9114" w:rsidR="00261C90" w:rsidRPr="008124B7" w:rsidRDefault="00261C90" w:rsidP="00F7145F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8124B7">
        <w:rPr>
          <w:rFonts w:ascii="Bookman Old Style" w:hAnsi="Bookman Old Style"/>
          <w:sz w:val="20"/>
          <w:szCs w:val="20"/>
        </w:rPr>
        <w:t xml:space="preserve">czas, </w:t>
      </w:r>
      <w:r w:rsidRPr="008124B7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8124B7">
        <w:rPr>
          <w:rFonts w:ascii="Bookman Old Style" w:hAnsi="Bookman Old Style"/>
          <w:sz w:val="20"/>
          <w:szCs w:val="20"/>
        </w:rPr>
        <w:t xml:space="preserve">udzielanych </w:t>
      </w:r>
      <w:r w:rsidRPr="008124B7">
        <w:rPr>
          <w:rFonts w:ascii="Bookman Old Style" w:hAnsi="Bookman Old Style"/>
          <w:sz w:val="20"/>
          <w:szCs w:val="20"/>
        </w:rPr>
        <w:t>świad</w:t>
      </w:r>
      <w:r w:rsidR="00E509EF" w:rsidRPr="008124B7">
        <w:rPr>
          <w:rFonts w:ascii="Bookman Old Style" w:hAnsi="Bookman Old Style"/>
          <w:sz w:val="20"/>
          <w:szCs w:val="20"/>
        </w:rPr>
        <w:t>czeń zdrowotnych</w:t>
      </w:r>
      <w:r w:rsidRPr="008124B7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="00767426" w:rsidRPr="008124B7">
        <w:rPr>
          <w:rFonts w:ascii="Bookman Old Style" w:hAnsi="Bookman Old Style"/>
          <w:sz w:val="20"/>
          <w:szCs w:val="20"/>
        </w:rPr>
        <w:t>amówienie</w:t>
      </w:r>
      <w:r w:rsidR="00450173" w:rsidRPr="008124B7">
        <w:rPr>
          <w:rFonts w:ascii="Bookman Old Style" w:hAnsi="Bookman Old Style"/>
          <w:sz w:val="20"/>
          <w:szCs w:val="20"/>
        </w:rPr>
        <w:t xml:space="preserve">. </w:t>
      </w:r>
    </w:p>
    <w:p w14:paraId="27AD75DB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47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11.</w:t>
      </w:r>
    </w:p>
    <w:p w14:paraId="0586B348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382BE071" w:rsidR="0032516F" w:rsidRPr="008124B7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kary umownej w </w:t>
      </w:r>
      <w:r w:rsidR="00450173" w:rsidRPr="008124B7">
        <w:rPr>
          <w:rFonts w:ascii="Bookman Old Style" w:hAnsi="Bookman Old Style"/>
          <w:sz w:val="20"/>
          <w:szCs w:val="20"/>
        </w:rPr>
        <w:t>wysokości 5</w:t>
      </w:r>
      <w:r w:rsidR="00363337" w:rsidRPr="008124B7">
        <w:rPr>
          <w:rFonts w:ascii="Bookman Old Style" w:hAnsi="Bookman Old Style"/>
          <w:sz w:val="20"/>
          <w:szCs w:val="20"/>
        </w:rPr>
        <w:t>.000,00 zł</w:t>
      </w:r>
      <w:r w:rsidR="00F7145F" w:rsidRPr="008124B7">
        <w:rPr>
          <w:rFonts w:ascii="Bookman Old Style" w:hAnsi="Bookman Old Style"/>
          <w:sz w:val="20"/>
          <w:szCs w:val="20"/>
        </w:rPr>
        <w:t xml:space="preserve"> (słownie: pięć tysięcy złotych 00/100)</w:t>
      </w:r>
      <w:r w:rsidR="00363337" w:rsidRPr="008124B7">
        <w:rPr>
          <w:rFonts w:ascii="Bookman Old Style" w:hAnsi="Bookman Old Style"/>
          <w:sz w:val="20"/>
          <w:szCs w:val="20"/>
        </w:rPr>
        <w:t xml:space="preserve"> w przypadku </w:t>
      </w:r>
      <w:r w:rsidRPr="008124B7">
        <w:rPr>
          <w:rFonts w:ascii="Bookman Old Style" w:hAnsi="Bookman Old Style"/>
          <w:sz w:val="20"/>
          <w:szCs w:val="20"/>
        </w:rPr>
        <w:t>rozwiązani</w:t>
      </w:r>
      <w:r w:rsidR="00363337" w:rsidRPr="008124B7">
        <w:rPr>
          <w:rFonts w:ascii="Bookman Old Style" w:hAnsi="Bookman Old Style"/>
          <w:sz w:val="20"/>
          <w:szCs w:val="20"/>
        </w:rPr>
        <w:t>a</w:t>
      </w:r>
      <w:r w:rsidRPr="008124B7">
        <w:rPr>
          <w:rFonts w:ascii="Bookman Old Style" w:hAnsi="Bookman Old Style"/>
          <w:sz w:val="20"/>
          <w:szCs w:val="20"/>
        </w:rPr>
        <w:t xml:space="preserve"> </w:t>
      </w:r>
      <w:r w:rsidR="003D5A99" w:rsidRPr="008124B7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8124B7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</w:t>
      </w:r>
      <w:r w:rsidR="00F63592" w:rsidRPr="008124B7">
        <w:rPr>
          <w:rFonts w:ascii="Bookman Old Style" w:hAnsi="Bookman Old Style"/>
          <w:sz w:val="20"/>
          <w:szCs w:val="20"/>
        </w:rPr>
        <w:t>,</w:t>
      </w:r>
    </w:p>
    <w:p w14:paraId="0586B34A" w14:textId="77777777" w:rsidR="00363337" w:rsidRPr="008124B7" w:rsidRDefault="00261C90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8124B7">
        <w:rPr>
          <w:rFonts w:ascii="Bookman Old Style" w:hAnsi="Bookman Old Style"/>
          <w:sz w:val="20"/>
          <w:szCs w:val="20"/>
        </w:rPr>
        <w:t xml:space="preserve">umowy </w:t>
      </w:r>
      <w:r w:rsidRPr="008124B7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="00F63592" w:rsidRPr="008124B7">
        <w:rPr>
          <w:rFonts w:ascii="Bookman Old Style" w:hAnsi="Bookman Old Style"/>
          <w:sz w:val="20"/>
          <w:szCs w:val="20"/>
        </w:rPr>
        <w:t>amówienia,</w:t>
      </w:r>
    </w:p>
    <w:p w14:paraId="0586B34C" w14:textId="0B88F838" w:rsidR="00710C38" w:rsidRPr="008124B7" w:rsidRDefault="00710C38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8124B7">
        <w:rPr>
          <w:rFonts w:ascii="Bookman Old Style" w:hAnsi="Bookman Old Style"/>
          <w:sz w:val="20"/>
          <w:szCs w:val="20"/>
        </w:rPr>
        <w:t>50</w:t>
      </w:r>
      <w:r w:rsidRPr="008124B7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8124B7">
        <w:rPr>
          <w:rFonts w:ascii="Bookman Old Style" w:hAnsi="Bookman Old Style"/>
          <w:sz w:val="20"/>
          <w:szCs w:val="20"/>
        </w:rPr>
        <w:t xml:space="preserve">pięćdziesiąt </w:t>
      </w:r>
      <w:r w:rsidRPr="008124B7">
        <w:rPr>
          <w:rFonts w:ascii="Bookman Old Style" w:hAnsi="Bookman Old Style"/>
          <w:sz w:val="20"/>
          <w:szCs w:val="20"/>
        </w:rPr>
        <w:t>złotych 00/100)   za każdy dzień zwłoki w dostarczeniu aktualnego zaświadczenia lekarskiego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 xml:space="preserve">o zdolności do pracy </w:t>
      </w:r>
      <w:r w:rsidR="00F7145F" w:rsidRPr="008124B7">
        <w:rPr>
          <w:rFonts w:ascii="Bookman Old Style" w:hAnsi="Bookman Old Style"/>
          <w:sz w:val="20"/>
          <w:szCs w:val="20"/>
        </w:rPr>
        <w:t xml:space="preserve"> </w:t>
      </w:r>
      <w:r w:rsidRPr="008124B7">
        <w:rPr>
          <w:rFonts w:ascii="Bookman Old Style" w:hAnsi="Bookman Old Style"/>
          <w:sz w:val="20"/>
          <w:szCs w:val="20"/>
        </w:rPr>
        <w:t>w charakterze lekarza;</w:t>
      </w:r>
    </w:p>
    <w:p w14:paraId="0586B34D" w14:textId="67B5EC8A" w:rsidR="00F63592" w:rsidRPr="008124B7" w:rsidRDefault="00F63592" w:rsidP="00F7145F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</w:t>
      </w:r>
      <w:r w:rsidR="00F7145F" w:rsidRPr="008124B7">
        <w:rPr>
          <w:rFonts w:ascii="Bookman Old Style" w:hAnsi="Bookman Old Style"/>
          <w:sz w:val="20"/>
          <w:szCs w:val="20"/>
        </w:rPr>
        <w:t xml:space="preserve"> (słownie: pięćset złotych 00/100)</w:t>
      </w:r>
      <w:r w:rsidRPr="008124B7">
        <w:rPr>
          <w:rFonts w:ascii="Bookman Old Style" w:hAnsi="Bookman Old Style"/>
          <w:sz w:val="20"/>
          <w:szCs w:val="20"/>
        </w:rPr>
        <w:t xml:space="preserve"> za każdy dzień nieusprawiedliwionego brak</w:t>
      </w:r>
      <w:r w:rsidR="00B03792" w:rsidRPr="008124B7">
        <w:rPr>
          <w:rFonts w:ascii="Bookman Old Style" w:hAnsi="Bookman Old Style"/>
          <w:sz w:val="20"/>
          <w:szCs w:val="20"/>
        </w:rPr>
        <w:t>u u</w:t>
      </w:r>
      <w:r w:rsidR="00024C15" w:rsidRPr="008124B7">
        <w:rPr>
          <w:rFonts w:ascii="Bookman Old Style" w:hAnsi="Bookman Old Style"/>
          <w:sz w:val="20"/>
          <w:szCs w:val="20"/>
        </w:rPr>
        <w:t>dzielania świadczeń zdrowotnych.</w:t>
      </w:r>
    </w:p>
    <w:p w14:paraId="0586B34E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49405CB3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Zapłata kar umownych zostanie dokonana w terminie 7 dni liczonych od dnia wystąpienia </w:t>
      </w:r>
      <w:r w:rsidR="00F7145F" w:rsidRPr="008124B7">
        <w:rPr>
          <w:rFonts w:ascii="Bookman Old Style" w:hAnsi="Bookman Old Style"/>
          <w:sz w:val="20"/>
          <w:szCs w:val="20"/>
        </w:rPr>
        <w:t xml:space="preserve">             </w:t>
      </w:r>
      <w:r w:rsidRPr="008124B7">
        <w:rPr>
          <w:rFonts w:ascii="Bookman Old Style" w:hAnsi="Bookman Old Style"/>
          <w:sz w:val="20"/>
          <w:szCs w:val="20"/>
        </w:rPr>
        <w:t>z żądaniem jej zapłaty.</w:t>
      </w:r>
    </w:p>
    <w:p w14:paraId="0586B350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8124B7">
        <w:rPr>
          <w:rFonts w:ascii="Bookman Old Style" w:hAnsi="Bookman Old Style"/>
          <w:sz w:val="20"/>
          <w:szCs w:val="20"/>
        </w:rPr>
        <w:t>ści Przyjmującego Z</w:t>
      </w:r>
      <w:r w:rsidRPr="008124B7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8124B7" w:rsidRDefault="00261C90" w:rsidP="00F7145F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8124B7">
        <w:rPr>
          <w:rFonts w:ascii="Bookman Old Style" w:hAnsi="Bookman Old Style"/>
          <w:sz w:val="20"/>
          <w:szCs w:val="20"/>
        </w:rPr>
        <w:t>Z</w:t>
      </w:r>
      <w:r w:rsidRPr="008124B7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448F226F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20A72063" w14:textId="77777777" w:rsidR="00A67602" w:rsidRDefault="00A67602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lastRenderedPageBreak/>
        <w:t>§ 12.</w:t>
      </w:r>
    </w:p>
    <w:p w14:paraId="0586B354" w14:textId="77777777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8124B7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8124B7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8124B7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8124B7">
        <w:rPr>
          <w:rFonts w:ascii="Bookman Old Style" w:hAnsi="Bookman Old Style" w:cs="ArialMT"/>
          <w:sz w:val="20"/>
          <w:szCs w:val="20"/>
        </w:rPr>
        <w:t>U</w:t>
      </w:r>
      <w:r w:rsidR="00926544" w:rsidRPr="008124B7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="00926544" w:rsidRPr="008124B7">
        <w:rPr>
          <w:rFonts w:ascii="Bookman Old Style" w:hAnsi="Bookman Old Style" w:cs="ArialMT"/>
          <w:sz w:val="20"/>
          <w:szCs w:val="20"/>
        </w:rPr>
        <w:t>amówienie</w:t>
      </w:r>
      <w:r w:rsidR="00710C38" w:rsidRPr="008124B7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8124B7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amówienie.</w:t>
      </w:r>
    </w:p>
    <w:p w14:paraId="0586B356" w14:textId="53052302" w:rsidR="00261C90" w:rsidRPr="008124B7" w:rsidRDefault="00261C90" w:rsidP="00F7145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8124B7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8124B7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8124B7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Pr="008124B7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8124B7">
        <w:rPr>
          <w:rFonts w:ascii="Bookman Old Style" w:hAnsi="Bookman Old Style" w:cs="ArialMT"/>
          <w:sz w:val="20"/>
          <w:szCs w:val="20"/>
        </w:rPr>
        <w:t>,</w:t>
      </w:r>
      <w:r w:rsidRPr="008124B7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8124B7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8124B7">
        <w:rPr>
          <w:rFonts w:ascii="Bookman Old Style" w:hAnsi="Bookman Old Style" w:cs="ArialMT"/>
          <w:sz w:val="20"/>
          <w:szCs w:val="20"/>
        </w:rPr>
        <w:t>Z</w:t>
      </w:r>
      <w:r w:rsidR="00E509EF" w:rsidRPr="008124B7">
        <w:rPr>
          <w:rFonts w:ascii="Bookman Old Style" w:hAnsi="Bookman Old Style" w:cs="ArialMT"/>
          <w:sz w:val="20"/>
          <w:szCs w:val="20"/>
        </w:rPr>
        <w:t>amówienie za okres nie realizowania świadczeń.</w:t>
      </w:r>
      <w:r w:rsidR="00D45FFB" w:rsidRPr="008124B7">
        <w:rPr>
          <w:rFonts w:ascii="Bookman Old Style" w:hAnsi="Bookman Old Style" w:cs="ArialMT"/>
          <w:sz w:val="20"/>
          <w:szCs w:val="20"/>
        </w:rPr>
        <w:t xml:space="preserve"> </w:t>
      </w:r>
    </w:p>
    <w:p w14:paraId="4228C7ED" w14:textId="77777777" w:rsidR="00D726CF" w:rsidRDefault="00D726CF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77777777" w:rsidR="00261C90" w:rsidRPr="008124B7" w:rsidRDefault="00261C90" w:rsidP="00F7145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§ 13.</w:t>
      </w:r>
    </w:p>
    <w:p w14:paraId="658D4D12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78D2908A" w14:textId="4AE28948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 z dnia 15 kwietnia 2011r. o działa</w:t>
      </w:r>
      <w:r w:rsidR="00A67602">
        <w:rPr>
          <w:rFonts w:ascii="Bookman Old Style" w:hAnsi="Bookman Old Style"/>
          <w:sz w:val="20"/>
          <w:szCs w:val="20"/>
        </w:rPr>
        <w:t>lności leczniczej (Dz. U. z 2018</w:t>
      </w:r>
      <w:r w:rsidRPr="008124B7">
        <w:rPr>
          <w:rFonts w:ascii="Bookman Old Style" w:hAnsi="Bookman Old Style"/>
          <w:sz w:val="20"/>
          <w:szCs w:val="20"/>
        </w:rPr>
        <w:t xml:space="preserve">r., poz. </w:t>
      </w:r>
      <w:r w:rsidR="00A67602">
        <w:rPr>
          <w:rFonts w:ascii="Bookman Old Style" w:hAnsi="Bookman Old Style"/>
          <w:sz w:val="20"/>
          <w:szCs w:val="20"/>
        </w:rPr>
        <w:t xml:space="preserve">2190 </w:t>
      </w:r>
      <w:r w:rsidRPr="008124B7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8124B7">
        <w:rPr>
          <w:rFonts w:ascii="Bookman Old Style" w:hAnsi="Bookman Old Style"/>
          <w:sz w:val="20"/>
          <w:szCs w:val="20"/>
        </w:rPr>
        <w:t>późn</w:t>
      </w:r>
      <w:proofErr w:type="spellEnd"/>
      <w:r w:rsidRPr="008124B7">
        <w:rPr>
          <w:rFonts w:ascii="Bookman Old Style" w:hAnsi="Bookman Old Style"/>
          <w:sz w:val="20"/>
          <w:szCs w:val="20"/>
        </w:rPr>
        <w:t>. zm.).</w:t>
      </w:r>
    </w:p>
    <w:p w14:paraId="40FFF8A4" w14:textId="77777777" w:rsidR="003E1BC9" w:rsidRPr="008124B7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14:paraId="0586B35C" w14:textId="36F284D2" w:rsidR="00261C90" w:rsidRDefault="003E1BC9" w:rsidP="003E1BC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8124B7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8124B7">
        <w:rPr>
          <w:rFonts w:ascii="Bookman Old Style" w:hAnsi="Bookman Old Style"/>
          <w:sz w:val="20"/>
          <w:szCs w:val="20"/>
        </w:rPr>
        <w:t>.</w:t>
      </w:r>
    </w:p>
    <w:p w14:paraId="318AB381" w14:textId="77777777" w:rsidR="00D726CF" w:rsidRDefault="00D726CF" w:rsidP="00D726CF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31151EA0" w14:textId="77777777" w:rsidR="00D726CF" w:rsidRPr="008124B7" w:rsidRDefault="00D726CF" w:rsidP="00D726CF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14:paraId="0586B35F" w14:textId="3869F4AA" w:rsidR="000B5017" w:rsidRPr="008124B7" w:rsidRDefault="000B5017" w:rsidP="00F7145F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14:paraId="0586B360" w14:textId="1244B3E6" w:rsidR="00D726CF" w:rsidRDefault="00261C90" w:rsidP="00F7145F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430AE">
        <w:rPr>
          <w:rFonts w:ascii="Bookman Old Style" w:hAnsi="Bookman Old Style"/>
          <w:b/>
          <w:szCs w:val="20"/>
        </w:rPr>
        <w:t xml:space="preserve">UDZIELAJĄCY ZAMÓWIENIA </w:t>
      </w:r>
      <w:r w:rsidRPr="00E430AE">
        <w:rPr>
          <w:rFonts w:ascii="Bookman Old Style" w:hAnsi="Bookman Old Style"/>
          <w:b/>
          <w:szCs w:val="20"/>
        </w:rPr>
        <w:tab/>
      </w:r>
      <w:r w:rsidR="00905DF3" w:rsidRPr="00E430AE">
        <w:rPr>
          <w:rFonts w:ascii="Bookman Old Style" w:hAnsi="Bookman Old Style"/>
          <w:b/>
          <w:szCs w:val="20"/>
        </w:rPr>
        <w:tab/>
      </w:r>
      <w:r w:rsidRPr="00E430AE">
        <w:rPr>
          <w:rFonts w:ascii="Bookman Old Style" w:hAnsi="Bookman Old Style"/>
          <w:b/>
          <w:szCs w:val="20"/>
        </w:rPr>
        <w:t>PRZYJMUJĄCY ZAMÓWIENIE</w:t>
      </w:r>
    </w:p>
    <w:p w14:paraId="323D7500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4145740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5983D0D7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76FBD1DD" w14:textId="77777777" w:rsidR="00D726CF" w:rsidRPr="00D726CF" w:rsidRDefault="00D726CF" w:rsidP="00D726CF">
      <w:pPr>
        <w:rPr>
          <w:rFonts w:ascii="Bookman Old Style" w:hAnsi="Bookman Old Style"/>
          <w:szCs w:val="20"/>
        </w:rPr>
      </w:pPr>
    </w:p>
    <w:p w14:paraId="2303445E" w14:textId="77777777" w:rsidR="00D76963" w:rsidRPr="00D726CF" w:rsidRDefault="00D76963" w:rsidP="00D726CF">
      <w:pPr>
        <w:rPr>
          <w:rFonts w:ascii="Bookman Old Style" w:hAnsi="Bookman Old Style"/>
          <w:szCs w:val="20"/>
        </w:rPr>
      </w:pPr>
      <w:bookmarkStart w:id="0" w:name="_GoBack"/>
      <w:bookmarkEnd w:id="0"/>
    </w:p>
    <w:sectPr w:rsidR="00D76963" w:rsidRPr="00D726CF" w:rsidSect="00A67602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587CB" w14:textId="77777777" w:rsidR="00F6027A" w:rsidRDefault="00F6027A" w:rsidP="00304813">
      <w:r>
        <w:separator/>
      </w:r>
    </w:p>
  </w:endnote>
  <w:endnote w:type="continuationSeparator" w:id="0">
    <w:p w14:paraId="188A16CB" w14:textId="77777777" w:rsidR="00F6027A" w:rsidRDefault="00F6027A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2956491A" w:rsidR="00C43EA9" w:rsidRPr="00F3626D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  <w:lang w:val="pl-PL"/>
      </w:rPr>
    </w:pPr>
    <w:r w:rsidRPr="005340C5">
      <w:rPr>
        <w:rFonts w:ascii="Cambria" w:hAnsi="Cambria"/>
        <w:i/>
        <w:sz w:val="20"/>
      </w:rPr>
      <w:t>KO/</w:t>
    </w:r>
    <w:r w:rsidR="00F3626D">
      <w:rPr>
        <w:rFonts w:ascii="Cambria" w:hAnsi="Cambria"/>
        <w:i/>
        <w:sz w:val="20"/>
        <w:lang w:val="pl-PL"/>
      </w:rPr>
      <w:t>20</w:t>
    </w:r>
    <w:r w:rsidR="00F7145F">
      <w:rPr>
        <w:rFonts w:ascii="Cambria" w:hAnsi="Cambria"/>
        <w:i/>
        <w:sz w:val="20"/>
      </w:rPr>
      <w:t>/201</w:t>
    </w:r>
    <w:r w:rsidR="00A67602">
      <w:rPr>
        <w:rFonts w:ascii="Cambria" w:hAnsi="Cambria"/>
        <w:i/>
        <w:sz w:val="20"/>
        <w:lang w:val="pl-PL"/>
      </w:rPr>
      <w:t>9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F3626D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B2B69" w14:textId="77777777" w:rsidR="00F6027A" w:rsidRDefault="00F6027A" w:rsidP="00304813">
      <w:r>
        <w:separator/>
      </w:r>
    </w:p>
  </w:footnote>
  <w:footnote w:type="continuationSeparator" w:id="0">
    <w:p w14:paraId="00AF0A7B" w14:textId="77777777" w:rsidR="00F6027A" w:rsidRDefault="00F6027A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CB03" w14:textId="7228F3F3" w:rsidR="006B66DB" w:rsidRDefault="006B66DB" w:rsidP="006B66DB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7AD4FA3E" w:rsidR="00C43EA9" w:rsidRPr="00E71589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</w:t>
    </w:r>
    <w:r w:rsidR="00BC54A6">
      <w:rPr>
        <w:rFonts w:ascii="Cambria" w:hAnsi="Cambria"/>
        <w:i/>
        <w:sz w:val="20"/>
        <w:szCs w:val="32"/>
      </w:rPr>
      <w:t>20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F71B2"/>
    <w:multiLevelType w:val="hybridMultilevel"/>
    <w:tmpl w:val="6846D08E"/>
    <w:lvl w:ilvl="0" w:tplc="73AC2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29"/>
  </w:num>
  <w:num w:numId="9">
    <w:abstractNumId w:val="28"/>
  </w:num>
  <w:num w:numId="10">
    <w:abstractNumId w:val="19"/>
  </w:num>
  <w:num w:numId="11">
    <w:abstractNumId w:val="27"/>
  </w:num>
  <w:num w:numId="12">
    <w:abstractNumId w:val="26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0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3"/>
  </w:num>
  <w:num w:numId="23">
    <w:abstractNumId w:val="31"/>
  </w:num>
  <w:num w:numId="24">
    <w:abstractNumId w:val="15"/>
  </w:num>
  <w:num w:numId="2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5EF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539C"/>
    <w:rsid w:val="00084858"/>
    <w:rsid w:val="000869F5"/>
    <w:rsid w:val="0009576B"/>
    <w:rsid w:val="0009644E"/>
    <w:rsid w:val="000A78B8"/>
    <w:rsid w:val="000B5017"/>
    <w:rsid w:val="000C22C6"/>
    <w:rsid w:val="000C5DBA"/>
    <w:rsid w:val="000F7E33"/>
    <w:rsid w:val="00104E3F"/>
    <w:rsid w:val="001146E2"/>
    <w:rsid w:val="001159F8"/>
    <w:rsid w:val="00117D0B"/>
    <w:rsid w:val="00124B6C"/>
    <w:rsid w:val="001256F3"/>
    <w:rsid w:val="001313E7"/>
    <w:rsid w:val="0016105C"/>
    <w:rsid w:val="001631D0"/>
    <w:rsid w:val="00163A06"/>
    <w:rsid w:val="00166852"/>
    <w:rsid w:val="00187D18"/>
    <w:rsid w:val="001B558B"/>
    <w:rsid w:val="001B61CF"/>
    <w:rsid w:val="001B6E12"/>
    <w:rsid w:val="001D02F7"/>
    <w:rsid w:val="001D4056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F10C6"/>
    <w:rsid w:val="00304813"/>
    <w:rsid w:val="00317070"/>
    <w:rsid w:val="0032092A"/>
    <w:rsid w:val="00321202"/>
    <w:rsid w:val="0032516F"/>
    <w:rsid w:val="00326414"/>
    <w:rsid w:val="003339D7"/>
    <w:rsid w:val="00345813"/>
    <w:rsid w:val="00346B92"/>
    <w:rsid w:val="003533D5"/>
    <w:rsid w:val="00361FCA"/>
    <w:rsid w:val="00363337"/>
    <w:rsid w:val="0037274B"/>
    <w:rsid w:val="003861EA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1BC9"/>
    <w:rsid w:val="003E2233"/>
    <w:rsid w:val="003E38A9"/>
    <w:rsid w:val="003E7666"/>
    <w:rsid w:val="0040101E"/>
    <w:rsid w:val="00401F7A"/>
    <w:rsid w:val="004033CC"/>
    <w:rsid w:val="00403F1C"/>
    <w:rsid w:val="00413EB6"/>
    <w:rsid w:val="004162A3"/>
    <w:rsid w:val="00416B16"/>
    <w:rsid w:val="00416C8C"/>
    <w:rsid w:val="00421951"/>
    <w:rsid w:val="00422332"/>
    <w:rsid w:val="00423147"/>
    <w:rsid w:val="004249BB"/>
    <w:rsid w:val="00426446"/>
    <w:rsid w:val="00437508"/>
    <w:rsid w:val="00437BF3"/>
    <w:rsid w:val="00447849"/>
    <w:rsid w:val="00450173"/>
    <w:rsid w:val="00450CD1"/>
    <w:rsid w:val="0045388C"/>
    <w:rsid w:val="00455C91"/>
    <w:rsid w:val="00456E75"/>
    <w:rsid w:val="004570CC"/>
    <w:rsid w:val="004620C1"/>
    <w:rsid w:val="00467503"/>
    <w:rsid w:val="0049100D"/>
    <w:rsid w:val="004918F8"/>
    <w:rsid w:val="004A1381"/>
    <w:rsid w:val="004C479A"/>
    <w:rsid w:val="004D37A4"/>
    <w:rsid w:val="004D6696"/>
    <w:rsid w:val="004E4B64"/>
    <w:rsid w:val="004F546B"/>
    <w:rsid w:val="00522813"/>
    <w:rsid w:val="005275F2"/>
    <w:rsid w:val="005340C5"/>
    <w:rsid w:val="0054573A"/>
    <w:rsid w:val="005518E2"/>
    <w:rsid w:val="00553B8B"/>
    <w:rsid w:val="00587336"/>
    <w:rsid w:val="00587BD6"/>
    <w:rsid w:val="00592290"/>
    <w:rsid w:val="00597E52"/>
    <w:rsid w:val="005A3BF0"/>
    <w:rsid w:val="005A40E5"/>
    <w:rsid w:val="005B3961"/>
    <w:rsid w:val="005B6A79"/>
    <w:rsid w:val="005B7B98"/>
    <w:rsid w:val="005C485C"/>
    <w:rsid w:val="005C4BA3"/>
    <w:rsid w:val="005D6C49"/>
    <w:rsid w:val="005D7185"/>
    <w:rsid w:val="005E3F80"/>
    <w:rsid w:val="005E5919"/>
    <w:rsid w:val="006012E9"/>
    <w:rsid w:val="00605CF7"/>
    <w:rsid w:val="006276A0"/>
    <w:rsid w:val="00635930"/>
    <w:rsid w:val="00637A34"/>
    <w:rsid w:val="00642D78"/>
    <w:rsid w:val="00650C61"/>
    <w:rsid w:val="006548CB"/>
    <w:rsid w:val="00662118"/>
    <w:rsid w:val="00672106"/>
    <w:rsid w:val="00676554"/>
    <w:rsid w:val="00684D15"/>
    <w:rsid w:val="00685AD9"/>
    <w:rsid w:val="00687EE6"/>
    <w:rsid w:val="006B14AB"/>
    <w:rsid w:val="006B66DB"/>
    <w:rsid w:val="006C1A18"/>
    <w:rsid w:val="006C333D"/>
    <w:rsid w:val="006E493E"/>
    <w:rsid w:val="00703A63"/>
    <w:rsid w:val="00703F9F"/>
    <w:rsid w:val="00710C38"/>
    <w:rsid w:val="00712CC9"/>
    <w:rsid w:val="00714154"/>
    <w:rsid w:val="00724C0D"/>
    <w:rsid w:val="007351B1"/>
    <w:rsid w:val="00735A13"/>
    <w:rsid w:val="00737E43"/>
    <w:rsid w:val="00742999"/>
    <w:rsid w:val="00751351"/>
    <w:rsid w:val="00767426"/>
    <w:rsid w:val="00786A39"/>
    <w:rsid w:val="007A0260"/>
    <w:rsid w:val="007A4645"/>
    <w:rsid w:val="007A7B1F"/>
    <w:rsid w:val="007B2C3C"/>
    <w:rsid w:val="007B30AF"/>
    <w:rsid w:val="007B3ECC"/>
    <w:rsid w:val="007B4FF8"/>
    <w:rsid w:val="007B56F2"/>
    <w:rsid w:val="007C46B3"/>
    <w:rsid w:val="007C4A95"/>
    <w:rsid w:val="007E284F"/>
    <w:rsid w:val="007E404B"/>
    <w:rsid w:val="007F2110"/>
    <w:rsid w:val="007F2436"/>
    <w:rsid w:val="007F41B9"/>
    <w:rsid w:val="007F52DA"/>
    <w:rsid w:val="007F5DF1"/>
    <w:rsid w:val="00803170"/>
    <w:rsid w:val="008124B7"/>
    <w:rsid w:val="00821704"/>
    <w:rsid w:val="00821ED7"/>
    <w:rsid w:val="00822C2C"/>
    <w:rsid w:val="00823736"/>
    <w:rsid w:val="00823BFE"/>
    <w:rsid w:val="00830EF8"/>
    <w:rsid w:val="00832CA2"/>
    <w:rsid w:val="00833E83"/>
    <w:rsid w:val="00841883"/>
    <w:rsid w:val="00852174"/>
    <w:rsid w:val="00854C92"/>
    <w:rsid w:val="008563AB"/>
    <w:rsid w:val="008575C3"/>
    <w:rsid w:val="00861816"/>
    <w:rsid w:val="00874E76"/>
    <w:rsid w:val="0088305E"/>
    <w:rsid w:val="0088448D"/>
    <w:rsid w:val="00886F9F"/>
    <w:rsid w:val="008A0BAA"/>
    <w:rsid w:val="008A1D13"/>
    <w:rsid w:val="008A2A8B"/>
    <w:rsid w:val="008A549A"/>
    <w:rsid w:val="008B52DF"/>
    <w:rsid w:val="008C201A"/>
    <w:rsid w:val="008C3809"/>
    <w:rsid w:val="008D4D9A"/>
    <w:rsid w:val="008D67E9"/>
    <w:rsid w:val="008D78AE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32F97"/>
    <w:rsid w:val="00943DA3"/>
    <w:rsid w:val="00954F79"/>
    <w:rsid w:val="009607FF"/>
    <w:rsid w:val="00962460"/>
    <w:rsid w:val="00972457"/>
    <w:rsid w:val="00973DB4"/>
    <w:rsid w:val="00977176"/>
    <w:rsid w:val="00991229"/>
    <w:rsid w:val="009A1BE2"/>
    <w:rsid w:val="009A760D"/>
    <w:rsid w:val="009B03B2"/>
    <w:rsid w:val="009B184C"/>
    <w:rsid w:val="009B6CE7"/>
    <w:rsid w:val="009C3287"/>
    <w:rsid w:val="009D7803"/>
    <w:rsid w:val="009E15D4"/>
    <w:rsid w:val="009F3E4B"/>
    <w:rsid w:val="009F6902"/>
    <w:rsid w:val="00A077DE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67602"/>
    <w:rsid w:val="00A768B3"/>
    <w:rsid w:val="00A928E5"/>
    <w:rsid w:val="00A9411A"/>
    <w:rsid w:val="00AA39AF"/>
    <w:rsid w:val="00AB1C8D"/>
    <w:rsid w:val="00AB4CFF"/>
    <w:rsid w:val="00AB659F"/>
    <w:rsid w:val="00AD160A"/>
    <w:rsid w:val="00AD5640"/>
    <w:rsid w:val="00AE25EA"/>
    <w:rsid w:val="00AE3215"/>
    <w:rsid w:val="00AF0269"/>
    <w:rsid w:val="00AF7E35"/>
    <w:rsid w:val="00B03792"/>
    <w:rsid w:val="00B14225"/>
    <w:rsid w:val="00B177B4"/>
    <w:rsid w:val="00B179FB"/>
    <w:rsid w:val="00B30CCF"/>
    <w:rsid w:val="00B31D86"/>
    <w:rsid w:val="00B3507E"/>
    <w:rsid w:val="00B37882"/>
    <w:rsid w:val="00B44552"/>
    <w:rsid w:val="00B551DF"/>
    <w:rsid w:val="00B56C51"/>
    <w:rsid w:val="00B670DE"/>
    <w:rsid w:val="00B71772"/>
    <w:rsid w:val="00B7370C"/>
    <w:rsid w:val="00B74541"/>
    <w:rsid w:val="00B81D48"/>
    <w:rsid w:val="00B90684"/>
    <w:rsid w:val="00B906D3"/>
    <w:rsid w:val="00B951BF"/>
    <w:rsid w:val="00BA5BD3"/>
    <w:rsid w:val="00BB0A16"/>
    <w:rsid w:val="00BB5891"/>
    <w:rsid w:val="00BC45F2"/>
    <w:rsid w:val="00BC54A6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A4CF1"/>
    <w:rsid w:val="00CB39F2"/>
    <w:rsid w:val="00CB5EDC"/>
    <w:rsid w:val="00CC147D"/>
    <w:rsid w:val="00CD2961"/>
    <w:rsid w:val="00CD388B"/>
    <w:rsid w:val="00CD51E5"/>
    <w:rsid w:val="00CE04B2"/>
    <w:rsid w:val="00CF2843"/>
    <w:rsid w:val="00CF643C"/>
    <w:rsid w:val="00D0680B"/>
    <w:rsid w:val="00D22655"/>
    <w:rsid w:val="00D32067"/>
    <w:rsid w:val="00D42D3D"/>
    <w:rsid w:val="00D45FFB"/>
    <w:rsid w:val="00D47F67"/>
    <w:rsid w:val="00D57EAF"/>
    <w:rsid w:val="00D6189F"/>
    <w:rsid w:val="00D65CCE"/>
    <w:rsid w:val="00D726CF"/>
    <w:rsid w:val="00D75A28"/>
    <w:rsid w:val="00D76963"/>
    <w:rsid w:val="00D8243F"/>
    <w:rsid w:val="00D851A0"/>
    <w:rsid w:val="00D92284"/>
    <w:rsid w:val="00DA7ED3"/>
    <w:rsid w:val="00DD3A10"/>
    <w:rsid w:val="00DD6AF8"/>
    <w:rsid w:val="00DD76A9"/>
    <w:rsid w:val="00DF2746"/>
    <w:rsid w:val="00DF3AD6"/>
    <w:rsid w:val="00E03CD7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1FA1"/>
    <w:rsid w:val="00E54CC3"/>
    <w:rsid w:val="00E612EC"/>
    <w:rsid w:val="00E616BF"/>
    <w:rsid w:val="00E62536"/>
    <w:rsid w:val="00E71589"/>
    <w:rsid w:val="00E75E84"/>
    <w:rsid w:val="00E7795C"/>
    <w:rsid w:val="00E811D8"/>
    <w:rsid w:val="00E83A9C"/>
    <w:rsid w:val="00E92B94"/>
    <w:rsid w:val="00E93A6F"/>
    <w:rsid w:val="00EA589A"/>
    <w:rsid w:val="00EC1407"/>
    <w:rsid w:val="00EC18B1"/>
    <w:rsid w:val="00EC2DFF"/>
    <w:rsid w:val="00EC5170"/>
    <w:rsid w:val="00EC65A3"/>
    <w:rsid w:val="00EC7BC4"/>
    <w:rsid w:val="00ED4A2C"/>
    <w:rsid w:val="00ED6771"/>
    <w:rsid w:val="00EE2574"/>
    <w:rsid w:val="00EE31C9"/>
    <w:rsid w:val="00EE518C"/>
    <w:rsid w:val="00EF2A4A"/>
    <w:rsid w:val="00EF3941"/>
    <w:rsid w:val="00F16F63"/>
    <w:rsid w:val="00F24477"/>
    <w:rsid w:val="00F30B7F"/>
    <w:rsid w:val="00F3626D"/>
    <w:rsid w:val="00F44F0F"/>
    <w:rsid w:val="00F57F79"/>
    <w:rsid w:val="00F6027A"/>
    <w:rsid w:val="00F60C58"/>
    <w:rsid w:val="00F63592"/>
    <w:rsid w:val="00F63834"/>
    <w:rsid w:val="00F66379"/>
    <w:rsid w:val="00F70D96"/>
    <w:rsid w:val="00F7145F"/>
    <w:rsid w:val="00F80358"/>
    <w:rsid w:val="00F8161E"/>
    <w:rsid w:val="00F964BD"/>
    <w:rsid w:val="00FA5EE2"/>
    <w:rsid w:val="00FB27E9"/>
    <w:rsid w:val="00FB3CD2"/>
    <w:rsid w:val="00FB5D54"/>
    <w:rsid w:val="00FD0188"/>
    <w:rsid w:val="00FE2A45"/>
    <w:rsid w:val="00FE6BE8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2950</Words>
  <Characters>17702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47</cp:revision>
  <cp:lastPrinted>2019-12-18T12:04:00Z</cp:lastPrinted>
  <dcterms:created xsi:type="dcterms:W3CDTF">2016-09-27T10:13:00Z</dcterms:created>
  <dcterms:modified xsi:type="dcterms:W3CDTF">2019-12-18T12:04:00Z</dcterms:modified>
</cp:coreProperties>
</file>