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2ED8DF82" w:rsidR="00205954" w:rsidRPr="004D6A49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4D6A49">
        <w:rPr>
          <w:rFonts w:ascii="Bookman Old Style" w:hAnsi="Bookman Old Style"/>
          <w:b/>
          <w:sz w:val="24"/>
        </w:rPr>
        <w:t>/20</w:t>
      </w:r>
      <w:r w:rsidR="004D6A49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D7F3450" w:rsidR="00E75E84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</w:t>
      </w:r>
      <w:r w:rsidR="00554B42">
        <w:rPr>
          <w:rFonts w:ascii="Bookman Old Style" w:hAnsi="Bookman Old Style"/>
          <w:b/>
          <w:szCs w:val="20"/>
        </w:rPr>
        <w:t>grudnia</w:t>
      </w:r>
      <w:r w:rsidR="006B6E9B">
        <w:rPr>
          <w:rFonts w:ascii="Bookman Old Style" w:hAnsi="Bookman Old Style"/>
          <w:b/>
          <w:szCs w:val="20"/>
        </w:rPr>
        <w:t xml:space="preserve">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4D446099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0586B2D9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533313" w:rsidRDefault="00DF577C" w:rsidP="0053331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53331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53331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53331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1F011829" w14:textId="6FA6F3BC" w:rsidR="00DF577C" w:rsidRPr="00533313" w:rsidRDefault="00DF577C" w:rsidP="00533313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którą reprezentuje </w:t>
      </w:r>
      <w:r w:rsidRPr="00533313">
        <w:rPr>
          <w:rFonts w:ascii="Bookman Old Style" w:hAnsi="Bookman Old Style"/>
          <w:b/>
          <w:sz w:val="20"/>
          <w:szCs w:val="20"/>
        </w:rPr>
        <w:t>Marek Drobik – Prezes Zarządu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533313" w:rsidRDefault="00264D69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zwaną w treści umowy „</w:t>
      </w:r>
      <w:r w:rsidR="00D76963" w:rsidRPr="00533313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533313">
        <w:rPr>
          <w:rFonts w:ascii="Bookman Old Style" w:hAnsi="Bookman Old Style"/>
          <w:b/>
          <w:sz w:val="20"/>
          <w:szCs w:val="20"/>
        </w:rPr>
        <w:t>amówienia</w:t>
      </w:r>
      <w:r w:rsidRPr="00533313">
        <w:rPr>
          <w:rFonts w:ascii="Bookman Old Style" w:hAnsi="Bookman Old Style"/>
          <w:b/>
          <w:sz w:val="20"/>
          <w:szCs w:val="20"/>
        </w:rPr>
        <w:t>”</w:t>
      </w:r>
      <w:r w:rsidR="00261C90" w:rsidRPr="00533313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533313" w:rsidRDefault="00645FD6" w:rsidP="005333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32516F" w:rsidRPr="00533313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533313" w:rsidRDefault="00645FD6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</w:t>
      </w:r>
      <w:r w:rsidR="001B558B" w:rsidRPr="00533313">
        <w:rPr>
          <w:rFonts w:ascii="Bookman Old Style" w:hAnsi="Bookman Old Style"/>
          <w:sz w:val="20"/>
          <w:szCs w:val="20"/>
        </w:rPr>
        <w:t>wan</w:t>
      </w:r>
      <w:r w:rsidR="00C0713C" w:rsidRPr="00533313">
        <w:rPr>
          <w:rFonts w:ascii="Bookman Old Style" w:hAnsi="Bookman Old Style"/>
          <w:sz w:val="20"/>
          <w:szCs w:val="20"/>
        </w:rPr>
        <w:t>ą</w:t>
      </w:r>
      <w:r w:rsidRPr="00533313">
        <w:rPr>
          <w:rFonts w:ascii="Bookman Old Style" w:hAnsi="Bookman Old Style"/>
          <w:sz w:val="20"/>
          <w:szCs w:val="20"/>
        </w:rPr>
        <w:t>/</w:t>
      </w:r>
      <w:proofErr w:type="spellStart"/>
      <w:r w:rsidRPr="00533313"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533313">
        <w:rPr>
          <w:rFonts w:ascii="Bookman Old Style" w:hAnsi="Bookman Old Style"/>
          <w:sz w:val="20"/>
          <w:szCs w:val="20"/>
        </w:rPr>
        <w:t xml:space="preserve"> </w:t>
      </w:r>
      <w:r w:rsidR="001B558B" w:rsidRPr="00533313">
        <w:rPr>
          <w:rFonts w:ascii="Bookman Old Style" w:hAnsi="Bookman Old Style"/>
          <w:sz w:val="20"/>
          <w:szCs w:val="20"/>
        </w:rPr>
        <w:t xml:space="preserve">dalej </w:t>
      </w:r>
      <w:r w:rsidR="00D76963" w:rsidRPr="0053331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533313">
        <w:rPr>
          <w:rFonts w:ascii="Bookman Old Style" w:hAnsi="Bookman Old Style"/>
          <w:b/>
          <w:sz w:val="20"/>
          <w:szCs w:val="20"/>
        </w:rPr>
        <w:t>amówienie</w:t>
      </w:r>
      <w:r w:rsidR="00D76963" w:rsidRPr="00533313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533313" w:rsidRDefault="00261C90" w:rsidP="00533313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5279896D" w14:textId="77777777" w:rsidR="00533313" w:rsidRPr="00533313" w:rsidRDefault="00533313" w:rsidP="00533313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533313" w:rsidRDefault="00EB1A70" w:rsidP="00533313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7406BE75" w:rsidR="007F52DA" w:rsidRPr="00533313" w:rsidRDefault="007F52DA" w:rsidP="00533313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53331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F62B4" w:rsidRPr="00533313">
        <w:rPr>
          <w:rFonts w:ascii="Bookman Old Style" w:eastAsia="Bookman Old Style" w:hAnsi="Bookman Old Style"/>
          <w:sz w:val="20"/>
          <w:szCs w:val="20"/>
        </w:rPr>
        <w:t>8</w:t>
      </w:r>
      <w:r w:rsidRPr="00533313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F62B4" w:rsidRPr="00533313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533313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533313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533313">
        <w:rPr>
          <w:rFonts w:ascii="Bookman Old Style" w:eastAsia="Bookman Old Style" w:hAnsi="Bookman Old Style"/>
          <w:sz w:val="20"/>
          <w:szCs w:val="20"/>
        </w:rPr>
        <w:t>. zm.</w:t>
      </w:r>
      <w:r w:rsidRPr="00533313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533313">
        <w:rPr>
          <w:rFonts w:ascii="Bookman Old Style" w:eastAsia="Bookman Old Style" w:hAnsi="Bookman Old Style"/>
          <w:b/>
          <w:sz w:val="20"/>
          <w:szCs w:val="20"/>
        </w:rPr>
        <w:t xml:space="preserve">lekarza </w:t>
      </w:r>
      <w:r w:rsidR="00DE6E8E" w:rsidRPr="00533313">
        <w:rPr>
          <w:rFonts w:ascii="Bookman Old Style" w:eastAsia="Bookman Old Style" w:hAnsi="Bookman Old Style"/>
          <w:b/>
          <w:sz w:val="20"/>
          <w:szCs w:val="20"/>
        </w:rPr>
        <w:t>specjalisty</w:t>
      </w:r>
      <w:r w:rsidRPr="00533313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D97672D" w14:textId="77777777" w:rsidR="00C0713C" w:rsidRPr="00533313" w:rsidRDefault="00C0713C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1.</w:t>
      </w:r>
    </w:p>
    <w:p w14:paraId="7B9708FE" w14:textId="1B300ADD" w:rsidR="000C459E" w:rsidRPr="00533313" w:rsidRDefault="00C65B4F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533313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533313">
        <w:rPr>
          <w:rFonts w:ascii="Bookman Old Style" w:eastAsia="Bookman Old Style" w:hAnsi="Bookman Old Style"/>
        </w:rPr>
        <w:t xml:space="preserve">polegających na pełnieniu </w:t>
      </w:r>
      <w:r w:rsidRPr="00533313">
        <w:rPr>
          <w:rFonts w:ascii="Bookman Old Style" w:hAnsi="Bookman Old Style"/>
          <w:color w:val="000000"/>
          <w:kern w:val="144"/>
        </w:rPr>
        <w:t xml:space="preserve">obowiązków </w:t>
      </w:r>
      <w:r w:rsidR="00554B42" w:rsidRPr="00533313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5E709C">
        <w:rPr>
          <w:rFonts w:ascii="Bookman Old Style" w:hAnsi="Bookman Old Style"/>
          <w:b/>
          <w:color w:val="000000"/>
          <w:kern w:val="144"/>
        </w:rPr>
        <w:t>Oddziału Rehabilitacyjnego w Pokoju</w:t>
      </w:r>
      <w:r w:rsidR="00554B42" w:rsidRPr="00533313">
        <w:rPr>
          <w:rFonts w:ascii="Bookman Old Style" w:hAnsi="Bookman Old Style"/>
          <w:b/>
          <w:color w:val="000000"/>
          <w:kern w:val="144"/>
        </w:rPr>
        <w:t xml:space="preserve"> </w:t>
      </w:r>
      <w:r w:rsidR="00C0713C" w:rsidRPr="00533313">
        <w:rPr>
          <w:rFonts w:ascii="Bookman Old Style" w:hAnsi="Bookman Old Style"/>
          <w:b/>
          <w:color w:val="000000"/>
          <w:kern w:val="144"/>
        </w:rPr>
        <w:t xml:space="preserve">w wymiarze równoważnika </w:t>
      </w:r>
      <w:r w:rsidR="005E709C">
        <w:rPr>
          <w:rFonts w:ascii="Bookman Old Style" w:hAnsi="Bookman Old Style"/>
          <w:b/>
          <w:color w:val="000000"/>
          <w:kern w:val="144"/>
        </w:rPr>
        <w:t xml:space="preserve">……… </w:t>
      </w:r>
      <w:r w:rsidR="006B6E9B" w:rsidRPr="00533313">
        <w:rPr>
          <w:rFonts w:ascii="Bookman Old Style" w:hAnsi="Bookman Old Style"/>
          <w:b/>
          <w:color w:val="000000"/>
          <w:kern w:val="144"/>
        </w:rPr>
        <w:t>etatu.</w:t>
      </w:r>
    </w:p>
    <w:p w14:paraId="1399568B" w14:textId="1B0E6489" w:rsidR="002F4FD6" w:rsidRPr="00533313" w:rsidRDefault="002F4FD6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533313">
        <w:rPr>
          <w:rFonts w:ascii="Bookman Old Style" w:hAnsi="Bookman Old Style"/>
        </w:rPr>
        <w:t xml:space="preserve">Obowiązki lekarza </w:t>
      </w:r>
      <w:r w:rsidR="00554B42" w:rsidRPr="00533313">
        <w:rPr>
          <w:rFonts w:ascii="Bookman Old Style" w:hAnsi="Bookman Old Style"/>
        </w:rPr>
        <w:t>Ośrodka muszą być pełnione zgodnie z ustalonym harmonogramem</w:t>
      </w:r>
      <w:r w:rsidRPr="00533313">
        <w:rPr>
          <w:rFonts w:ascii="Bookman Old Style" w:hAnsi="Bookman Old Style"/>
        </w:rPr>
        <w:t>.</w:t>
      </w:r>
    </w:p>
    <w:p w14:paraId="37430F2C" w14:textId="77777777" w:rsidR="00C65B4F" w:rsidRPr="00533313" w:rsidRDefault="00C65B4F" w:rsidP="00533313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33313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533313" w:rsidRDefault="00C65B4F" w:rsidP="00533313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33313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0586B2ED" w14:textId="6FABD3B7" w:rsidR="00F44F0F" w:rsidRPr="00533313" w:rsidRDefault="00C65B4F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53331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533313">
        <w:rPr>
          <w:rFonts w:ascii="Bookman Old Style" w:hAnsi="Bookman Old Style"/>
        </w:rPr>
        <w:t>.</w:t>
      </w:r>
    </w:p>
    <w:p w14:paraId="20A36BBE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533313" w:rsidRDefault="00261C90" w:rsidP="00533313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1)</w:t>
      </w:r>
      <w:r w:rsidRPr="00533313">
        <w:rPr>
          <w:rFonts w:ascii="Bookman Old Style" w:hAnsi="Bookman Old Style"/>
          <w:sz w:val="20"/>
          <w:szCs w:val="20"/>
        </w:rPr>
        <w:tab/>
        <w:t>Szc</w:t>
      </w:r>
      <w:r w:rsidR="00905DF3" w:rsidRPr="00533313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533313" w:rsidRDefault="00261C90" w:rsidP="00533313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2)</w:t>
      </w:r>
      <w:r w:rsidRPr="0053331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1C5CF4" w:rsidRPr="00533313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Pr="00533313" w:rsidRDefault="00C0713C" w:rsidP="00533313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533313" w:rsidRDefault="00261C90" w:rsidP="00533313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533313" w:rsidRDefault="00B74541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533313">
        <w:rPr>
          <w:rFonts w:ascii="Bookman Old Style" w:hAnsi="Bookman Old Style"/>
          <w:sz w:val="20"/>
          <w:szCs w:val="20"/>
        </w:rPr>
        <w:t>A</w:t>
      </w:r>
      <w:r w:rsidR="00261C90" w:rsidRPr="00533313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533313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533313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533313">
        <w:rPr>
          <w:rFonts w:ascii="Bookman Old Style" w:hAnsi="Bookman Old Style"/>
          <w:sz w:val="20"/>
          <w:szCs w:val="20"/>
        </w:rPr>
        <w:t>oraz wewnętrzn</w:t>
      </w:r>
      <w:r w:rsidR="00737E43" w:rsidRPr="0053331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53331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533313">
        <w:rPr>
          <w:rFonts w:ascii="Bookman Old Style" w:hAnsi="Bookman Old Style"/>
          <w:sz w:val="20"/>
          <w:szCs w:val="20"/>
        </w:rPr>
        <w:t>ddział</w:t>
      </w:r>
      <w:r w:rsidR="00D75A28" w:rsidRPr="00533313">
        <w:rPr>
          <w:rFonts w:ascii="Bookman Old Style" w:hAnsi="Bookman Old Style"/>
          <w:sz w:val="20"/>
          <w:szCs w:val="20"/>
        </w:rPr>
        <w:t xml:space="preserve">ów, </w:t>
      </w:r>
      <w:r w:rsidR="00166852" w:rsidRPr="00533313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533313">
        <w:rPr>
          <w:rFonts w:ascii="Bookman Old Style" w:hAnsi="Bookman Old Style"/>
          <w:sz w:val="20"/>
          <w:szCs w:val="20"/>
        </w:rPr>
        <w:t>a w szczególności</w:t>
      </w:r>
      <w:r w:rsidR="00803170" w:rsidRPr="00533313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533313" w:rsidRDefault="002B5A4A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533313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533313">
        <w:rPr>
          <w:rFonts w:ascii="Bookman Old Style" w:hAnsi="Bookman Old Style"/>
          <w:sz w:val="20"/>
          <w:szCs w:val="20"/>
        </w:rPr>
        <w:t>SCM Sp. z o. o.</w:t>
      </w:r>
      <w:r w:rsidR="00F44F0F" w:rsidRPr="00533313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533313" w:rsidRDefault="00D75A28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533313">
        <w:rPr>
          <w:rFonts w:ascii="Bookman Old Style" w:hAnsi="Bookman Old Style"/>
          <w:sz w:val="20"/>
          <w:szCs w:val="20"/>
        </w:rPr>
        <w:t xml:space="preserve"> i Ministra Zdrowia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533313" w:rsidRDefault="00104A37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533313">
        <w:rPr>
          <w:rFonts w:ascii="Bookman Old Style" w:hAnsi="Bookman Old Style"/>
          <w:sz w:val="20"/>
          <w:szCs w:val="20"/>
        </w:rPr>
        <w:t>SCM Sp. z o. o.</w:t>
      </w:r>
      <w:r w:rsidR="00B74541" w:rsidRPr="00533313">
        <w:rPr>
          <w:rFonts w:ascii="Bookman Old Style" w:hAnsi="Bookman Old Style"/>
          <w:sz w:val="20"/>
          <w:szCs w:val="20"/>
        </w:rPr>
        <w:t>,</w:t>
      </w:r>
      <w:r w:rsidR="0088305E" w:rsidRPr="00533313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533313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533313">
        <w:rPr>
          <w:rFonts w:ascii="Bookman Old Style" w:hAnsi="Bookman Old Style"/>
          <w:sz w:val="20"/>
          <w:szCs w:val="20"/>
        </w:rPr>
        <w:t xml:space="preserve"> </w:t>
      </w:r>
      <w:r w:rsidR="00E03CD7" w:rsidRPr="00533313">
        <w:rPr>
          <w:rFonts w:ascii="Bookman Old Style" w:hAnsi="Bookman Old Style"/>
          <w:sz w:val="20"/>
          <w:szCs w:val="20"/>
        </w:rPr>
        <w:t>t</w:t>
      </w:r>
      <w:r w:rsidR="0088305E" w:rsidRPr="00533313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533313" w:rsidRDefault="00B74541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533313">
        <w:rPr>
          <w:rFonts w:ascii="Bookman Old Style" w:hAnsi="Bookman Old Style"/>
          <w:sz w:val="20"/>
          <w:szCs w:val="20"/>
        </w:rPr>
        <w:t xml:space="preserve">zasad </w:t>
      </w:r>
      <w:r w:rsidRPr="0053331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533313" w:rsidRDefault="00B74541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posiadania</w:t>
      </w:r>
      <w:r w:rsidR="00A21188" w:rsidRPr="00533313">
        <w:rPr>
          <w:rFonts w:ascii="Bookman Old Style" w:hAnsi="Bookman Old Style"/>
          <w:sz w:val="20"/>
          <w:szCs w:val="20"/>
        </w:rPr>
        <w:t xml:space="preserve"> </w:t>
      </w:r>
      <w:r w:rsidR="007A4645" w:rsidRPr="00533313">
        <w:rPr>
          <w:rFonts w:ascii="Bookman Old Style" w:hAnsi="Bookman Old Style"/>
          <w:sz w:val="20"/>
          <w:szCs w:val="20"/>
        </w:rPr>
        <w:t xml:space="preserve">aktualnych uprawnień </w:t>
      </w:r>
      <w:r w:rsidRPr="0053331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533313" w:rsidRDefault="00E430AE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E1BA1EE" w:rsidR="003C7BD9" w:rsidRPr="00533313" w:rsidRDefault="00F0223B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4B6615" w:rsidRPr="00533313">
        <w:rPr>
          <w:rFonts w:ascii="Bookman Old Style" w:hAnsi="Bookman Old Style"/>
          <w:sz w:val="20"/>
          <w:szCs w:val="20"/>
        </w:rPr>
        <w:t xml:space="preserve">                    </w:t>
      </w:r>
      <w:r w:rsidRPr="00533313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533313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533313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4B6615" w:rsidRPr="00533313">
        <w:rPr>
          <w:rFonts w:ascii="Bookman Old Style" w:hAnsi="Bookman Old Style"/>
          <w:sz w:val="20"/>
          <w:szCs w:val="20"/>
        </w:rPr>
        <w:t xml:space="preserve">                        </w:t>
      </w:r>
      <w:r w:rsidRPr="00533313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533313" w:rsidRDefault="00261C90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amówienie.</w:t>
      </w:r>
    </w:p>
    <w:p w14:paraId="2B7DD08C" w14:textId="189E6069" w:rsidR="00F0223B" w:rsidRPr="00533313" w:rsidRDefault="00F0223B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533313">
        <w:rPr>
          <w:rFonts w:ascii="Bookman Old Style" w:hAnsi="Bookman Old Style"/>
          <w:b/>
          <w:sz w:val="20"/>
          <w:szCs w:val="20"/>
        </w:rPr>
        <w:t>nieodpłatnej</w:t>
      </w:r>
      <w:r w:rsidRPr="00533313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</w:t>
      </w:r>
      <w:r w:rsidR="00533313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b/>
          <w:sz w:val="20"/>
          <w:szCs w:val="20"/>
        </w:rPr>
        <w:t>2</w:t>
      </w:r>
      <w:r w:rsidR="00605F5A" w:rsidRPr="00533313">
        <w:rPr>
          <w:rFonts w:ascii="Bookman Old Style" w:hAnsi="Bookman Old Style"/>
          <w:b/>
          <w:sz w:val="20"/>
          <w:szCs w:val="20"/>
        </w:rPr>
        <w:t>6</w:t>
      </w:r>
      <w:r w:rsidRPr="00533313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533313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533313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533313">
        <w:rPr>
          <w:rFonts w:ascii="Bookman Old Style" w:hAnsi="Bookman Old Style"/>
          <w:b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 w:rsidRPr="00533313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533313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D319E1D" w:rsidR="00F0223B" w:rsidRPr="00533313" w:rsidRDefault="00F0223B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533313">
        <w:rPr>
          <w:rFonts w:ascii="Bookman Old Style" w:hAnsi="Bookman Old Style"/>
          <w:b/>
          <w:sz w:val="20"/>
          <w:szCs w:val="20"/>
        </w:rPr>
        <w:t>odpłatnej</w:t>
      </w:r>
      <w:r w:rsidRPr="00533313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533313">
        <w:rPr>
          <w:rFonts w:ascii="Bookman Old Style" w:hAnsi="Bookman Old Style"/>
          <w:b/>
          <w:sz w:val="20"/>
          <w:szCs w:val="20"/>
        </w:rPr>
        <w:t>dwóch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b/>
          <w:sz w:val="20"/>
          <w:szCs w:val="20"/>
        </w:rPr>
        <w:t>dni</w:t>
      </w:r>
      <w:r w:rsidRPr="00533313">
        <w:rPr>
          <w:rFonts w:ascii="Bookman Old Style" w:hAnsi="Bookman Old Style"/>
          <w:sz w:val="20"/>
          <w:szCs w:val="20"/>
        </w:rPr>
        <w:t xml:space="preserve"> (maksymalnie do rozliczenia </w:t>
      </w:r>
      <w:r w:rsidR="00533313" w:rsidRPr="00533313">
        <w:rPr>
          <w:rFonts w:ascii="Bookman Old Style" w:hAnsi="Bookman Old Style"/>
          <w:sz w:val="20"/>
          <w:szCs w:val="20"/>
        </w:rPr>
        <w:t>10</w:t>
      </w:r>
      <w:r w:rsidRPr="00533313">
        <w:rPr>
          <w:rFonts w:ascii="Bookman Old Style" w:hAnsi="Bookman Old Style"/>
          <w:sz w:val="20"/>
          <w:szCs w:val="20"/>
        </w:rPr>
        <w:t xml:space="preserve"> godzin świadczenia usług zdrowotnych) </w:t>
      </w:r>
      <w:r w:rsidR="000C459E" w:rsidRPr="00533313">
        <w:rPr>
          <w:rFonts w:ascii="Bookman Old Style" w:hAnsi="Bookman Old Style"/>
          <w:sz w:val="20"/>
          <w:szCs w:val="20"/>
        </w:rPr>
        <w:t xml:space="preserve">                          </w:t>
      </w:r>
      <w:r w:rsidRPr="00533313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 w:rsidRPr="00533313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Pr="00533313" w:rsidRDefault="00C65B4F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533313">
        <w:rPr>
          <w:rFonts w:ascii="Bookman Old Style" w:hAnsi="Bookman Old Style"/>
          <w:b/>
          <w:sz w:val="20"/>
          <w:szCs w:val="20"/>
        </w:rPr>
        <w:t>30 dni przed</w:t>
      </w:r>
      <w:r w:rsidRPr="00533313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533313" w:rsidRDefault="00261C90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53331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9BE6554" w:rsidR="00597E52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533313">
        <w:rPr>
          <w:rFonts w:ascii="Bookman Old Style" w:hAnsi="Bookman Old Style" w:cs="Arial Narrow"/>
          <w:sz w:val="20"/>
          <w:szCs w:val="20"/>
        </w:rPr>
        <w:t>z 201</w:t>
      </w:r>
      <w:r w:rsidR="001F62B4" w:rsidRPr="00533313">
        <w:rPr>
          <w:rFonts w:ascii="Bookman Old Style" w:hAnsi="Bookman Old Style" w:cs="Arial Narrow"/>
          <w:sz w:val="20"/>
          <w:szCs w:val="20"/>
        </w:rPr>
        <w:t>8</w:t>
      </w:r>
      <w:r w:rsidR="00F8161E" w:rsidRPr="00533313">
        <w:rPr>
          <w:rFonts w:ascii="Bookman Old Style" w:hAnsi="Bookman Old Style" w:cs="Arial Narrow"/>
          <w:sz w:val="20"/>
          <w:szCs w:val="20"/>
        </w:rPr>
        <w:t>r.</w:t>
      </w:r>
      <w:r w:rsidRPr="00533313">
        <w:rPr>
          <w:rFonts w:ascii="Bookman Old Style" w:hAnsi="Bookman Old Style" w:cs="Arial Narrow"/>
          <w:sz w:val="20"/>
          <w:szCs w:val="20"/>
        </w:rPr>
        <w:t xml:space="preserve">, poz.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533313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533313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533313">
        <w:rPr>
          <w:rFonts w:ascii="Bookman Old Style" w:hAnsi="Bookman Old Style" w:cs="Arial Narrow"/>
          <w:sz w:val="20"/>
          <w:szCs w:val="20"/>
        </w:rPr>
        <w:t>. zm.</w:t>
      </w:r>
      <w:r w:rsidRPr="00533313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 xml:space="preserve">z dnia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533313">
        <w:rPr>
          <w:rFonts w:ascii="Bookman Old Style" w:hAnsi="Bookman Old Style" w:cs="Arial Narrow"/>
          <w:sz w:val="20"/>
          <w:szCs w:val="20"/>
        </w:rPr>
        <w:t>201</w:t>
      </w:r>
      <w:r w:rsidR="001F62B4" w:rsidRPr="00533313">
        <w:rPr>
          <w:rFonts w:ascii="Bookman Old Style" w:hAnsi="Bookman Old Style" w:cs="Arial Narrow"/>
          <w:sz w:val="20"/>
          <w:szCs w:val="20"/>
        </w:rPr>
        <w:t>9</w:t>
      </w:r>
      <w:r w:rsidRPr="00533313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533313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z 2019r. </w:t>
      </w:r>
      <w:r w:rsidR="00A21188" w:rsidRPr="00533313">
        <w:rPr>
          <w:rFonts w:ascii="Bookman Old Style" w:hAnsi="Bookman Old Style" w:cs="Arial Narrow"/>
          <w:sz w:val="20"/>
          <w:szCs w:val="20"/>
        </w:rPr>
        <w:t xml:space="preserve">poz. </w:t>
      </w:r>
      <w:r w:rsidR="001F62B4" w:rsidRPr="00533313">
        <w:rPr>
          <w:rFonts w:ascii="Bookman Old Style" w:hAnsi="Bookman Old Style" w:cs="Arial Narrow"/>
          <w:sz w:val="20"/>
          <w:szCs w:val="20"/>
        </w:rPr>
        <w:t>866</w:t>
      </w:r>
      <w:r w:rsidR="00A21188" w:rsidRPr="00533313">
        <w:rPr>
          <w:rFonts w:ascii="Bookman Old Style" w:hAnsi="Bookman Old Style" w:cs="Arial Narrow"/>
          <w:sz w:val="20"/>
          <w:szCs w:val="20"/>
        </w:rPr>
        <w:t>);</w:t>
      </w:r>
    </w:p>
    <w:p w14:paraId="1D1D81ED" w14:textId="77777777" w:rsidR="005E709C" w:rsidRDefault="005E709C" w:rsidP="005E709C">
      <w:pPr>
        <w:tabs>
          <w:tab w:val="left" w:pos="567"/>
        </w:tabs>
        <w:jc w:val="both"/>
        <w:rPr>
          <w:rFonts w:ascii="Bookman Old Style" w:hAnsi="Bookman Old Style" w:cs="Arial Narrow"/>
          <w:sz w:val="20"/>
          <w:szCs w:val="20"/>
        </w:rPr>
      </w:pPr>
    </w:p>
    <w:p w14:paraId="5862A37B" w14:textId="77777777" w:rsidR="005E709C" w:rsidRPr="005E709C" w:rsidRDefault="005E709C" w:rsidP="005E709C">
      <w:pPr>
        <w:tabs>
          <w:tab w:val="left" w:pos="567"/>
        </w:tabs>
        <w:jc w:val="both"/>
        <w:rPr>
          <w:rFonts w:ascii="Bookman Old Style" w:hAnsi="Bookman Old Style" w:cs="Arial Narrow"/>
          <w:sz w:val="20"/>
          <w:szCs w:val="20"/>
        </w:rPr>
      </w:pPr>
    </w:p>
    <w:p w14:paraId="0586B306" w14:textId="77777777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lastRenderedPageBreak/>
        <w:t>systematycznego przedłużania umowy ubezpieczenia od odpowiedzialności cywilnej</w:t>
      </w:r>
      <w:r w:rsidR="00905DF3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53331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53331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533313">
        <w:rPr>
          <w:rFonts w:ascii="Bookman Old Style" w:hAnsi="Bookman Old Style" w:cs="Arial Narrow"/>
          <w:sz w:val="20"/>
          <w:szCs w:val="20"/>
        </w:rPr>
        <w:t>Z</w:t>
      </w:r>
      <w:r w:rsidR="002978A5" w:rsidRPr="0053331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533313" w:rsidRDefault="00A21188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533313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533313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533313" w:rsidRDefault="00F30B7F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533313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533313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533313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533313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533313" w:rsidRDefault="00926544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533313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533313">
        <w:rPr>
          <w:rFonts w:ascii="Bookman Old Style" w:hAnsi="Bookman Old Style" w:cs="Arial Narrow"/>
          <w:sz w:val="20"/>
          <w:szCs w:val="20"/>
        </w:rPr>
        <w:t>SCM Sp. z o. o.</w:t>
      </w:r>
      <w:r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53331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533313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53331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533313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Pr="00533313" w:rsidRDefault="00EB1A7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533313" w:rsidRDefault="00261C90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533313">
        <w:rPr>
          <w:rFonts w:ascii="Bookman Old Style" w:hAnsi="Bookman Old Style"/>
          <w:sz w:val="20"/>
          <w:szCs w:val="20"/>
        </w:rPr>
        <w:t xml:space="preserve">9 listopada </w:t>
      </w:r>
      <w:r w:rsidRPr="00533313">
        <w:rPr>
          <w:rFonts w:ascii="Bookman Old Style" w:hAnsi="Bookman Old Style"/>
          <w:sz w:val="20"/>
          <w:szCs w:val="20"/>
        </w:rPr>
        <w:t>201</w:t>
      </w:r>
      <w:r w:rsidR="00124D75" w:rsidRPr="00533313">
        <w:rPr>
          <w:rFonts w:ascii="Bookman Old Style" w:hAnsi="Bookman Old Style"/>
          <w:sz w:val="20"/>
          <w:szCs w:val="20"/>
        </w:rPr>
        <w:t>5</w:t>
      </w:r>
      <w:r w:rsidRPr="00533313">
        <w:rPr>
          <w:rFonts w:ascii="Bookman Old Style" w:hAnsi="Bookman Old Style"/>
          <w:sz w:val="20"/>
          <w:szCs w:val="20"/>
        </w:rPr>
        <w:t xml:space="preserve">r. </w:t>
      </w:r>
      <w:r w:rsidR="00124D75" w:rsidRPr="00533313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533313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533313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533313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533313">
        <w:rPr>
          <w:rFonts w:ascii="Bookman Old Style" w:hAnsi="Bookman Old Style"/>
          <w:sz w:val="20"/>
          <w:szCs w:val="20"/>
        </w:rPr>
        <w:t xml:space="preserve"> (</w:t>
      </w:r>
      <w:r w:rsidR="00124D75" w:rsidRPr="00533313">
        <w:rPr>
          <w:rFonts w:ascii="Bookman Old Style" w:hAnsi="Bookman Old Style"/>
          <w:sz w:val="20"/>
          <w:szCs w:val="20"/>
        </w:rPr>
        <w:t>Dz. U. z 2015</w:t>
      </w:r>
      <w:r w:rsidR="00710C38" w:rsidRPr="00533313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533313">
        <w:rPr>
          <w:rFonts w:ascii="Bookman Old Style" w:hAnsi="Bookman Old Style"/>
          <w:sz w:val="20"/>
          <w:szCs w:val="20"/>
        </w:rPr>
        <w:t>2069</w:t>
      </w:r>
      <w:r w:rsidRPr="00533313">
        <w:rPr>
          <w:rFonts w:ascii="Bookman Old Style" w:hAnsi="Bookman Old Style"/>
          <w:sz w:val="20"/>
          <w:szCs w:val="20"/>
        </w:rPr>
        <w:t>)</w:t>
      </w:r>
      <w:r w:rsidR="00124D75" w:rsidRPr="00533313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533313" w:rsidRDefault="00597E52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533313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533313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      </w:t>
      </w:r>
      <w:r w:rsidRPr="00533313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533313" w:rsidRDefault="004F78F4" w:rsidP="00533313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533313" w:rsidRDefault="00261C90" w:rsidP="00533313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533313" w:rsidRDefault="007F52DA" w:rsidP="00533313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53331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533313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533313">
        <w:rPr>
          <w:rFonts w:ascii="Bookman Old Style" w:hAnsi="Bookman Old Style" w:cs="Times New Roman"/>
          <w:sz w:val="20"/>
          <w:szCs w:val="20"/>
        </w:rPr>
        <w:t xml:space="preserve">, </w:t>
      </w:r>
      <w:r w:rsidRPr="00533313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533313" w:rsidRDefault="00261C90" w:rsidP="00533313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53331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bCs/>
          <w:sz w:val="20"/>
          <w:szCs w:val="20"/>
        </w:rPr>
        <w:t>Z</w:t>
      </w:r>
      <w:r w:rsidRPr="00533313">
        <w:rPr>
          <w:rFonts w:ascii="Bookman Old Style" w:hAnsi="Bookman Old Style"/>
          <w:bCs/>
          <w:sz w:val="20"/>
          <w:szCs w:val="20"/>
        </w:rPr>
        <w:t>amówienie</w:t>
      </w:r>
      <w:r w:rsidRPr="0053331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53331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533313">
        <w:rPr>
          <w:rFonts w:ascii="Bookman Old Style" w:hAnsi="Bookman Old Style"/>
          <w:sz w:val="20"/>
          <w:szCs w:val="20"/>
        </w:rPr>
        <w:t>Z</w:t>
      </w:r>
      <w:r w:rsidR="007B56F2" w:rsidRPr="0053331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533313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533313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533313" w:rsidRDefault="00261C90" w:rsidP="00533313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bCs/>
          <w:sz w:val="20"/>
          <w:szCs w:val="20"/>
        </w:rPr>
        <w:t>Przyjmujący zamówienie</w:t>
      </w:r>
      <w:r w:rsidRPr="0053331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533313">
        <w:rPr>
          <w:rFonts w:ascii="Bookman Old Style" w:hAnsi="Bookman Old Style"/>
          <w:sz w:val="20"/>
          <w:szCs w:val="20"/>
        </w:rPr>
        <w:t>podmiotach leczniczych</w:t>
      </w:r>
    </w:p>
    <w:p w14:paraId="0586B31B" w14:textId="77777777" w:rsidR="00261C90" w:rsidRPr="00533313" w:rsidRDefault="00261C90" w:rsidP="00533313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§ 6.</w:t>
      </w:r>
    </w:p>
    <w:p w14:paraId="0586B31C" w14:textId="77777777" w:rsidR="00261C90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533313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533313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533313" w:rsidRDefault="00F30B7F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53331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533313">
        <w:rPr>
          <w:rFonts w:ascii="Bookman Old Style" w:hAnsi="Bookman Old Style"/>
          <w:sz w:val="20"/>
          <w:szCs w:val="20"/>
        </w:rPr>
        <w:t xml:space="preserve">jest pobierana na rzecz </w:t>
      </w:r>
      <w:r w:rsidRPr="00533313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</w:t>
      </w:r>
      <w:r w:rsidR="00EC1407" w:rsidRPr="00533313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533313" w:rsidRDefault="00261C90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53331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53331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53331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533313">
        <w:rPr>
          <w:rFonts w:ascii="Bookman Old Style" w:hAnsi="Bookman Old Style"/>
          <w:sz w:val="20"/>
          <w:szCs w:val="20"/>
        </w:rPr>
        <w:t>Z</w:t>
      </w:r>
      <w:r w:rsidR="00B7370C" w:rsidRPr="00533313">
        <w:rPr>
          <w:rFonts w:ascii="Bookman Old Style" w:hAnsi="Bookman Old Style"/>
          <w:sz w:val="20"/>
          <w:szCs w:val="20"/>
        </w:rPr>
        <w:t>amówieni</w:t>
      </w:r>
      <w:r w:rsidR="002B5A4A" w:rsidRPr="00533313">
        <w:rPr>
          <w:rFonts w:ascii="Bookman Old Style" w:hAnsi="Bookman Old Style"/>
          <w:sz w:val="20"/>
          <w:szCs w:val="20"/>
        </w:rPr>
        <w:t>a</w:t>
      </w:r>
      <w:r w:rsidR="00B7370C" w:rsidRPr="00533313">
        <w:rPr>
          <w:rFonts w:ascii="Bookman Old Style" w:hAnsi="Bookman Old Style"/>
          <w:sz w:val="20"/>
          <w:szCs w:val="20"/>
        </w:rPr>
        <w:t xml:space="preserve">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533313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533313">
        <w:rPr>
          <w:rFonts w:ascii="Bookman Old Style" w:hAnsi="Bookman Old Style"/>
          <w:sz w:val="20"/>
          <w:szCs w:val="20"/>
        </w:rPr>
        <w:t>Udzielającego Zamówienia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3F3E36B" w:rsidR="00261C90" w:rsidRPr="00533313" w:rsidRDefault="00261C90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533313">
        <w:rPr>
          <w:rFonts w:ascii="Bookman Old Style" w:hAnsi="Bookman Old Style"/>
          <w:sz w:val="20"/>
          <w:szCs w:val="20"/>
        </w:rPr>
        <w:t xml:space="preserve">                   </w:t>
      </w:r>
      <w:r w:rsidRPr="00533313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533313">
        <w:rPr>
          <w:rFonts w:ascii="Bookman Old Style" w:hAnsi="Bookman Old Style"/>
          <w:sz w:val="20"/>
          <w:szCs w:val="20"/>
        </w:rPr>
        <w:t>m także w ustawie</w:t>
      </w:r>
      <w:r w:rsidR="00124D75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533313">
        <w:rPr>
          <w:rFonts w:ascii="Bookman Old Style" w:hAnsi="Bookman Old Style"/>
          <w:sz w:val="20"/>
          <w:szCs w:val="20"/>
        </w:rPr>
        <w:t>z. U. z 201</w:t>
      </w:r>
      <w:r w:rsidR="00586138" w:rsidRPr="00533313">
        <w:rPr>
          <w:rFonts w:ascii="Bookman Old Style" w:hAnsi="Bookman Old Style"/>
          <w:sz w:val="20"/>
          <w:szCs w:val="20"/>
        </w:rPr>
        <w:t>8</w:t>
      </w:r>
      <w:r w:rsidRPr="00533313">
        <w:rPr>
          <w:rFonts w:ascii="Bookman Old Style" w:hAnsi="Bookman Old Style"/>
          <w:sz w:val="20"/>
          <w:szCs w:val="20"/>
        </w:rPr>
        <w:t xml:space="preserve">r. poz. </w:t>
      </w:r>
      <w:r w:rsidR="00586138" w:rsidRPr="00533313">
        <w:rPr>
          <w:rFonts w:ascii="Bookman Old Style" w:hAnsi="Bookman Old Style"/>
          <w:sz w:val="20"/>
          <w:szCs w:val="20"/>
        </w:rPr>
        <w:t xml:space="preserve">1510 </w:t>
      </w:r>
      <w:r w:rsidRPr="00533313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533313">
        <w:rPr>
          <w:rFonts w:ascii="Bookman Old Style" w:hAnsi="Bookman Old Style"/>
          <w:sz w:val="20"/>
          <w:szCs w:val="20"/>
        </w:rPr>
        <w:t>późn</w:t>
      </w:r>
      <w:proofErr w:type="spellEnd"/>
      <w:r w:rsidRPr="00533313">
        <w:rPr>
          <w:rFonts w:ascii="Bookman Old Style" w:hAnsi="Bookman Old Style"/>
          <w:sz w:val="20"/>
          <w:szCs w:val="20"/>
        </w:rPr>
        <w:t>. zm</w:t>
      </w:r>
      <w:r w:rsidR="00124D75" w:rsidRPr="00533313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533313" w:rsidRDefault="00B7370C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533313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533313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533313">
        <w:rPr>
          <w:rFonts w:ascii="Bookman Old Style" w:hAnsi="Bookman Old Style"/>
          <w:sz w:val="20"/>
          <w:szCs w:val="20"/>
        </w:rPr>
        <w:t xml:space="preserve">ich </w:t>
      </w:r>
      <w:r w:rsidR="00DA7ED3" w:rsidRPr="00533313">
        <w:rPr>
          <w:rFonts w:ascii="Bookman Old Style" w:hAnsi="Bookman Old Style"/>
          <w:sz w:val="20"/>
          <w:szCs w:val="20"/>
        </w:rPr>
        <w:t>realizacji, chyba, ż</w:t>
      </w:r>
      <w:r w:rsidRPr="00533313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533313">
        <w:rPr>
          <w:rFonts w:ascii="Bookman Old Style" w:hAnsi="Bookman Old Style"/>
          <w:sz w:val="20"/>
          <w:szCs w:val="20"/>
        </w:rPr>
        <w:t>Udzielającego Zamówienia</w:t>
      </w:r>
      <w:r w:rsidR="007B56F2" w:rsidRPr="00533313">
        <w:rPr>
          <w:rFonts w:ascii="Bookman Old Style" w:hAnsi="Bookman Old Style"/>
          <w:sz w:val="20"/>
          <w:szCs w:val="20"/>
        </w:rPr>
        <w:t>.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533313" w:rsidRDefault="00FD0188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9B184C" w:rsidRPr="0053331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8.</w:t>
      </w:r>
    </w:p>
    <w:p w14:paraId="0586B32D" w14:textId="628A4D2A" w:rsidR="00E36A3D" w:rsidRPr="00533313" w:rsidRDefault="00261C90" w:rsidP="0053331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53331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53331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533313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5D0901" w:rsidRPr="00533313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533313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5D0901" w:rsidRPr="00533313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C0713C" w:rsidRPr="00533313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533313">
        <w:rPr>
          <w:rFonts w:ascii="Bookman Old Style" w:hAnsi="Bookman Old Style" w:cs="Arial Narrow"/>
          <w:sz w:val="20"/>
          <w:szCs w:val="20"/>
        </w:rPr>
        <w:t>00/100)</w:t>
      </w:r>
      <w:r w:rsidR="00413EB6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 xml:space="preserve">za </w:t>
      </w:r>
      <w:r w:rsidRPr="00533313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533313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533313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533313" w:rsidRDefault="00D851A0" w:rsidP="0053331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533313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533313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533313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533313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1B9A0466" w14:textId="77777777" w:rsidR="00533313" w:rsidRPr="00533313" w:rsidRDefault="00533313" w:rsidP="0053331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</w:p>
    <w:p w14:paraId="7EA782CF" w14:textId="77777777" w:rsidR="00533313" w:rsidRPr="00533313" w:rsidRDefault="00533313" w:rsidP="0053331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</w:p>
    <w:p w14:paraId="0586B32F" w14:textId="594C8388" w:rsidR="00261C90" w:rsidRPr="00533313" w:rsidRDefault="00261C90" w:rsidP="00533313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Załącznikiem do rachunku będzie godzinowy wykaz udzielonych świadczeń zdrowotnych w rozbiciu na poszczególne dni miesiąca</w:t>
      </w:r>
      <w:r w:rsidR="00B30CCF" w:rsidRPr="00533313">
        <w:rPr>
          <w:rFonts w:ascii="Bookman Old Style" w:hAnsi="Bookman Old Style"/>
          <w:sz w:val="20"/>
          <w:szCs w:val="20"/>
        </w:rPr>
        <w:t>,</w:t>
      </w:r>
      <w:r w:rsidRPr="0053331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533313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533313" w:rsidRDefault="00261C90" w:rsidP="00533313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533313">
        <w:rPr>
          <w:rFonts w:ascii="Bookman Old Style" w:hAnsi="Bookman Old Style"/>
          <w:sz w:val="20"/>
          <w:szCs w:val="20"/>
        </w:rPr>
        <w:t xml:space="preserve">uznania </w:t>
      </w:r>
      <w:r w:rsidRPr="00533313">
        <w:rPr>
          <w:rFonts w:ascii="Bookman Old Style" w:hAnsi="Bookman Old Style"/>
          <w:sz w:val="20"/>
          <w:szCs w:val="20"/>
        </w:rPr>
        <w:t>ra</w:t>
      </w:r>
      <w:r w:rsidR="00FD0188" w:rsidRPr="0053331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53331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</w:t>
      </w:r>
      <w:r w:rsidR="00FF093B" w:rsidRPr="00533313">
        <w:rPr>
          <w:rFonts w:ascii="Bookman Old Style" w:hAnsi="Bookman Old Style"/>
          <w:sz w:val="20"/>
          <w:szCs w:val="20"/>
        </w:rPr>
        <w:t>e</w:t>
      </w:r>
      <w:r w:rsidRPr="00533313">
        <w:rPr>
          <w:rFonts w:ascii="Bookman Old Style" w:hAnsi="Bookman Old Style"/>
          <w:sz w:val="20"/>
          <w:szCs w:val="20"/>
        </w:rPr>
        <w:t xml:space="preserve">. </w:t>
      </w:r>
    </w:p>
    <w:p w14:paraId="7B524385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9.</w:t>
      </w:r>
    </w:p>
    <w:p w14:paraId="0586B333" w14:textId="6F9DC1D9" w:rsidR="005340C5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533313">
        <w:rPr>
          <w:rFonts w:ascii="Bookman Old Style" w:hAnsi="Bookman Old Style"/>
          <w:b/>
          <w:sz w:val="20"/>
          <w:szCs w:val="20"/>
        </w:rPr>
        <w:t>1</w:t>
      </w:r>
      <w:r w:rsidR="00DA7ED3" w:rsidRPr="00533313">
        <w:rPr>
          <w:rFonts w:ascii="Bookman Old Style" w:hAnsi="Bookman Old Style"/>
          <w:b/>
          <w:sz w:val="20"/>
          <w:szCs w:val="20"/>
        </w:rPr>
        <w:t xml:space="preserve"> </w:t>
      </w:r>
      <w:r w:rsidR="00BA2F9F" w:rsidRPr="00533313">
        <w:rPr>
          <w:rFonts w:ascii="Bookman Old Style" w:hAnsi="Bookman Old Style"/>
          <w:b/>
          <w:sz w:val="20"/>
          <w:szCs w:val="20"/>
        </w:rPr>
        <w:t>stycznia 2020</w:t>
      </w:r>
      <w:r w:rsidR="00EC1407" w:rsidRPr="00533313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533313">
        <w:rPr>
          <w:rFonts w:ascii="Bookman Old Style" w:hAnsi="Bookman Old Style"/>
          <w:sz w:val="20"/>
          <w:szCs w:val="20"/>
        </w:rPr>
        <w:t>do dnia</w:t>
      </w:r>
      <w:r w:rsidR="005D0901" w:rsidRPr="00533313">
        <w:rPr>
          <w:rFonts w:ascii="Bookman Old Style" w:hAnsi="Bookman Old Style"/>
          <w:sz w:val="20"/>
          <w:szCs w:val="20"/>
        </w:rPr>
        <w:t xml:space="preserve"> </w:t>
      </w:r>
      <w:r w:rsidR="006B6E9B" w:rsidRPr="00533313">
        <w:rPr>
          <w:rFonts w:ascii="Bookman Old Style" w:hAnsi="Bookman Old Style"/>
          <w:b/>
          <w:sz w:val="20"/>
          <w:szCs w:val="20"/>
        </w:rPr>
        <w:t xml:space="preserve">31 grudnia </w:t>
      </w:r>
      <w:r w:rsidR="004B6615" w:rsidRPr="00533313">
        <w:rPr>
          <w:rFonts w:ascii="Bookman Old Style" w:hAnsi="Bookman Old Style"/>
          <w:b/>
          <w:sz w:val="20"/>
          <w:szCs w:val="20"/>
        </w:rPr>
        <w:t>20</w:t>
      </w:r>
      <w:r w:rsidR="005E709C">
        <w:rPr>
          <w:rFonts w:ascii="Bookman Old Style" w:hAnsi="Bookman Old Style"/>
          <w:b/>
          <w:sz w:val="20"/>
          <w:szCs w:val="20"/>
        </w:rPr>
        <w:t>20</w:t>
      </w:r>
      <w:r w:rsidR="001E7600" w:rsidRPr="00533313">
        <w:rPr>
          <w:rFonts w:ascii="Bookman Old Style" w:hAnsi="Bookman Old Style"/>
          <w:b/>
          <w:sz w:val="20"/>
          <w:szCs w:val="20"/>
        </w:rPr>
        <w:t>r</w:t>
      </w:r>
      <w:r w:rsidR="005340C5" w:rsidRPr="00533313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ud</w:t>
      </w:r>
      <w:r w:rsidR="00DD76A9" w:rsidRPr="0053331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53331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53331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533313">
        <w:rPr>
          <w:rFonts w:ascii="Bookman Old Style" w:hAnsi="Bookman Old Style"/>
          <w:sz w:val="20"/>
          <w:szCs w:val="20"/>
        </w:rPr>
        <w:t>albo</w:t>
      </w:r>
      <w:r w:rsidR="002B5A4A" w:rsidRPr="0053331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533313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533313">
        <w:rPr>
          <w:rFonts w:ascii="Bookman Old Style" w:hAnsi="Bookman Old Style"/>
          <w:sz w:val="20"/>
          <w:szCs w:val="20"/>
        </w:rPr>
        <w:t>trzy</w:t>
      </w:r>
      <w:r w:rsidRPr="00533313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533313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533313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53331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533313" w:rsidRDefault="00FD0188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Udzielający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533313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533313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533313" w:rsidRDefault="00261C90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533313" w:rsidRDefault="00261C90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533313" w:rsidRDefault="00EC1407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533313" w:rsidRDefault="00FD0188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>amówieni</w:t>
      </w:r>
      <w:r w:rsidR="00642D78" w:rsidRPr="00533313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533313">
        <w:rPr>
          <w:rFonts w:ascii="Bookman Old Style" w:hAnsi="Bookman Old Style"/>
          <w:sz w:val="20"/>
          <w:szCs w:val="20"/>
        </w:rPr>
        <w:t>zawarcia umowy ubezpieczeni</w:t>
      </w:r>
      <w:r w:rsidR="00BB0A16" w:rsidRPr="00533313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533313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533313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533313" w:rsidRDefault="00BB0A16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533313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533313" w:rsidRDefault="00710C38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są </w:t>
      </w:r>
      <w:r w:rsidR="00BB0A16" w:rsidRPr="00533313">
        <w:rPr>
          <w:rFonts w:ascii="Bookman Old Style" w:hAnsi="Bookman Old Style"/>
          <w:sz w:val="20"/>
          <w:szCs w:val="20"/>
        </w:rPr>
        <w:t>zasadn</w:t>
      </w:r>
      <w:r w:rsidRPr="00533313">
        <w:rPr>
          <w:rFonts w:ascii="Bookman Old Style" w:hAnsi="Bookman Old Style"/>
          <w:sz w:val="20"/>
          <w:szCs w:val="20"/>
        </w:rPr>
        <w:t>e</w:t>
      </w:r>
      <w:r w:rsidR="00BB0A16" w:rsidRPr="00533313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533313" w:rsidRDefault="00FD0188" w:rsidP="0053331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 w:rsidRPr="00533313">
        <w:rPr>
          <w:rFonts w:ascii="Bookman Old Style" w:hAnsi="Bookman Old Style"/>
          <w:sz w:val="20"/>
          <w:szCs w:val="20"/>
        </w:rPr>
        <w:t>trzy</w:t>
      </w:r>
      <w:r w:rsidR="00261C90" w:rsidRPr="00533313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53331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533313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533313" w:rsidRDefault="00FF3E5D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1DF53D21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6436DF8C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82ADF6B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§ 10.</w:t>
      </w:r>
    </w:p>
    <w:p w14:paraId="0586B343" w14:textId="77777777" w:rsidR="00261C90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533313">
        <w:rPr>
          <w:rFonts w:ascii="Bookman Old Style" w:hAnsi="Bookman Old Style"/>
          <w:sz w:val="20"/>
          <w:szCs w:val="20"/>
        </w:rPr>
        <w:t xml:space="preserve">czas, </w:t>
      </w:r>
      <w:r w:rsidRPr="0053331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533313">
        <w:rPr>
          <w:rFonts w:ascii="Bookman Old Style" w:hAnsi="Bookman Old Style"/>
          <w:sz w:val="20"/>
          <w:szCs w:val="20"/>
        </w:rPr>
        <w:t xml:space="preserve">udzielanych </w:t>
      </w:r>
      <w:r w:rsidRPr="00533313">
        <w:rPr>
          <w:rFonts w:ascii="Bookman Old Style" w:hAnsi="Bookman Old Style"/>
          <w:sz w:val="20"/>
          <w:szCs w:val="20"/>
        </w:rPr>
        <w:t>świad</w:t>
      </w:r>
      <w:r w:rsidR="00E509EF" w:rsidRPr="00533313">
        <w:rPr>
          <w:rFonts w:ascii="Bookman Old Style" w:hAnsi="Bookman Old Style"/>
          <w:sz w:val="20"/>
          <w:szCs w:val="20"/>
        </w:rPr>
        <w:t>czeń zdrowotnych</w:t>
      </w:r>
      <w:r w:rsidRPr="0053331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="00767426" w:rsidRPr="00533313">
        <w:rPr>
          <w:rFonts w:ascii="Bookman Old Style" w:hAnsi="Bookman Old Style"/>
          <w:sz w:val="20"/>
          <w:szCs w:val="20"/>
        </w:rPr>
        <w:t>amówienie</w:t>
      </w:r>
      <w:r w:rsidR="00124D75" w:rsidRPr="00533313">
        <w:rPr>
          <w:rFonts w:ascii="Bookman Old Style" w:hAnsi="Bookman Old Style"/>
          <w:sz w:val="20"/>
          <w:szCs w:val="20"/>
        </w:rPr>
        <w:t>.</w:t>
      </w:r>
      <w:r w:rsidR="00767426" w:rsidRPr="00533313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Pr="00533313" w:rsidRDefault="00EB1A7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533313" w:rsidRDefault="00261C90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533313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533313">
        <w:rPr>
          <w:rFonts w:ascii="Bookman Old Style" w:hAnsi="Bookman Old Style"/>
          <w:sz w:val="20"/>
          <w:szCs w:val="20"/>
        </w:rPr>
        <w:t>5</w:t>
      </w:r>
      <w:r w:rsidR="00363337" w:rsidRPr="00533313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533313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533313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533313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533313">
        <w:rPr>
          <w:rFonts w:ascii="Bookman Old Style" w:hAnsi="Bookman Old Style"/>
          <w:sz w:val="20"/>
          <w:szCs w:val="20"/>
        </w:rPr>
        <w:t xml:space="preserve">w przypadku </w:t>
      </w:r>
      <w:r w:rsidRPr="00533313">
        <w:rPr>
          <w:rFonts w:ascii="Bookman Old Style" w:hAnsi="Bookman Old Style"/>
          <w:sz w:val="20"/>
          <w:szCs w:val="20"/>
        </w:rPr>
        <w:t>rozwiązani</w:t>
      </w:r>
      <w:r w:rsidR="00363337" w:rsidRPr="00533313">
        <w:rPr>
          <w:rFonts w:ascii="Bookman Old Style" w:hAnsi="Bookman Old Style"/>
          <w:sz w:val="20"/>
          <w:szCs w:val="20"/>
        </w:rPr>
        <w:t>a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  <w:r w:rsidR="003D5A99" w:rsidRPr="00533313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533313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</w:t>
      </w:r>
      <w:r w:rsidR="00F63592" w:rsidRPr="00533313">
        <w:rPr>
          <w:rFonts w:ascii="Bookman Old Style" w:hAnsi="Bookman Old Style"/>
          <w:sz w:val="20"/>
          <w:szCs w:val="20"/>
        </w:rPr>
        <w:t>,</w:t>
      </w:r>
      <w:r w:rsidR="00104A37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533313" w:rsidRDefault="00261C90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533313">
        <w:rPr>
          <w:rFonts w:ascii="Bookman Old Style" w:hAnsi="Bookman Old Style"/>
          <w:sz w:val="20"/>
          <w:szCs w:val="20"/>
        </w:rPr>
        <w:t xml:space="preserve">umowy </w:t>
      </w:r>
      <w:r w:rsidRPr="00533313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="00F63592" w:rsidRPr="00533313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533313" w:rsidRDefault="00F0223B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533313" w:rsidRDefault="00710C38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533313">
        <w:rPr>
          <w:rFonts w:ascii="Bookman Old Style" w:hAnsi="Bookman Old Style"/>
          <w:sz w:val="20"/>
          <w:szCs w:val="20"/>
        </w:rPr>
        <w:t>50</w:t>
      </w:r>
      <w:r w:rsidRPr="00533313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533313">
        <w:rPr>
          <w:rFonts w:ascii="Bookman Old Style" w:hAnsi="Bookman Old Style"/>
          <w:sz w:val="20"/>
          <w:szCs w:val="20"/>
        </w:rPr>
        <w:t xml:space="preserve">pięćdziesiąt </w:t>
      </w:r>
      <w:r w:rsidRPr="00533313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533313">
        <w:rPr>
          <w:rFonts w:ascii="Bookman Old Style" w:hAnsi="Bookman Old Style"/>
          <w:sz w:val="20"/>
          <w:szCs w:val="20"/>
        </w:rPr>
        <w:t xml:space="preserve">tydzień </w:t>
      </w:r>
      <w:r w:rsidRPr="00533313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533313">
        <w:rPr>
          <w:rFonts w:ascii="Bookman Old Style" w:hAnsi="Bookman Old Style"/>
          <w:sz w:val="20"/>
          <w:szCs w:val="20"/>
        </w:rPr>
        <w:t xml:space="preserve">                       </w:t>
      </w:r>
      <w:r w:rsidRPr="00533313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533313" w:rsidRDefault="00F0223B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533313">
        <w:rPr>
          <w:rFonts w:ascii="Bookman Old Style" w:hAnsi="Bookman Old Style"/>
          <w:sz w:val="20"/>
          <w:szCs w:val="20"/>
        </w:rPr>
        <w:t>ści Przyjmującego Z</w:t>
      </w:r>
      <w:r w:rsidRPr="00533313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533313" w:rsidRDefault="00FF3E5D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FC9D262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C98AA28" w14:textId="77777777" w:rsid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1753B2F7" w14:textId="77777777" w:rsidR="000C3839" w:rsidRDefault="000C3839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105645B" w14:textId="77777777" w:rsidR="000C3839" w:rsidRPr="00533313" w:rsidRDefault="000C3839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§ 12.</w:t>
      </w:r>
    </w:p>
    <w:p w14:paraId="0586B354" w14:textId="77777777" w:rsidR="00261C90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53331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53331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53331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533313">
        <w:rPr>
          <w:rFonts w:ascii="Bookman Old Style" w:hAnsi="Bookman Old Style" w:cs="ArialMT"/>
          <w:sz w:val="20"/>
          <w:szCs w:val="20"/>
        </w:rPr>
        <w:t>U</w:t>
      </w:r>
      <w:r w:rsidR="00926544" w:rsidRPr="0053331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="00926544" w:rsidRPr="00533313">
        <w:rPr>
          <w:rFonts w:ascii="Bookman Old Style" w:hAnsi="Bookman Old Style" w:cs="ArialMT"/>
          <w:sz w:val="20"/>
          <w:szCs w:val="20"/>
        </w:rPr>
        <w:t>amówienie</w:t>
      </w:r>
      <w:r w:rsidR="00710C38" w:rsidRPr="0053331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53331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53331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53331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533313">
        <w:rPr>
          <w:rFonts w:ascii="Bookman Old Style" w:hAnsi="Bookman Old Style" w:cs="ArialMT"/>
          <w:sz w:val="20"/>
          <w:szCs w:val="20"/>
        </w:rPr>
        <w:t>,</w:t>
      </w:r>
      <w:r w:rsidRPr="0053331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53331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="00E509EF" w:rsidRPr="0053331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533313" w:rsidRDefault="00FF3E5D" w:rsidP="00533313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533313" w:rsidRDefault="00261C90" w:rsidP="00533313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317E333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533313">
        <w:rPr>
          <w:rFonts w:ascii="Bookman Old Style" w:hAnsi="Bookman Old Style"/>
          <w:sz w:val="20"/>
          <w:szCs w:val="20"/>
        </w:rPr>
        <w:t xml:space="preserve"> z 201</w:t>
      </w:r>
      <w:r w:rsidR="00586138" w:rsidRPr="00533313">
        <w:rPr>
          <w:rFonts w:ascii="Bookman Old Style" w:hAnsi="Bookman Old Style"/>
          <w:sz w:val="20"/>
          <w:szCs w:val="20"/>
        </w:rPr>
        <w:t>8</w:t>
      </w:r>
      <w:r w:rsidR="00F57F79" w:rsidRPr="00533313">
        <w:rPr>
          <w:rFonts w:ascii="Bookman Old Style" w:hAnsi="Bookman Old Style"/>
          <w:sz w:val="20"/>
          <w:szCs w:val="20"/>
        </w:rPr>
        <w:t xml:space="preserve">r., </w:t>
      </w:r>
      <w:r w:rsidRPr="00533313">
        <w:rPr>
          <w:rFonts w:ascii="Bookman Old Style" w:hAnsi="Bookman Old Style"/>
          <w:sz w:val="20"/>
          <w:szCs w:val="20"/>
        </w:rPr>
        <w:t xml:space="preserve">poz. </w:t>
      </w:r>
      <w:r w:rsidR="00586138" w:rsidRPr="00533313">
        <w:rPr>
          <w:rFonts w:ascii="Bookman Old Style" w:hAnsi="Bookman Old Style"/>
          <w:sz w:val="20"/>
          <w:szCs w:val="20"/>
        </w:rPr>
        <w:t xml:space="preserve">2190 </w:t>
      </w:r>
      <w:r w:rsidR="00124D75" w:rsidRPr="00533313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533313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533313">
        <w:rPr>
          <w:rFonts w:ascii="Bookman Old Style" w:hAnsi="Bookman Old Style"/>
          <w:sz w:val="20"/>
          <w:szCs w:val="20"/>
        </w:rPr>
        <w:t>. zm.</w:t>
      </w:r>
      <w:r w:rsidRPr="00533313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533313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533313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C0B9316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31682F1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1AA2A1F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D27CC24" w14:textId="6DCC54F1" w:rsidR="00436AAB" w:rsidRPr="00533313" w:rsidRDefault="00261C90" w:rsidP="00533313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533313">
        <w:rPr>
          <w:rFonts w:ascii="Bookman Old Style" w:hAnsi="Bookman Old Style"/>
          <w:b/>
          <w:szCs w:val="20"/>
        </w:rPr>
        <w:t>UDZIELAJĄCY ZAMÓW</w:t>
      </w:r>
      <w:bookmarkStart w:id="0" w:name="_GoBack"/>
      <w:bookmarkEnd w:id="0"/>
      <w:r w:rsidRPr="00533313">
        <w:rPr>
          <w:rFonts w:ascii="Bookman Old Style" w:hAnsi="Bookman Old Style"/>
          <w:b/>
          <w:szCs w:val="20"/>
        </w:rPr>
        <w:t xml:space="preserve">IENIA </w:t>
      </w:r>
      <w:r w:rsidRPr="00533313">
        <w:rPr>
          <w:rFonts w:ascii="Bookman Old Style" w:hAnsi="Bookman Old Style"/>
          <w:b/>
          <w:szCs w:val="20"/>
        </w:rPr>
        <w:tab/>
      </w:r>
      <w:r w:rsidR="00905DF3" w:rsidRPr="00533313">
        <w:rPr>
          <w:rFonts w:ascii="Bookman Old Style" w:hAnsi="Bookman Old Style"/>
          <w:b/>
          <w:szCs w:val="20"/>
        </w:rPr>
        <w:tab/>
      </w:r>
      <w:r w:rsidRPr="00533313">
        <w:rPr>
          <w:rFonts w:ascii="Bookman Old Style" w:hAnsi="Bookman Old Style"/>
          <w:b/>
          <w:szCs w:val="20"/>
        </w:rPr>
        <w:t>PRZYJMUJĄCY ZAMÓWIENIE</w:t>
      </w:r>
    </w:p>
    <w:sectPr w:rsidR="00436AAB" w:rsidRPr="00533313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D7C19" w14:textId="77777777" w:rsidR="00AC3DB5" w:rsidRDefault="00AC3DB5" w:rsidP="00304813">
      <w:r>
        <w:separator/>
      </w:r>
    </w:p>
  </w:endnote>
  <w:endnote w:type="continuationSeparator" w:id="0">
    <w:p w14:paraId="1AC07DCF" w14:textId="77777777" w:rsidR="00AC3DB5" w:rsidRDefault="00AC3DB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6CCB5A33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0C3839">
      <w:rPr>
        <w:rFonts w:ascii="Cambria" w:hAnsi="Cambria"/>
        <w:i/>
        <w:sz w:val="20"/>
        <w:lang w:val="pl-PL"/>
      </w:rPr>
      <w:t>21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0C3839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3A66F" w14:textId="77777777" w:rsidR="00AC3DB5" w:rsidRDefault="00AC3DB5" w:rsidP="00304813">
      <w:r>
        <w:separator/>
      </w:r>
    </w:p>
  </w:footnote>
  <w:footnote w:type="continuationSeparator" w:id="0">
    <w:p w14:paraId="02FC5DE7" w14:textId="77777777" w:rsidR="00AC3DB5" w:rsidRDefault="00AC3DB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372EED5B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4D6A49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3839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555B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A2F15"/>
    <w:rsid w:val="004B6615"/>
    <w:rsid w:val="004C479A"/>
    <w:rsid w:val="004D37A4"/>
    <w:rsid w:val="004D6696"/>
    <w:rsid w:val="004D6A49"/>
    <w:rsid w:val="004F546B"/>
    <w:rsid w:val="004F78F4"/>
    <w:rsid w:val="00522813"/>
    <w:rsid w:val="00533313"/>
    <w:rsid w:val="005340C5"/>
    <w:rsid w:val="0054573A"/>
    <w:rsid w:val="005518E2"/>
    <w:rsid w:val="00553B8B"/>
    <w:rsid w:val="00554B42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5E709C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E7CC7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C3DB5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2F9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1C43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2901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45</cp:revision>
  <cp:lastPrinted>2019-12-18T12:20:00Z</cp:lastPrinted>
  <dcterms:created xsi:type="dcterms:W3CDTF">2016-09-27T10:13:00Z</dcterms:created>
  <dcterms:modified xsi:type="dcterms:W3CDTF">2019-12-18T12:24:00Z</dcterms:modified>
</cp:coreProperties>
</file>